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CEB336D" w14:textId="77777777" w:rsidR="00AB3788" w:rsidRDefault="00AB3788" w:rsidP="00715B6E">
      <w:pPr>
        <w:ind w:right="-17"/>
        <w:jc w:val="center"/>
        <w:rPr>
          <w:rFonts w:ascii="Arial" w:hAnsi="Arial" w:cs="Arial"/>
          <w:b/>
          <w:bCs/>
          <w:color w:val="000000"/>
          <w:sz w:val="20"/>
          <w:szCs w:val="20"/>
        </w:rPr>
      </w:pPr>
    </w:p>
    <w:p w14:paraId="53640E02" w14:textId="6B86C1F6" w:rsidR="00AB3788" w:rsidRDefault="00AB3788" w:rsidP="00AB3788">
      <w:pPr>
        <w:spacing w:before="120" w:after="240" w:line="360" w:lineRule="auto"/>
        <w:rPr>
          <w:rFonts w:ascii="Arial Narrow" w:eastAsia="Calibri" w:hAnsi="Arial Narrow" w:cs="Times New Roman"/>
          <w:b/>
          <w:bCs/>
          <w:sz w:val="23"/>
          <w:szCs w:val="23"/>
        </w:rPr>
      </w:pPr>
      <w:r w:rsidRPr="00AB3788">
        <w:rPr>
          <w:rFonts w:ascii="Arial Narrow" w:eastAsia="Calibri" w:hAnsi="Arial Narrow" w:cs="Times New Roman"/>
          <w:b/>
          <w:bCs/>
          <w:sz w:val="23"/>
          <w:szCs w:val="23"/>
        </w:rPr>
        <w:t>PROCESSO Nº 23066.</w:t>
      </w:r>
      <w:r>
        <w:rPr>
          <w:rFonts w:ascii="Arial Narrow" w:eastAsia="Calibri" w:hAnsi="Arial Narrow" w:cs="Times New Roman"/>
          <w:b/>
          <w:bCs/>
          <w:sz w:val="23"/>
          <w:szCs w:val="23"/>
        </w:rPr>
        <w:t>035753/2015-61</w:t>
      </w:r>
    </w:p>
    <w:p w14:paraId="24C5443E" w14:textId="77777777" w:rsidR="001C0979" w:rsidRPr="00AB3788" w:rsidRDefault="001C0979" w:rsidP="00AB3788">
      <w:pPr>
        <w:spacing w:before="120" w:after="240" w:line="360" w:lineRule="auto"/>
        <w:rPr>
          <w:rFonts w:ascii="Arial Narrow" w:eastAsia="Calibri" w:hAnsi="Arial Narrow" w:cs="Times New Roman"/>
          <w:b/>
          <w:bCs/>
          <w:sz w:val="23"/>
          <w:szCs w:val="23"/>
        </w:rPr>
      </w:pPr>
    </w:p>
    <w:p w14:paraId="407A38F8" w14:textId="7E2D56CC" w:rsidR="00AB3788" w:rsidRPr="00AB3788" w:rsidRDefault="00AB3788" w:rsidP="00AB3788">
      <w:pPr>
        <w:spacing w:before="120" w:after="240" w:line="360" w:lineRule="auto"/>
        <w:jc w:val="center"/>
        <w:rPr>
          <w:rFonts w:ascii="Arial Narrow" w:eastAsia="Calibri" w:hAnsi="Arial Narrow" w:cs="Times New Roman"/>
          <w:b/>
          <w:bCs/>
          <w:sz w:val="23"/>
          <w:szCs w:val="23"/>
          <w:u w:val="single"/>
        </w:rPr>
      </w:pPr>
      <w:r w:rsidRPr="00AB3788">
        <w:rPr>
          <w:rFonts w:ascii="Arial Narrow" w:eastAsia="Calibri" w:hAnsi="Arial Narrow" w:cs="Times New Roman"/>
          <w:b/>
          <w:bCs/>
          <w:sz w:val="23"/>
          <w:szCs w:val="23"/>
          <w:u w:val="single"/>
        </w:rPr>
        <w:t xml:space="preserve">PREGÃO ELETRÔNICO PARA REGISTRO DE PREÇOS N° </w:t>
      </w:r>
      <w:r>
        <w:rPr>
          <w:rFonts w:ascii="Arial Narrow" w:eastAsia="Calibri" w:hAnsi="Arial Narrow" w:cs="Times New Roman"/>
          <w:b/>
          <w:bCs/>
          <w:sz w:val="23"/>
          <w:szCs w:val="23"/>
          <w:u w:val="single"/>
        </w:rPr>
        <w:t>76</w:t>
      </w:r>
      <w:r w:rsidRPr="00AB3788">
        <w:rPr>
          <w:rFonts w:ascii="Arial Narrow" w:eastAsia="Calibri" w:hAnsi="Arial Narrow" w:cs="Times New Roman"/>
          <w:b/>
          <w:bCs/>
          <w:sz w:val="23"/>
          <w:szCs w:val="23"/>
          <w:u w:val="single"/>
        </w:rPr>
        <w:t>/201</w:t>
      </w:r>
      <w:r>
        <w:rPr>
          <w:rFonts w:ascii="Arial Narrow" w:eastAsia="Calibri" w:hAnsi="Arial Narrow" w:cs="Times New Roman"/>
          <w:b/>
          <w:bCs/>
          <w:sz w:val="23"/>
          <w:szCs w:val="23"/>
          <w:u w:val="single"/>
        </w:rPr>
        <w:t>5.</w:t>
      </w:r>
    </w:p>
    <w:p w14:paraId="2BE85E8F" w14:textId="2C67BE2E" w:rsidR="00AB3788" w:rsidRPr="00AB3788" w:rsidRDefault="00AB3788" w:rsidP="00AB3788">
      <w:pPr>
        <w:spacing w:after="360" w:line="276" w:lineRule="auto"/>
        <w:jc w:val="center"/>
        <w:rPr>
          <w:rFonts w:ascii="Arial Narrow" w:eastAsiaTheme="minorHAnsi" w:hAnsi="Arial Narrow" w:cs="Arial"/>
          <w:b/>
          <w:bCs/>
          <w:sz w:val="22"/>
          <w:szCs w:val="22"/>
          <w:lang w:eastAsia="en-US"/>
        </w:rPr>
      </w:pPr>
      <w:r w:rsidRPr="00AB3788">
        <w:rPr>
          <w:rFonts w:ascii="Arial Narrow" w:eastAsiaTheme="minorHAnsi" w:hAnsi="Arial Narrow" w:cs="Arial"/>
          <w:b/>
          <w:bCs/>
          <w:color w:val="FF0000"/>
          <w:sz w:val="22"/>
          <w:szCs w:val="22"/>
          <w:u w:val="single"/>
        </w:rPr>
        <w:t>EXCLUSIVOS PARA MICROEMPRESA E EMPRESA DE PEQUENO PORTE – ME/EPP, CONFORME TABELA DESCRITA NO TERMO DE REFERÊNCIA</w:t>
      </w:r>
    </w:p>
    <w:p w14:paraId="0C804CF9" w14:textId="77777777" w:rsidR="00AB3788" w:rsidRPr="00AB3788" w:rsidRDefault="00AB3788" w:rsidP="00AB3788">
      <w:pPr>
        <w:spacing w:before="120" w:after="240" w:line="360" w:lineRule="auto"/>
        <w:jc w:val="center"/>
        <w:rPr>
          <w:rFonts w:ascii="Arial" w:eastAsia="Calibri" w:hAnsi="Arial" w:cs="Arial"/>
          <w:b/>
          <w:bCs/>
          <w:sz w:val="20"/>
          <w:szCs w:val="20"/>
          <w:u w:val="single"/>
        </w:rPr>
      </w:pPr>
    </w:p>
    <w:p w14:paraId="51250168" w14:textId="1F0A2B13" w:rsidR="001D36E5" w:rsidRPr="00E44296" w:rsidRDefault="00AB3788" w:rsidP="00E44296">
      <w:pPr>
        <w:spacing w:before="120" w:after="240" w:line="360" w:lineRule="auto"/>
        <w:jc w:val="both"/>
        <w:rPr>
          <w:rFonts w:ascii="Arial" w:hAnsi="Arial" w:cs="Arial"/>
          <w:color w:val="000000"/>
          <w:sz w:val="20"/>
          <w:szCs w:val="20"/>
        </w:rPr>
      </w:pPr>
      <w:r w:rsidRPr="00AB3788">
        <w:rPr>
          <w:rFonts w:ascii="Arial" w:eastAsia="Calibri" w:hAnsi="Arial" w:cs="Arial"/>
          <w:sz w:val="20"/>
          <w:szCs w:val="20"/>
        </w:rPr>
        <w:t xml:space="preserve">A </w:t>
      </w:r>
      <w:r w:rsidRPr="00AB3788">
        <w:rPr>
          <w:rFonts w:ascii="Arial" w:eastAsia="Calibri" w:hAnsi="Arial" w:cs="Arial"/>
          <w:b/>
          <w:sz w:val="20"/>
          <w:szCs w:val="20"/>
        </w:rPr>
        <w:t>UNIVERSIDADE FEDERAL DA BAHIA,</w:t>
      </w:r>
      <w:r w:rsidRPr="00AB3788">
        <w:rPr>
          <w:rFonts w:ascii="Arial" w:eastAsia="Calibri" w:hAnsi="Arial" w:cs="Arial"/>
          <w:sz w:val="20"/>
          <w:szCs w:val="20"/>
        </w:rPr>
        <w:t xml:space="preserve"> aqui denominada, simplesmente UFBA, torna público, para conhecimento dos interessados, que na</w:t>
      </w:r>
      <w:r w:rsidR="00E44296" w:rsidRPr="00E44296">
        <w:rPr>
          <w:rFonts w:ascii="Arial" w:eastAsia="Calibri" w:hAnsi="Arial" w:cs="Arial"/>
          <w:sz w:val="20"/>
          <w:szCs w:val="20"/>
        </w:rPr>
        <w:t xml:space="preserve"> data, horário e local indicado </w:t>
      </w:r>
      <w:r w:rsidR="001D36E5" w:rsidRPr="00E44296">
        <w:rPr>
          <w:rFonts w:ascii="Arial" w:hAnsi="Arial" w:cs="Arial"/>
          <w:color w:val="000000"/>
          <w:sz w:val="20"/>
          <w:szCs w:val="20"/>
        </w:rPr>
        <w:t xml:space="preserve">realizará licitação para REGISTRO DE PREÇOS, na modalidade </w:t>
      </w:r>
      <w:r w:rsidR="001D36E5" w:rsidRPr="00E44296">
        <w:rPr>
          <w:rFonts w:ascii="Arial" w:hAnsi="Arial" w:cs="Arial"/>
          <w:bCs/>
          <w:color w:val="000000"/>
          <w:sz w:val="20"/>
          <w:szCs w:val="20"/>
        </w:rPr>
        <w:t xml:space="preserve">PREGÃO, </w:t>
      </w:r>
      <w:r w:rsidR="001D36E5" w:rsidRPr="00E44296">
        <w:rPr>
          <w:rFonts w:ascii="Arial" w:hAnsi="Arial" w:cs="Arial"/>
          <w:color w:val="000000"/>
          <w:sz w:val="20"/>
          <w:szCs w:val="20"/>
        </w:rPr>
        <w:t>na forma</w:t>
      </w:r>
      <w:r w:rsidR="001D36E5" w:rsidRPr="00E44296">
        <w:rPr>
          <w:rFonts w:ascii="Arial" w:hAnsi="Arial" w:cs="Arial"/>
          <w:bCs/>
          <w:color w:val="000000"/>
          <w:sz w:val="20"/>
          <w:szCs w:val="20"/>
        </w:rPr>
        <w:t xml:space="preserve"> ELETRÔNICA, </w:t>
      </w:r>
      <w:r w:rsidR="001D36E5" w:rsidRPr="00E44296">
        <w:rPr>
          <w:rFonts w:ascii="Arial" w:hAnsi="Arial" w:cs="Arial"/>
          <w:b/>
          <w:bCs/>
          <w:color w:val="000000"/>
          <w:sz w:val="20"/>
          <w:szCs w:val="20"/>
        </w:rPr>
        <w:t>do</w:t>
      </w:r>
      <w:r w:rsidR="001D36E5" w:rsidRPr="00E44296">
        <w:rPr>
          <w:rFonts w:ascii="Arial" w:hAnsi="Arial" w:cs="Arial"/>
          <w:b/>
          <w:color w:val="000000"/>
          <w:sz w:val="20"/>
          <w:szCs w:val="20"/>
        </w:rPr>
        <w:t xml:space="preserve"> </w:t>
      </w:r>
      <w:r w:rsidR="001D36E5" w:rsidRPr="00E44296">
        <w:rPr>
          <w:rFonts w:ascii="Arial" w:hAnsi="Arial" w:cs="Arial"/>
          <w:b/>
          <w:bCs/>
          <w:iCs/>
          <w:color w:val="000000"/>
          <w:sz w:val="20"/>
          <w:szCs w:val="20"/>
        </w:rPr>
        <w:t>tipo menor preço</w:t>
      </w:r>
      <w:r w:rsidR="001D36E5" w:rsidRPr="00E44296">
        <w:rPr>
          <w:rFonts w:ascii="Arial" w:hAnsi="Arial" w:cs="Arial"/>
          <w:b/>
          <w:bCs/>
          <w:color w:val="000000"/>
          <w:sz w:val="20"/>
          <w:szCs w:val="20"/>
        </w:rPr>
        <w:t>,</w:t>
      </w:r>
      <w:r w:rsidR="001D36E5" w:rsidRPr="00E44296">
        <w:rPr>
          <w:rFonts w:ascii="Arial" w:hAnsi="Arial" w:cs="Arial"/>
          <w:color w:val="000000"/>
          <w:sz w:val="20"/>
          <w:szCs w:val="20"/>
        </w:rPr>
        <w:t xml:space="preserve"> nos termos da Lei nº 10.520, de 17 de julho de 2002, do Decreto nº 5.450, de 31 de maio de 2005, do Decreto nº 7.892, de 23 de janeiro de 2013, da Instrução Normativa SLTI/MPOG nº 2, de 11 de outubro de 2010, da Lei Complementar n° 123, de 14 de dezembro de 2006, da Lei nº 11.488, de 15 de junho de 2007, do Decreto n° </w:t>
      </w:r>
      <w:r w:rsidR="008F5F42" w:rsidRPr="00E44296">
        <w:rPr>
          <w:rFonts w:ascii="Arial" w:hAnsi="Arial" w:cs="Arial"/>
          <w:sz w:val="20"/>
          <w:szCs w:val="20"/>
        </w:rPr>
        <w:t>8.538, de 06 de outubro de 2015</w:t>
      </w:r>
      <w:r w:rsidR="001D36E5" w:rsidRPr="00E44296">
        <w:rPr>
          <w:rFonts w:ascii="Arial" w:hAnsi="Arial" w:cs="Arial"/>
          <w:color w:val="000000"/>
          <w:sz w:val="20"/>
          <w:szCs w:val="20"/>
        </w:rPr>
        <w:t>, aplicando-se, subsidiariamente, a Lei nº 8.666, de 21 de junho de 1993, e as exigências estabelecidas neste Edital.</w:t>
      </w:r>
    </w:p>
    <w:p w14:paraId="51250169" w14:textId="0D5DBD35" w:rsidR="001D36E5" w:rsidRPr="006D2882" w:rsidRDefault="001D36E5" w:rsidP="00180303">
      <w:pPr>
        <w:rPr>
          <w:rFonts w:ascii="Arial" w:hAnsi="Arial" w:cs="Arial"/>
          <w:b/>
          <w:sz w:val="20"/>
          <w:szCs w:val="20"/>
        </w:rPr>
      </w:pPr>
      <w:r w:rsidRPr="006D2882">
        <w:rPr>
          <w:rFonts w:ascii="Arial" w:hAnsi="Arial" w:cs="Arial"/>
          <w:b/>
          <w:color w:val="000000"/>
          <w:sz w:val="20"/>
          <w:szCs w:val="20"/>
        </w:rPr>
        <w:t>Data da sessão:</w:t>
      </w:r>
      <w:r w:rsidR="00481312">
        <w:rPr>
          <w:rFonts w:ascii="Arial" w:hAnsi="Arial" w:cs="Arial"/>
          <w:b/>
          <w:color w:val="000000"/>
          <w:sz w:val="20"/>
          <w:szCs w:val="20"/>
        </w:rPr>
        <w:t xml:space="preserve"> 12</w:t>
      </w:r>
      <w:bookmarkStart w:id="0" w:name="_GoBack"/>
      <w:bookmarkEnd w:id="0"/>
      <w:r w:rsidR="006D2882" w:rsidRPr="006D2882">
        <w:rPr>
          <w:rFonts w:ascii="Arial" w:hAnsi="Arial" w:cs="Arial"/>
          <w:b/>
          <w:color w:val="000000"/>
          <w:sz w:val="20"/>
          <w:szCs w:val="20"/>
        </w:rPr>
        <w:t>/08/2016</w:t>
      </w:r>
    </w:p>
    <w:p w14:paraId="5125016A" w14:textId="1232B6BC" w:rsidR="001D36E5" w:rsidRPr="006D2882" w:rsidRDefault="001D36E5" w:rsidP="00180303">
      <w:pPr>
        <w:rPr>
          <w:rFonts w:ascii="Arial" w:hAnsi="Arial" w:cs="Arial"/>
          <w:b/>
          <w:sz w:val="20"/>
          <w:szCs w:val="20"/>
        </w:rPr>
      </w:pPr>
      <w:r w:rsidRPr="006D2882">
        <w:rPr>
          <w:rFonts w:ascii="Arial" w:hAnsi="Arial" w:cs="Arial"/>
          <w:b/>
          <w:color w:val="000000"/>
          <w:sz w:val="20"/>
          <w:szCs w:val="20"/>
        </w:rPr>
        <w:t xml:space="preserve">Horário: </w:t>
      </w:r>
      <w:r w:rsidR="006D2882" w:rsidRPr="006D2882">
        <w:rPr>
          <w:rFonts w:ascii="Arial" w:hAnsi="Arial" w:cs="Arial"/>
          <w:b/>
          <w:color w:val="000000"/>
          <w:sz w:val="20"/>
          <w:szCs w:val="20"/>
        </w:rPr>
        <w:t>10:00 h (Horário de Brasília)</w:t>
      </w:r>
    </w:p>
    <w:p w14:paraId="5125016B" w14:textId="77777777" w:rsidR="00180303" w:rsidRPr="006D2882" w:rsidRDefault="00180303" w:rsidP="00180303">
      <w:pPr>
        <w:spacing w:line="276" w:lineRule="auto"/>
        <w:rPr>
          <w:rFonts w:ascii="Arial" w:hAnsi="Arial" w:cs="Arial"/>
          <w:b/>
          <w:sz w:val="20"/>
          <w:szCs w:val="20"/>
        </w:rPr>
      </w:pPr>
      <w:r w:rsidRPr="006D2882">
        <w:rPr>
          <w:rFonts w:ascii="Arial" w:hAnsi="Arial" w:cs="Arial"/>
          <w:b/>
          <w:color w:val="000000"/>
          <w:sz w:val="20"/>
          <w:szCs w:val="20"/>
        </w:rPr>
        <w:t xml:space="preserve">Local: </w:t>
      </w:r>
      <w:r w:rsidR="00EE703C" w:rsidRPr="006D2882">
        <w:rPr>
          <w:rFonts w:ascii="Arial" w:hAnsi="Arial" w:cs="Arial"/>
          <w:b/>
          <w:color w:val="000000"/>
          <w:sz w:val="20"/>
          <w:szCs w:val="20"/>
        </w:rPr>
        <w:t>Portal de Compras do Governo Federal – www.comprasgovernamentais.gov.br</w:t>
      </w:r>
    </w:p>
    <w:p w14:paraId="5125016C" w14:textId="77777777" w:rsidR="00180303" w:rsidRPr="0055790E" w:rsidRDefault="00180303" w:rsidP="00180303">
      <w:pPr>
        <w:snapToGrid w:val="0"/>
        <w:spacing w:after="120" w:line="276" w:lineRule="auto"/>
        <w:ind w:right="-30"/>
        <w:jc w:val="both"/>
        <w:rPr>
          <w:rFonts w:ascii="Arial" w:hAnsi="Arial" w:cs="Arial"/>
          <w:color w:val="000000"/>
          <w:sz w:val="20"/>
          <w:szCs w:val="20"/>
        </w:rPr>
      </w:pPr>
    </w:p>
    <w:p w14:paraId="5125016D" w14:textId="77777777" w:rsidR="00DD4982" w:rsidRPr="0055790E" w:rsidRDefault="00DD4982" w:rsidP="00776C89">
      <w:pPr>
        <w:numPr>
          <w:ilvl w:val="0"/>
          <w:numId w:val="1"/>
        </w:numPr>
        <w:shd w:val="clear" w:color="auto" w:fill="BFBFBF" w:themeFill="background1" w:themeFillShade="BF"/>
        <w:spacing w:after="120" w:line="276" w:lineRule="auto"/>
        <w:ind w:right="-15"/>
        <w:jc w:val="both"/>
        <w:rPr>
          <w:rFonts w:ascii="Arial" w:hAnsi="Arial" w:cs="Arial"/>
          <w:b/>
          <w:color w:val="000000"/>
          <w:sz w:val="20"/>
          <w:szCs w:val="20"/>
        </w:rPr>
      </w:pPr>
      <w:r w:rsidRPr="0055790E">
        <w:rPr>
          <w:rFonts w:ascii="Arial" w:hAnsi="Arial" w:cs="Arial"/>
          <w:b/>
          <w:color w:val="000000"/>
          <w:sz w:val="20"/>
          <w:szCs w:val="20"/>
        </w:rPr>
        <w:t>DO OBJETO</w:t>
      </w:r>
    </w:p>
    <w:p w14:paraId="5125016E" w14:textId="3F095680" w:rsidR="00DD4982" w:rsidRPr="00DC7604" w:rsidRDefault="00DD4982" w:rsidP="00180303">
      <w:pPr>
        <w:numPr>
          <w:ilvl w:val="1"/>
          <w:numId w:val="1"/>
        </w:numPr>
        <w:spacing w:before="120" w:after="120" w:line="276" w:lineRule="auto"/>
        <w:ind w:left="425" w:firstLine="0"/>
        <w:jc w:val="both"/>
        <w:rPr>
          <w:rFonts w:ascii="Arial" w:hAnsi="Arial" w:cs="Arial"/>
          <w:sz w:val="20"/>
          <w:szCs w:val="20"/>
        </w:rPr>
      </w:pPr>
      <w:r w:rsidRPr="00DC7604">
        <w:rPr>
          <w:rFonts w:ascii="Arial" w:hAnsi="Arial" w:cs="Arial"/>
          <w:sz w:val="20"/>
          <w:szCs w:val="20"/>
        </w:rPr>
        <w:t xml:space="preserve">O objeto da presente licitação é o registro de preços </w:t>
      </w:r>
      <w:r w:rsidR="00DC7604" w:rsidRPr="00DC7604">
        <w:rPr>
          <w:rFonts w:ascii="Arial" w:hAnsi="Arial" w:cs="Arial"/>
          <w:sz w:val="20"/>
          <w:szCs w:val="20"/>
        </w:rPr>
        <w:t>visando o fornecimento e instalação de cancelas</w:t>
      </w:r>
      <w:r w:rsidR="005F1C18">
        <w:rPr>
          <w:rFonts w:ascii="Arial" w:hAnsi="Arial" w:cs="Arial"/>
          <w:sz w:val="20"/>
          <w:szCs w:val="20"/>
        </w:rPr>
        <w:t xml:space="preserve"> eletrônicas</w:t>
      </w:r>
      <w:r w:rsidR="00DC7604" w:rsidRPr="00DC7604">
        <w:rPr>
          <w:rFonts w:ascii="Arial" w:hAnsi="Arial" w:cs="Arial"/>
          <w:sz w:val="20"/>
          <w:szCs w:val="20"/>
        </w:rPr>
        <w:t xml:space="preserve"> e racks para utilização nos C</w:t>
      </w:r>
      <w:r w:rsidR="00DC7604" w:rsidRPr="00DC7604">
        <w:rPr>
          <w:rFonts w:ascii="Arial" w:hAnsi="Arial" w:cs="Arial"/>
          <w:i/>
          <w:sz w:val="20"/>
          <w:szCs w:val="20"/>
        </w:rPr>
        <w:t>ampi</w:t>
      </w:r>
      <w:r w:rsidR="00DC7604" w:rsidRPr="00DC7604">
        <w:rPr>
          <w:rFonts w:ascii="Arial" w:hAnsi="Arial" w:cs="Arial"/>
          <w:sz w:val="20"/>
          <w:szCs w:val="20"/>
        </w:rPr>
        <w:t xml:space="preserve"> e outras unidades da Universidade Federal da Bahia, </w:t>
      </w:r>
      <w:r w:rsidRPr="00DC7604">
        <w:rPr>
          <w:rFonts w:ascii="Arial" w:hAnsi="Arial" w:cs="Arial"/>
          <w:sz w:val="20"/>
          <w:szCs w:val="20"/>
        </w:rPr>
        <w:t>conforme condições, quantidades e exigências estabelecidas neste Edital e seus anexos.</w:t>
      </w:r>
    </w:p>
    <w:p w14:paraId="5125016F" w14:textId="77777777" w:rsidR="00DD4982" w:rsidRDefault="00DD4982" w:rsidP="00180303">
      <w:pPr>
        <w:numPr>
          <w:ilvl w:val="1"/>
          <w:numId w:val="1"/>
        </w:numPr>
        <w:spacing w:before="120" w:after="120" w:line="276" w:lineRule="auto"/>
        <w:ind w:left="425" w:firstLine="0"/>
        <w:jc w:val="both"/>
        <w:rPr>
          <w:rFonts w:ascii="Arial" w:hAnsi="Arial" w:cs="Arial"/>
          <w:sz w:val="20"/>
          <w:szCs w:val="20"/>
        </w:rPr>
      </w:pPr>
      <w:r w:rsidRPr="00500334">
        <w:rPr>
          <w:rFonts w:ascii="Arial" w:hAnsi="Arial" w:cs="Arial"/>
          <w:sz w:val="20"/>
          <w:szCs w:val="20"/>
        </w:rPr>
        <w:t xml:space="preserve">A licitação será dividida em itens, conforme tabela constante do Termo de Referência, facultando-se ao licitante a participação em quantos itens forem de seu interesse. </w:t>
      </w:r>
    </w:p>
    <w:p w14:paraId="34C2F052" w14:textId="2CC68CEB" w:rsidR="008C2B0F" w:rsidRPr="00A608B8" w:rsidRDefault="008C2B0F" w:rsidP="008C2B0F">
      <w:pPr>
        <w:numPr>
          <w:ilvl w:val="1"/>
          <w:numId w:val="1"/>
        </w:numPr>
        <w:spacing w:after="160"/>
        <w:jc w:val="both"/>
        <w:rPr>
          <w:rFonts w:ascii="Arial" w:hAnsi="Arial"/>
          <w:b/>
          <w:sz w:val="20"/>
        </w:rPr>
      </w:pPr>
      <w:r w:rsidRPr="008C2B0F">
        <w:rPr>
          <w:rFonts w:ascii="Arial" w:hAnsi="Arial"/>
          <w:b/>
          <w:sz w:val="20"/>
        </w:rPr>
        <w:t xml:space="preserve">Por determinação da Lei Complementar nº 147/2014, </w:t>
      </w:r>
      <w:r w:rsidRPr="008C2B0F">
        <w:rPr>
          <w:rFonts w:ascii="Arial" w:hAnsi="Arial" w:cs="Arial"/>
          <w:b/>
          <w:bCs/>
          <w:sz w:val="20"/>
        </w:rPr>
        <w:t xml:space="preserve">que alterou a Lei Complementar n° 123/2006, e considerando o valor de cada item deste Edital, somente as microempresas e as empresas de pequeno porte poderão concorrer neste Pregão </w:t>
      </w:r>
      <w:r w:rsidRPr="00A608B8">
        <w:rPr>
          <w:rFonts w:ascii="Arial" w:hAnsi="Arial" w:cs="Arial"/>
          <w:b/>
          <w:bCs/>
          <w:sz w:val="20"/>
        </w:rPr>
        <w:t>Eletrônico.</w:t>
      </w:r>
    </w:p>
    <w:p w14:paraId="358A4C83" w14:textId="77777777" w:rsidR="008C2B0F" w:rsidRPr="00A608B8" w:rsidRDefault="008C2B0F" w:rsidP="008C2B0F">
      <w:pPr>
        <w:numPr>
          <w:ilvl w:val="1"/>
          <w:numId w:val="1"/>
        </w:numPr>
        <w:spacing w:after="160"/>
        <w:jc w:val="both"/>
        <w:rPr>
          <w:rFonts w:ascii="Arial" w:hAnsi="Arial"/>
          <w:sz w:val="20"/>
        </w:rPr>
      </w:pPr>
      <w:r w:rsidRPr="00A608B8">
        <w:rPr>
          <w:rFonts w:ascii="Arial" w:hAnsi="Arial"/>
          <w:sz w:val="20"/>
        </w:rPr>
        <w:t>Integram este Edital, para todos os fins e efeitos, os seguintes anexos:</w:t>
      </w:r>
    </w:p>
    <w:p w14:paraId="15A60573" w14:textId="77777777" w:rsidR="008C2B0F" w:rsidRPr="00A608B8" w:rsidRDefault="008C2B0F" w:rsidP="008C2B0F">
      <w:pPr>
        <w:numPr>
          <w:ilvl w:val="2"/>
          <w:numId w:val="1"/>
        </w:numPr>
        <w:spacing w:after="160"/>
        <w:jc w:val="both"/>
        <w:rPr>
          <w:rFonts w:ascii="Arial" w:hAnsi="Arial"/>
          <w:sz w:val="20"/>
        </w:rPr>
      </w:pPr>
      <w:r w:rsidRPr="00A608B8">
        <w:rPr>
          <w:rFonts w:ascii="Arial" w:hAnsi="Arial"/>
          <w:sz w:val="20"/>
        </w:rPr>
        <w:t>ANEXO I – Termo de Referência</w:t>
      </w:r>
    </w:p>
    <w:p w14:paraId="3397E27C" w14:textId="4E69ADFE" w:rsidR="008C2B0F" w:rsidRDefault="008C2B0F" w:rsidP="00D92217">
      <w:pPr>
        <w:numPr>
          <w:ilvl w:val="2"/>
          <w:numId w:val="1"/>
        </w:numPr>
        <w:spacing w:after="160"/>
        <w:jc w:val="both"/>
        <w:rPr>
          <w:rFonts w:ascii="Arial" w:hAnsi="Arial"/>
          <w:sz w:val="20"/>
        </w:rPr>
      </w:pPr>
      <w:r w:rsidRPr="00A608B8">
        <w:rPr>
          <w:rFonts w:ascii="Arial" w:hAnsi="Arial"/>
          <w:sz w:val="20"/>
        </w:rPr>
        <w:t xml:space="preserve">ANEXO II </w:t>
      </w:r>
      <w:r w:rsidR="000E1367" w:rsidRPr="00A608B8">
        <w:rPr>
          <w:rFonts w:ascii="Arial" w:hAnsi="Arial"/>
          <w:sz w:val="20"/>
        </w:rPr>
        <w:t>– Minuta</w:t>
      </w:r>
      <w:r w:rsidRPr="00A608B8">
        <w:rPr>
          <w:rFonts w:ascii="Arial" w:hAnsi="Arial"/>
          <w:sz w:val="20"/>
        </w:rPr>
        <w:t xml:space="preserve"> da Ata de Registro de Preços</w:t>
      </w:r>
    </w:p>
    <w:p w14:paraId="00A864E6" w14:textId="16BA9E9B" w:rsidR="000E1367" w:rsidRDefault="000E1367" w:rsidP="00D92217">
      <w:pPr>
        <w:numPr>
          <w:ilvl w:val="2"/>
          <w:numId w:val="1"/>
        </w:numPr>
        <w:spacing w:after="160"/>
        <w:jc w:val="both"/>
        <w:rPr>
          <w:rFonts w:ascii="Arial" w:hAnsi="Arial"/>
          <w:sz w:val="20"/>
        </w:rPr>
      </w:pPr>
      <w:r>
        <w:rPr>
          <w:rFonts w:ascii="Arial" w:hAnsi="Arial"/>
          <w:sz w:val="20"/>
        </w:rPr>
        <w:t>ANEXO III – Minuta do Contrato</w:t>
      </w:r>
    </w:p>
    <w:p w14:paraId="4744C07D" w14:textId="6C08BD20" w:rsidR="000E1367" w:rsidRPr="00A608B8" w:rsidRDefault="000E1367" w:rsidP="00D92217">
      <w:pPr>
        <w:numPr>
          <w:ilvl w:val="2"/>
          <w:numId w:val="1"/>
        </w:numPr>
        <w:spacing w:after="160"/>
        <w:jc w:val="both"/>
        <w:rPr>
          <w:rFonts w:ascii="Arial" w:hAnsi="Arial"/>
          <w:sz w:val="20"/>
        </w:rPr>
      </w:pPr>
      <w:r>
        <w:rPr>
          <w:rFonts w:ascii="Arial" w:hAnsi="Arial"/>
          <w:sz w:val="20"/>
        </w:rPr>
        <w:lastRenderedPageBreak/>
        <w:t>IV – Dados para Assinatura do Contrato</w:t>
      </w:r>
    </w:p>
    <w:p w14:paraId="6B8F6D82" w14:textId="77777777" w:rsidR="00CD7D62" w:rsidRDefault="00CD7D62" w:rsidP="00CD7D62">
      <w:pPr>
        <w:spacing w:after="160"/>
        <w:jc w:val="both"/>
        <w:rPr>
          <w:rFonts w:ascii="Arial" w:hAnsi="Arial"/>
          <w:sz w:val="20"/>
          <w:highlight w:val="yellow"/>
        </w:rPr>
      </w:pPr>
    </w:p>
    <w:p w14:paraId="5125017D" w14:textId="15B82862" w:rsidR="001D36E5" w:rsidRPr="00B86300" w:rsidRDefault="001D36E5" w:rsidP="00776C89">
      <w:pPr>
        <w:numPr>
          <w:ilvl w:val="0"/>
          <w:numId w:val="1"/>
        </w:numPr>
        <w:shd w:val="clear" w:color="auto" w:fill="BFBFBF" w:themeFill="background1" w:themeFillShade="BF"/>
        <w:spacing w:before="120" w:after="120" w:line="276" w:lineRule="auto"/>
        <w:ind w:left="0" w:firstLine="0"/>
        <w:jc w:val="both"/>
        <w:rPr>
          <w:rFonts w:ascii="Arial" w:hAnsi="Arial" w:cs="Arial"/>
          <w:b/>
          <w:sz w:val="20"/>
          <w:szCs w:val="20"/>
          <w:lang w:eastAsia="en-US"/>
        </w:rPr>
      </w:pPr>
      <w:r w:rsidRPr="00B86300">
        <w:rPr>
          <w:rFonts w:ascii="Arial" w:hAnsi="Arial" w:cs="Arial"/>
          <w:b/>
          <w:sz w:val="20"/>
          <w:szCs w:val="20"/>
          <w:lang w:eastAsia="en-US"/>
        </w:rPr>
        <w:t xml:space="preserve">DA ADESÃO À ATA DE REGISTRO DE PREÇOS </w:t>
      </w:r>
    </w:p>
    <w:p w14:paraId="51250180" w14:textId="77777777" w:rsidR="001D36E5" w:rsidRPr="00CD7D62" w:rsidRDefault="001D36E5" w:rsidP="00180303">
      <w:pPr>
        <w:pStyle w:val="PargrafodaLista"/>
        <w:numPr>
          <w:ilvl w:val="1"/>
          <w:numId w:val="31"/>
        </w:numPr>
        <w:spacing w:before="120" w:after="120" w:line="276" w:lineRule="auto"/>
        <w:ind w:left="425" w:firstLine="0"/>
        <w:contextualSpacing w:val="0"/>
        <w:jc w:val="both"/>
        <w:rPr>
          <w:rFonts w:ascii="Arial" w:hAnsi="Arial" w:cs="Arial"/>
          <w:sz w:val="20"/>
          <w:szCs w:val="20"/>
        </w:rPr>
      </w:pPr>
      <w:r w:rsidRPr="00CD7D62">
        <w:rPr>
          <w:rFonts w:ascii="Arial" w:hAnsi="Arial" w:cs="Arial"/>
          <w:sz w:val="20"/>
          <w:szCs w:val="20"/>
        </w:rPr>
        <w:t>A ata de registro de preços, durante sua validade, poderá ser utilizada por qualquer órgão ou entidade da administração pública que não tenha participado do certame licitatório, mediante anuência do órgão gerenciador, desde que devidamente justificada a vantagem e respeitadas, no que couber, as condições e as regras estabelecidas na Lei nº 8.666, de 1993 e no Decreto nº 7.892, de 2013.</w:t>
      </w:r>
    </w:p>
    <w:p w14:paraId="621EAF94" w14:textId="77777777" w:rsidR="00B86300" w:rsidRPr="00CD7D62" w:rsidRDefault="00B86300" w:rsidP="00B86300">
      <w:pPr>
        <w:spacing w:before="120" w:after="120" w:line="276" w:lineRule="auto"/>
        <w:ind w:left="425"/>
        <w:jc w:val="both"/>
        <w:rPr>
          <w:rFonts w:ascii="Arial" w:hAnsi="Arial" w:cs="Arial"/>
          <w:sz w:val="20"/>
          <w:szCs w:val="20"/>
        </w:rPr>
      </w:pPr>
    </w:p>
    <w:p w14:paraId="51250182" w14:textId="77777777" w:rsidR="001D36E5" w:rsidRPr="00CD7D62" w:rsidRDefault="001D36E5" w:rsidP="00180303">
      <w:pPr>
        <w:numPr>
          <w:ilvl w:val="1"/>
          <w:numId w:val="31"/>
        </w:numPr>
        <w:spacing w:before="120" w:after="120" w:line="276" w:lineRule="auto"/>
        <w:ind w:left="425" w:firstLine="0"/>
        <w:jc w:val="both"/>
        <w:rPr>
          <w:rFonts w:ascii="Arial" w:hAnsi="Arial" w:cs="Arial"/>
          <w:sz w:val="20"/>
          <w:szCs w:val="20"/>
        </w:rPr>
      </w:pPr>
      <w:r w:rsidRPr="00CD7D62">
        <w:rPr>
          <w:rFonts w:ascii="Arial" w:hAnsi="Arial" w:cs="Arial"/>
          <w:sz w:val="20"/>
          <w:szCs w:val="20"/>
        </w:rPr>
        <w:t>Caberá ao fornecedor beneficiário da Ata de Registro de Preços, observadas as condições nela estabelecidas, optar pela aceitação ou não do fornecimento, desde que este fornecimento não prejudique as obrigações anteriormente assumidas com o órgão gerenciador e órgãos participantes.</w:t>
      </w:r>
    </w:p>
    <w:p w14:paraId="51250183" w14:textId="77777777" w:rsidR="001D36E5" w:rsidRPr="00CD7D62" w:rsidRDefault="001D36E5" w:rsidP="00180303">
      <w:pPr>
        <w:numPr>
          <w:ilvl w:val="1"/>
          <w:numId w:val="31"/>
        </w:numPr>
        <w:spacing w:before="120" w:after="120" w:line="276" w:lineRule="auto"/>
        <w:ind w:left="425" w:firstLine="0"/>
        <w:jc w:val="both"/>
        <w:rPr>
          <w:rFonts w:ascii="Arial" w:hAnsi="Arial" w:cs="Arial"/>
          <w:sz w:val="20"/>
          <w:szCs w:val="20"/>
        </w:rPr>
      </w:pPr>
      <w:r w:rsidRPr="00CD7D62">
        <w:rPr>
          <w:rFonts w:ascii="Arial" w:hAnsi="Arial" w:cs="Arial"/>
          <w:sz w:val="20"/>
          <w:szCs w:val="20"/>
        </w:rPr>
        <w:t>As aquisições ou contratações adicionais a que se refere este item não poderão exceder, por órgão ou entidade, a cem por cento dos quantitativos dos itens do instrumento convocatório e registrados na ata de registro de preços para o órgão gerenciador e órgãos participantes.</w:t>
      </w:r>
    </w:p>
    <w:p w14:paraId="51250184" w14:textId="55287FFB" w:rsidR="001D36E5" w:rsidRPr="00CD7D62" w:rsidRDefault="001D36E5" w:rsidP="00180303">
      <w:pPr>
        <w:numPr>
          <w:ilvl w:val="1"/>
          <w:numId w:val="31"/>
        </w:numPr>
        <w:spacing w:before="120" w:after="120" w:line="276" w:lineRule="auto"/>
        <w:ind w:left="425" w:firstLine="0"/>
        <w:jc w:val="both"/>
        <w:rPr>
          <w:rFonts w:ascii="Arial" w:hAnsi="Arial" w:cs="Arial"/>
          <w:sz w:val="20"/>
          <w:szCs w:val="20"/>
        </w:rPr>
      </w:pPr>
      <w:r w:rsidRPr="00CD7D62">
        <w:rPr>
          <w:rFonts w:ascii="Arial" w:hAnsi="Arial" w:cs="Arial"/>
          <w:sz w:val="20"/>
          <w:szCs w:val="20"/>
        </w:rPr>
        <w:t>As adesões à ata de registro de preços são limitadas, na totalidade, ao</w:t>
      </w:r>
      <w:r w:rsidR="00B86300" w:rsidRPr="00CD7D62">
        <w:rPr>
          <w:rFonts w:ascii="Arial" w:hAnsi="Arial" w:cs="Arial"/>
          <w:sz w:val="20"/>
          <w:szCs w:val="20"/>
        </w:rPr>
        <w:t xml:space="preserve"> 01 (uma) vez ao</w:t>
      </w:r>
      <w:r w:rsidRPr="00CD7D62">
        <w:rPr>
          <w:rFonts w:ascii="Arial" w:hAnsi="Arial" w:cs="Arial"/>
          <w:sz w:val="20"/>
          <w:szCs w:val="20"/>
        </w:rPr>
        <w:t xml:space="preserve"> quantitativo de cada item registrado na ata de registro de preços para o órgão gerenciador e órgãos participantes, </w:t>
      </w:r>
      <w:proofErr w:type="spellStart"/>
      <w:r w:rsidRPr="00CD7D62">
        <w:rPr>
          <w:rFonts w:ascii="Arial" w:hAnsi="Arial" w:cs="Arial"/>
          <w:sz w:val="20"/>
          <w:szCs w:val="20"/>
        </w:rPr>
        <w:t>independente</w:t>
      </w:r>
      <w:proofErr w:type="spellEnd"/>
      <w:r w:rsidRPr="00CD7D62">
        <w:rPr>
          <w:rFonts w:ascii="Arial" w:hAnsi="Arial" w:cs="Arial"/>
          <w:sz w:val="20"/>
          <w:szCs w:val="20"/>
        </w:rPr>
        <w:t xml:space="preserve"> do número de órgãos não participantes que eventualmente aderirem.</w:t>
      </w:r>
    </w:p>
    <w:p w14:paraId="51250185" w14:textId="77777777" w:rsidR="001D36E5" w:rsidRPr="00CD7D62" w:rsidRDefault="001D36E5" w:rsidP="00180303">
      <w:pPr>
        <w:numPr>
          <w:ilvl w:val="1"/>
          <w:numId w:val="31"/>
        </w:numPr>
        <w:spacing w:before="120" w:after="120" w:line="276" w:lineRule="auto"/>
        <w:ind w:left="425" w:firstLine="0"/>
        <w:jc w:val="both"/>
        <w:rPr>
          <w:rFonts w:ascii="Arial" w:hAnsi="Arial" w:cs="Arial"/>
          <w:sz w:val="20"/>
          <w:szCs w:val="20"/>
        </w:rPr>
      </w:pPr>
      <w:r w:rsidRPr="00CD7D62">
        <w:rPr>
          <w:rFonts w:ascii="Arial" w:hAnsi="Arial" w:cs="Arial"/>
          <w:sz w:val="20"/>
          <w:szCs w:val="20"/>
        </w:rPr>
        <w:t>Ao órgão não participante que aderir à ata competem os atos relativos à cobrança do cumprimento pelo fornecedor das obrigações contratualmente assumidas e a aplicação, observada a ampla defesa e o contraditório, de eventuais penalidades decorrentes do descumprimento de cláusulas contratuais, em relação as suas próprias contratações, informando as ocorrências ao órgão gerenciador.</w:t>
      </w:r>
    </w:p>
    <w:p w14:paraId="51250186" w14:textId="77777777" w:rsidR="001D36E5" w:rsidRPr="00CD7D62" w:rsidRDefault="001D36E5" w:rsidP="00180303">
      <w:pPr>
        <w:numPr>
          <w:ilvl w:val="1"/>
          <w:numId w:val="31"/>
        </w:numPr>
        <w:spacing w:before="120" w:after="120" w:line="276" w:lineRule="auto"/>
        <w:ind w:left="425" w:firstLine="0"/>
        <w:jc w:val="both"/>
        <w:rPr>
          <w:rFonts w:ascii="Arial" w:hAnsi="Arial" w:cs="Arial"/>
          <w:sz w:val="20"/>
          <w:szCs w:val="20"/>
        </w:rPr>
      </w:pPr>
      <w:r w:rsidRPr="00CD7D62">
        <w:rPr>
          <w:rFonts w:ascii="Arial" w:hAnsi="Arial" w:cs="Arial"/>
          <w:sz w:val="20"/>
          <w:szCs w:val="20"/>
        </w:rPr>
        <w:t>Após a autorização do órgão gerenciador, o órgão não participante deverá efetivar a contratação solicitada em até noventa dias, observado o prazo de validade da Ata de Registro de Preços.</w:t>
      </w:r>
    </w:p>
    <w:p w14:paraId="51250187" w14:textId="77777777" w:rsidR="00180303" w:rsidRPr="00CD7D62" w:rsidRDefault="00180303" w:rsidP="00180303">
      <w:pPr>
        <w:numPr>
          <w:ilvl w:val="2"/>
          <w:numId w:val="31"/>
        </w:numPr>
        <w:spacing w:before="120" w:after="120" w:line="276" w:lineRule="auto"/>
        <w:ind w:left="1134" w:firstLine="0"/>
        <w:jc w:val="both"/>
        <w:rPr>
          <w:rFonts w:ascii="Arial" w:hAnsi="Arial" w:cs="Arial"/>
          <w:sz w:val="20"/>
          <w:szCs w:val="20"/>
        </w:rPr>
      </w:pPr>
      <w:r w:rsidRPr="00CD7D62">
        <w:rPr>
          <w:rFonts w:ascii="Arial" w:hAnsi="Arial" w:cs="Arial"/>
          <w:sz w:val="20"/>
          <w:szCs w:val="20"/>
        </w:rPr>
        <w:t>Caberá ao órgão gerenciador autorizar, excepcional e justificadamente, a prorrogação do prazo para efetivação da contratação, respeitado o prazo de vigência da ata, desde que solicitada pelo órgão não participante.</w:t>
      </w:r>
    </w:p>
    <w:p w14:paraId="51250188" w14:textId="77777777" w:rsidR="00180303" w:rsidRPr="0055790E" w:rsidRDefault="00180303" w:rsidP="00180303">
      <w:pPr>
        <w:spacing w:after="120" w:line="276" w:lineRule="auto"/>
        <w:ind w:right="-15"/>
        <w:jc w:val="both"/>
        <w:rPr>
          <w:rFonts w:ascii="Arial" w:hAnsi="Arial" w:cs="Arial"/>
          <w:i/>
          <w:color w:val="FF0000"/>
          <w:sz w:val="20"/>
          <w:szCs w:val="20"/>
        </w:rPr>
      </w:pPr>
    </w:p>
    <w:p w14:paraId="51250189" w14:textId="77777777" w:rsidR="00DD4982" w:rsidRPr="0055790E" w:rsidRDefault="00DD4982" w:rsidP="00776C89">
      <w:pPr>
        <w:numPr>
          <w:ilvl w:val="0"/>
          <w:numId w:val="31"/>
        </w:numPr>
        <w:shd w:val="clear" w:color="auto" w:fill="BFBFBF" w:themeFill="background1" w:themeFillShade="BF"/>
        <w:autoSpaceDE w:val="0"/>
        <w:spacing w:after="120" w:line="276" w:lineRule="auto"/>
        <w:jc w:val="both"/>
        <w:rPr>
          <w:rFonts w:ascii="Arial" w:hAnsi="Arial" w:cs="Arial"/>
          <w:b/>
          <w:color w:val="000000"/>
          <w:sz w:val="20"/>
          <w:szCs w:val="20"/>
        </w:rPr>
      </w:pPr>
      <w:r w:rsidRPr="0055790E">
        <w:rPr>
          <w:rFonts w:ascii="Arial" w:hAnsi="Arial" w:cs="Arial"/>
          <w:b/>
          <w:color w:val="000000"/>
          <w:sz w:val="20"/>
          <w:szCs w:val="20"/>
        </w:rPr>
        <w:t>DO CREDENCIAMENTO</w:t>
      </w:r>
    </w:p>
    <w:p w14:paraId="5125018A" w14:textId="77777777" w:rsidR="00DD4982" w:rsidRPr="0055790E" w:rsidRDefault="00DD4982" w:rsidP="00180303">
      <w:pPr>
        <w:numPr>
          <w:ilvl w:val="1"/>
          <w:numId w:val="31"/>
        </w:numPr>
        <w:spacing w:before="120" w:after="120" w:line="276" w:lineRule="auto"/>
        <w:ind w:left="425" w:firstLine="0"/>
        <w:jc w:val="both"/>
        <w:rPr>
          <w:rFonts w:ascii="Arial" w:hAnsi="Arial" w:cs="Arial"/>
          <w:bCs/>
          <w:iCs/>
          <w:color w:val="000000"/>
          <w:sz w:val="20"/>
          <w:szCs w:val="20"/>
        </w:rPr>
      </w:pPr>
      <w:r w:rsidRPr="0055790E">
        <w:rPr>
          <w:rFonts w:ascii="Arial" w:hAnsi="Arial" w:cs="Arial"/>
          <w:bCs/>
          <w:iCs/>
          <w:color w:val="000000"/>
          <w:sz w:val="20"/>
          <w:szCs w:val="20"/>
        </w:rPr>
        <w:t>O Credenciamento é o nível básico do registro cadastral no SICAF, que permite a participação dos interessados na modalidade licitatória Pregão, em sua forma eletrônica.</w:t>
      </w:r>
    </w:p>
    <w:p w14:paraId="5125018D" w14:textId="77777777" w:rsidR="00DD4982" w:rsidRPr="0055790E" w:rsidRDefault="00DD4982" w:rsidP="00EE703C">
      <w:pPr>
        <w:numPr>
          <w:ilvl w:val="1"/>
          <w:numId w:val="31"/>
        </w:numPr>
        <w:spacing w:before="120" w:after="120" w:line="276" w:lineRule="auto"/>
        <w:ind w:left="425" w:firstLine="0"/>
        <w:jc w:val="both"/>
        <w:rPr>
          <w:rFonts w:ascii="Arial" w:hAnsi="Arial" w:cs="Arial"/>
          <w:bCs/>
          <w:iCs/>
          <w:color w:val="000000"/>
          <w:sz w:val="20"/>
          <w:szCs w:val="20"/>
        </w:rPr>
      </w:pPr>
      <w:r w:rsidRPr="0055790E">
        <w:rPr>
          <w:rFonts w:ascii="Arial" w:hAnsi="Arial" w:cs="Arial"/>
          <w:bCs/>
          <w:iCs/>
          <w:color w:val="000000"/>
          <w:sz w:val="20"/>
          <w:szCs w:val="20"/>
        </w:rPr>
        <w:t>O cadastro no SICAF poderá ser iniciado no Portal</w:t>
      </w:r>
      <w:r w:rsidR="00EE703C" w:rsidRPr="0055790E">
        <w:rPr>
          <w:rFonts w:ascii="Arial" w:hAnsi="Arial" w:cs="Arial"/>
          <w:bCs/>
          <w:iCs/>
          <w:color w:val="000000"/>
          <w:sz w:val="20"/>
          <w:szCs w:val="20"/>
        </w:rPr>
        <w:t xml:space="preserve"> de Compras do Governo Federal</w:t>
      </w:r>
      <w:r w:rsidRPr="0055790E">
        <w:rPr>
          <w:rFonts w:ascii="Arial" w:hAnsi="Arial" w:cs="Arial"/>
          <w:bCs/>
          <w:iCs/>
          <w:color w:val="000000"/>
          <w:sz w:val="20"/>
          <w:szCs w:val="20"/>
        </w:rPr>
        <w:t xml:space="preserve">, no sítio </w:t>
      </w:r>
      <w:r w:rsidR="00EE703C" w:rsidRPr="0055790E">
        <w:rPr>
          <w:rFonts w:ascii="Arial" w:hAnsi="Arial" w:cs="Arial"/>
          <w:bCs/>
          <w:iCs/>
          <w:color w:val="000000"/>
          <w:sz w:val="20"/>
          <w:szCs w:val="20"/>
        </w:rPr>
        <w:t>www.comprasgovernamentais.gov.br</w:t>
      </w:r>
      <w:r w:rsidRPr="0055790E">
        <w:rPr>
          <w:rFonts w:ascii="Arial" w:hAnsi="Arial" w:cs="Arial"/>
          <w:bCs/>
          <w:iCs/>
          <w:color w:val="000000"/>
          <w:sz w:val="20"/>
          <w:szCs w:val="20"/>
        </w:rPr>
        <w:t xml:space="preserve">, com a solicitação de </w:t>
      </w:r>
      <w:proofErr w:type="spellStart"/>
      <w:r w:rsidRPr="0055790E">
        <w:rPr>
          <w:rFonts w:ascii="Arial" w:hAnsi="Arial" w:cs="Arial"/>
          <w:bCs/>
          <w:iCs/>
          <w:color w:val="000000"/>
          <w:sz w:val="20"/>
          <w:szCs w:val="20"/>
        </w:rPr>
        <w:t>login</w:t>
      </w:r>
      <w:proofErr w:type="spellEnd"/>
      <w:r w:rsidRPr="0055790E">
        <w:rPr>
          <w:rFonts w:ascii="Arial" w:hAnsi="Arial" w:cs="Arial"/>
          <w:bCs/>
          <w:iCs/>
          <w:color w:val="000000"/>
          <w:sz w:val="20"/>
          <w:szCs w:val="20"/>
        </w:rPr>
        <w:t xml:space="preserve"> e senha pelo interessado.</w:t>
      </w:r>
    </w:p>
    <w:p w14:paraId="5125018E" w14:textId="77777777" w:rsidR="00DD4982" w:rsidRPr="0055790E" w:rsidRDefault="00DD4982" w:rsidP="00180303">
      <w:pPr>
        <w:numPr>
          <w:ilvl w:val="1"/>
          <w:numId w:val="31"/>
        </w:numPr>
        <w:spacing w:before="120" w:after="120" w:line="276" w:lineRule="auto"/>
        <w:ind w:left="425" w:firstLine="0"/>
        <w:jc w:val="both"/>
        <w:rPr>
          <w:rFonts w:ascii="Arial" w:hAnsi="Arial" w:cs="Arial"/>
          <w:color w:val="000000"/>
          <w:sz w:val="20"/>
          <w:szCs w:val="20"/>
        </w:rPr>
      </w:pPr>
      <w:r w:rsidRPr="0055790E">
        <w:rPr>
          <w:rFonts w:ascii="Arial" w:hAnsi="Arial" w:cs="Arial"/>
          <w:color w:val="000000"/>
          <w:sz w:val="20"/>
          <w:szCs w:val="20"/>
        </w:rPr>
        <w:t>O credenciamento junto ao provedor do sistema implica a responsabilidade do licitante ou de seu representante legal e a presunção de sua capacidade técnica para realização das transações inerentes a este Pregão.</w:t>
      </w:r>
    </w:p>
    <w:p w14:paraId="5125018F" w14:textId="77777777" w:rsidR="00DD4982" w:rsidRPr="0055790E" w:rsidRDefault="00DD4982" w:rsidP="00180303">
      <w:pPr>
        <w:numPr>
          <w:ilvl w:val="1"/>
          <w:numId w:val="31"/>
        </w:numPr>
        <w:spacing w:before="120" w:after="120" w:line="276" w:lineRule="auto"/>
        <w:ind w:left="425" w:firstLine="0"/>
        <w:jc w:val="both"/>
        <w:rPr>
          <w:rFonts w:ascii="Arial" w:hAnsi="Arial" w:cs="Arial"/>
          <w:color w:val="000000"/>
          <w:sz w:val="20"/>
          <w:szCs w:val="20"/>
        </w:rPr>
      </w:pPr>
      <w:r w:rsidRPr="0055790E">
        <w:rPr>
          <w:rFonts w:ascii="Arial" w:hAnsi="Arial" w:cs="Arial"/>
          <w:color w:val="000000"/>
          <w:sz w:val="20"/>
          <w:szCs w:val="20"/>
        </w:rPr>
        <w:lastRenderedPageBreak/>
        <w:t>O uso da senha de acesso pelo licitante é de sua responsabilidade exclusiva, incluindo qualquer transação efetuada diretamente ou por seu representante, não cabendo ao provedor do sistema, ou ao órgão ou entidade responsável por esta licitação, responsabilidade por eventuais danos decorrentes de uso indevido da senha, ainda que por terceiros.</w:t>
      </w:r>
    </w:p>
    <w:p w14:paraId="51250190" w14:textId="77777777" w:rsidR="00DD4982" w:rsidRPr="0055790E" w:rsidRDefault="00DD4982" w:rsidP="00180303">
      <w:pPr>
        <w:numPr>
          <w:ilvl w:val="1"/>
          <w:numId w:val="31"/>
        </w:numPr>
        <w:snapToGrid w:val="0"/>
        <w:spacing w:before="120" w:after="120" w:line="276" w:lineRule="auto"/>
        <w:ind w:left="425" w:firstLine="0"/>
        <w:jc w:val="both"/>
        <w:rPr>
          <w:rFonts w:ascii="Arial" w:hAnsi="Arial" w:cs="Arial"/>
          <w:bCs/>
          <w:color w:val="000000"/>
          <w:sz w:val="20"/>
          <w:szCs w:val="20"/>
        </w:rPr>
      </w:pPr>
      <w:r w:rsidRPr="0055790E">
        <w:rPr>
          <w:rFonts w:ascii="Arial" w:hAnsi="Arial" w:cs="Arial"/>
          <w:color w:val="000000"/>
          <w:sz w:val="20"/>
          <w:szCs w:val="20"/>
          <w:lang w:eastAsia="en-US"/>
        </w:rPr>
        <w:t>A perda da senha ou a quebra de sigilo deverão ser comunicadas imediatamente ao provedor do sistema para imediato bloqueio de acesso.</w:t>
      </w:r>
    </w:p>
    <w:p w14:paraId="51250191" w14:textId="77777777" w:rsidR="00180303" w:rsidRPr="0055790E" w:rsidRDefault="00180303" w:rsidP="00180303">
      <w:pPr>
        <w:snapToGrid w:val="0"/>
        <w:spacing w:before="120" w:after="120" w:line="276" w:lineRule="auto"/>
        <w:ind w:left="425"/>
        <w:jc w:val="both"/>
        <w:rPr>
          <w:rFonts w:ascii="Arial" w:hAnsi="Arial" w:cs="Arial"/>
          <w:bCs/>
          <w:color w:val="000000"/>
          <w:sz w:val="20"/>
          <w:szCs w:val="20"/>
        </w:rPr>
      </w:pPr>
    </w:p>
    <w:p w14:paraId="51250192" w14:textId="77777777" w:rsidR="00DD4982" w:rsidRPr="0055790E" w:rsidRDefault="00DD4982" w:rsidP="00776C89">
      <w:pPr>
        <w:numPr>
          <w:ilvl w:val="0"/>
          <w:numId w:val="31"/>
        </w:numPr>
        <w:shd w:val="clear" w:color="auto" w:fill="BFBFBF" w:themeFill="background1" w:themeFillShade="BF"/>
        <w:snapToGrid w:val="0"/>
        <w:spacing w:before="120" w:after="120" w:line="276" w:lineRule="auto"/>
        <w:ind w:left="0" w:firstLine="0"/>
        <w:jc w:val="both"/>
        <w:rPr>
          <w:rFonts w:ascii="Arial" w:hAnsi="Arial" w:cs="Arial"/>
          <w:b/>
          <w:bCs/>
          <w:color w:val="000000"/>
          <w:sz w:val="20"/>
          <w:szCs w:val="20"/>
        </w:rPr>
      </w:pPr>
      <w:r w:rsidRPr="0055790E">
        <w:rPr>
          <w:rFonts w:ascii="Arial" w:hAnsi="Arial" w:cs="Arial"/>
          <w:b/>
          <w:bCs/>
          <w:color w:val="000000"/>
          <w:sz w:val="20"/>
          <w:szCs w:val="20"/>
        </w:rPr>
        <w:t>DA PARTICIPAÇÃO NO PREGÃO.</w:t>
      </w:r>
    </w:p>
    <w:p w14:paraId="60B69A80" w14:textId="77777777" w:rsidR="00E55FEB" w:rsidRPr="00E55FEB" w:rsidRDefault="00E55FEB" w:rsidP="00E55FEB">
      <w:pPr>
        <w:numPr>
          <w:ilvl w:val="1"/>
          <w:numId w:val="31"/>
        </w:numPr>
        <w:spacing w:after="160"/>
        <w:ind w:left="567" w:firstLine="1"/>
        <w:jc w:val="both"/>
        <w:rPr>
          <w:rFonts w:ascii="Arial" w:hAnsi="Arial"/>
          <w:b/>
          <w:sz w:val="20"/>
        </w:rPr>
      </w:pPr>
      <w:r w:rsidRPr="00E55FEB">
        <w:rPr>
          <w:rFonts w:ascii="Arial" w:hAnsi="Arial"/>
          <w:b/>
          <w:sz w:val="20"/>
        </w:rPr>
        <w:t xml:space="preserve">Poderão </w:t>
      </w:r>
      <w:r w:rsidRPr="00E55FEB">
        <w:rPr>
          <w:rFonts w:ascii="Arial" w:hAnsi="Arial" w:cs="Arial"/>
          <w:b/>
          <w:sz w:val="20"/>
        </w:rPr>
        <w:t xml:space="preserve">participar deste Pregão, exclusivamente os interessados qualificados como microempresa ou empresa de pequeno porte, aptas a se beneficiarem do tratamento diferenciado e favorecido estabelecido pela Lei Complementar </w:t>
      </w:r>
      <w:proofErr w:type="spellStart"/>
      <w:r w:rsidRPr="00E55FEB">
        <w:rPr>
          <w:rFonts w:ascii="Arial" w:hAnsi="Arial" w:cs="Arial"/>
          <w:b/>
          <w:sz w:val="20"/>
        </w:rPr>
        <w:t>n.°</w:t>
      </w:r>
      <w:proofErr w:type="spellEnd"/>
      <w:r w:rsidRPr="00E55FEB">
        <w:rPr>
          <w:rFonts w:ascii="Arial" w:hAnsi="Arial" w:cs="Arial"/>
          <w:b/>
          <w:sz w:val="20"/>
        </w:rPr>
        <w:t xml:space="preserve"> 123/2006, que estiverem regularmente credenciados e em situação regular perante o sistema eletrônico do Portal </w:t>
      </w:r>
      <w:proofErr w:type="spellStart"/>
      <w:r w:rsidRPr="00E55FEB">
        <w:rPr>
          <w:rFonts w:ascii="Arial" w:hAnsi="Arial" w:cs="Arial"/>
          <w:b/>
          <w:sz w:val="20"/>
        </w:rPr>
        <w:t>Comprasnet</w:t>
      </w:r>
      <w:proofErr w:type="spellEnd"/>
      <w:r w:rsidRPr="00E55FEB">
        <w:rPr>
          <w:rFonts w:ascii="Arial" w:hAnsi="Arial" w:cs="Arial"/>
          <w:b/>
          <w:sz w:val="20"/>
        </w:rPr>
        <w:t>, desde que não se enquadrem em qualquer das exclusões relacionadas no § 4º do artigo 3º da Lei Complementar 123/2006.</w:t>
      </w:r>
    </w:p>
    <w:p w14:paraId="58520401" w14:textId="77777777" w:rsidR="00E55FEB" w:rsidRDefault="00E55FEB" w:rsidP="00E55FEB">
      <w:pPr>
        <w:numPr>
          <w:ilvl w:val="1"/>
          <w:numId w:val="31"/>
        </w:numPr>
        <w:spacing w:after="160"/>
        <w:ind w:left="567" w:firstLine="1"/>
        <w:jc w:val="both"/>
        <w:rPr>
          <w:rFonts w:ascii="Arial" w:hAnsi="Arial"/>
          <w:sz w:val="20"/>
        </w:rPr>
      </w:pPr>
      <w:r>
        <w:rPr>
          <w:rFonts w:ascii="Arial" w:hAnsi="Arial"/>
          <w:sz w:val="20"/>
        </w:rPr>
        <w:t xml:space="preserve">Poderão </w:t>
      </w:r>
      <w:r w:rsidRPr="00372141">
        <w:rPr>
          <w:rFonts w:ascii="Arial" w:hAnsi="Arial" w:cs="Arial"/>
          <w:sz w:val="20"/>
        </w:rPr>
        <w:t>participar deste Pregão os interessados cujo ramo de atividade seja compatível com o objeto da licitação, e que estejam com o credenciamento regular no Sistema de Cadastramento Unificado de Fornecedores – SICAF, conforme disposto no §3º do artigo 8º da Instrução Normativa SLTI/MPOG nº 2, de 11.10.10</w:t>
      </w:r>
      <w:r>
        <w:rPr>
          <w:rFonts w:ascii="Arial" w:hAnsi="Arial" w:cs="Arial"/>
          <w:sz w:val="20"/>
        </w:rPr>
        <w:t>.</w:t>
      </w:r>
    </w:p>
    <w:p w14:paraId="5D707C98" w14:textId="77777777" w:rsidR="00E55FEB" w:rsidRDefault="00E55FEB" w:rsidP="00E55FEB">
      <w:pPr>
        <w:numPr>
          <w:ilvl w:val="1"/>
          <w:numId w:val="31"/>
        </w:numPr>
        <w:spacing w:after="160"/>
        <w:jc w:val="both"/>
        <w:rPr>
          <w:rFonts w:ascii="Arial" w:hAnsi="Arial"/>
          <w:sz w:val="20"/>
        </w:rPr>
      </w:pPr>
      <w:r>
        <w:rPr>
          <w:rFonts w:ascii="Arial" w:hAnsi="Arial"/>
          <w:sz w:val="20"/>
        </w:rPr>
        <w:t>Não poderão participar desta licitação os interessados:</w:t>
      </w:r>
    </w:p>
    <w:p w14:paraId="3F68B214" w14:textId="77777777" w:rsidR="00E55FEB" w:rsidRDefault="00E55FEB" w:rsidP="00E55FEB">
      <w:pPr>
        <w:numPr>
          <w:ilvl w:val="2"/>
          <w:numId w:val="31"/>
        </w:numPr>
        <w:spacing w:after="160"/>
        <w:jc w:val="both"/>
        <w:rPr>
          <w:rFonts w:ascii="Arial" w:hAnsi="Arial"/>
          <w:sz w:val="20"/>
        </w:rPr>
      </w:pPr>
      <w:r>
        <w:rPr>
          <w:rFonts w:ascii="Arial" w:hAnsi="Arial"/>
          <w:sz w:val="20"/>
        </w:rPr>
        <w:t xml:space="preserve">Proibidos </w:t>
      </w:r>
      <w:r w:rsidRPr="00372141">
        <w:rPr>
          <w:rFonts w:ascii="Arial" w:hAnsi="Arial" w:cs="Arial"/>
          <w:sz w:val="20"/>
        </w:rPr>
        <w:t>de participar de licitações e celebrar contratos administrativos na forma da legislação vigente</w:t>
      </w:r>
      <w:r>
        <w:rPr>
          <w:rFonts w:ascii="Arial" w:hAnsi="Arial" w:cs="Arial"/>
          <w:sz w:val="20"/>
        </w:rPr>
        <w:t>;</w:t>
      </w:r>
    </w:p>
    <w:p w14:paraId="2E848175" w14:textId="77777777" w:rsidR="00E55FEB" w:rsidRPr="00E55FEB" w:rsidRDefault="00E55FEB" w:rsidP="00E55FEB">
      <w:pPr>
        <w:numPr>
          <w:ilvl w:val="2"/>
          <w:numId w:val="31"/>
        </w:numPr>
        <w:spacing w:after="160"/>
        <w:jc w:val="both"/>
        <w:rPr>
          <w:rFonts w:ascii="Arial" w:hAnsi="Arial"/>
          <w:sz w:val="20"/>
        </w:rPr>
      </w:pPr>
      <w:r>
        <w:rPr>
          <w:rFonts w:ascii="Arial" w:hAnsi="Arial"/>
          <w:sz w:val="20"/>
        </w:rPr>
        <w:t xml:space="preserve">Estrangeiros </w:t>
      </w:r>
      <w:r w:rsidRPr="00372141">
        <w:rPr>
          <w:rFonts w:ascii="Arial" w:hAnsi="Arial" w:cs="Arial"/>
          <w:sz w:val="20"/>
        </w:rPr>
        <w:t xml:space="preserve">que não tenham representação legal no Brasil com poderes </w:t>
      </w:r>
      <w:r w:rsidRPr="00E55FEB">
        <w:rPr>
          <w:rFonts w:ascii="Arial" w:hAnsi="Arial" w:cs="Arial"/>
          <w:sz w:val="20"/>
        </w:rPr>
        <w:t>expressos para receber citação e responder administrativamente ou judicialmente;</w:t>
      </w:r>
    </w:p>
    <w:p w14:paraId="2C673754" w14:textId="77777777" w:rsidR="00E55FEB" w:rsidRPr="00E55FEB" w:rsidRDefault="00E55FEB" w:rsidP="00E55FEB">
      <w:pPr>
        <w:numPr>
          <w:ilvl w:val="2"/>
          <w:numId w:val="31"/>
        </w:numPr>
        <w:spacing w:after="160"/>
        <w:jc w:val="both"/>
        <w:rPr>
          <w:rFonts w:ascii="Arial" w:hAnsi="Arial"/>
          <w:sz w:val="20"/>
        </w:rPr>
      </w:pPr>
      <w:r w:rsidRPr="00E55FEB">
        <w:rPr>
          <w:rFonts w:ascii="Arial" w:hAnsi="Arial"/>
          <w:sz w:val="20"/>
        </w:rPr>
        <w:t xml:space="preserve">Que </w:t>
      </w:r>
      <w:r w:rsidRPr="00E55FEB">
        <w:rPr>
          <w:rFonts w:ascii="Arial" w:hAnsi="Arial" w:cs="Arial"/>
          <w:sz w:val="20"/>
        </w:rPr>
        <w:t>estejam suspensas de licitar e impedidas de contratar com a UFBA nos termos do artigo 87, inciso III, da Lei nº8. 666, de 1993;</w:t>
      </w:r>
    </w:p>
    <w:p w14:paraId="0EC2527B" w14:textId="77777777" w:rsidR="00E55FEB" w:rsidRPr="00E55FEB" w:rsidRDefault="00E55FEB" w:rsidP="00E55FEB">
      <w:pPr>
        <w:numPr>
          <w:ilvl w:val="2"/>
          <w:numId w:val="31"/>
        </w:numPr>
        <w:spacing w:after="160"/>
        <w:jc w:val="both"/>
        <w:rPr>
          <w:rFonts w:ascii="Arial" w:hAnsi="Arial"/>
          <w:sz w:val="20"/>
        </w:rPr>
      </w:pPr>
      <w:r w:rsidRPr="00E55FEB">
        <w:rPr>
          <w:rFonts w:ascii="Arial" w:hAnsi="Arial"/>
          <w:sz w:val="20"/>
        </w:rPr>
        <w:t xml:space="preserve">Que </w:t>
      </w:r>
      <w:r w:rsidRPr="00E55FEB">
        <w:rPr>
          <w:rFonts w:ascii="Arial" w:hAnsi="Arial" w:cs="Arial"/>
          <w:sz w:val="20"/>
        </w:rPr>
        <w:t>estejam impedidas de licitar e de contratar com a União nos termos do artigo 7º da Lei nº 10.520, de 2002, e decretos regulamentadores;</w:t>
      </w:r>
    </w:p>
    <w:p w14:paraId="4FE2FEAA" w14:textId="77777777" w:rsidR="00E55FEB" w:rsidRPr="00E55FEB" w:rsidRDefault="00E55FEB" w:rsidP="00E55FEB">
      <w:pPr>
        <w:numPr>
          <w:ilvl w:val="2"/>
          <w:numId w:val="31"/>
        </w:numPr>
        <w:spacing w:after="160"/>
        <w:jc w:val="both"/>
        <w:rPr>
          <w:rFonts w:ascii="Arial" w:hAnsi="Arial"/>
          <w:sz w:val="20"/>
        </w:rPr>
      </w:pPr>
      <w:r w:rsidRPr="00E55FEB">
        <w:rPr>
          <w:rFonts w:ascii="Arial" w:hAnsi="Arial"/>
          <w:sz w:val="20"/>
        </w:rPr>
        <w:t xml:space="preserve">Que </w:t>
      </w:r>
      <w:r w:rsidRPr="00E55FEB">
        <w:rPr>
          <w:rFonts w:ascii="Arial" w:hAnsi="Arial" w:cs="Arial"/>
          <w:sz w:val="20"/>
        </w:rPr>
        <w:t>se enquadrem-nas vedações previstas no artigo 9º da Lei 8.666 de 1993;</w:t>
      </w:r>
    </w:p>
    <w:p w14:paraId="5250B29F" w14:textId="77777777" w:rsidR="00E55FEB" w:rsidRPr="00E55FEB" w:rsidRDefault="00E55FEB" w:rsidP="00E55FEB">
      <w:pPr>
        <w:numPr>
          <w:ilvl w:val="2"/>
          <w:numId w:val="31"/>
        </w:numPr>
        <w:spacing w:after="160"/>
        <w:jc w:val="both"/>
        <w:rPr>
          <w:rFonts w:ascii="Arial" w:hAnsi="Arial"/>
          <w:sz w:val="20"/>
        </w:rPr>
      </w:pPr>
      <w:r w:rsidRPr="00E55FEB">
        <w:rPr>
          <w:rFonts w:ascii="Arial" w:hAnsi="Arial"/>
          <w:sz w:val="20"/>
        </w:rPr>
        <w:t xml:space="preserve">Que </w:t>
      </w:r>
      <w:r w:rsidRPr="00E55FEB">
        <w:rPr>
          <w:rFonts w:ascii="Arial" w:hAnsi="Arial" w:cs="Arial"/>
          <w:sz w:val="20"/>
        </w:rPr>
        <w:t>estejam sob falência, em recuperação judicial ou extrajudicial, concurso de credores, concordata ou insolvência, em processo de dissolução ou liquidação;</w:t>
      </w:r>
    </w:p>
    <w:p w14:paraId="7CE1690E" w14:textId="77777777" w:rsidR="00E55FEB" w:rsidRPr="00E55FEB" w:rsidRDefault="00E55FEB" w:rsidP="00E55FEB">
      <w:pPr>
        <w:numPr>
          <w:ilvl w:val="2"/>
          <w:numId w:val="31"/>
        </w:numPr>
        <w:spacing w:after="160"/>
        <w:jc w:val="both"/>
        <w:rPr>
          <w:rFonts w:ascii="Arial" w:hAnsi="Arial"/>
          <w:sz w:val="20"/>
        </w:rPr>
      </w:pPr>
      <w:r w:rsidRPr="00E55FEB">
        <w:rPr>
          <w:rFonts w:ascii="Arial" w:hAnsi="Arial"/>
          <w:sz w:val="20"/>
        </w:rPr>
        <w:t xml:space="preserve">Entidades </w:t>
      </w:r>
      <w:r w:rsidRPr="00E55FEB">
        <w:rPr>
          <w:rFonts w:ascii="Arial" w:hAnsi="Arial" w:cs="Arial"/>
          <w:sz w:val="20"/>
        </w:rPr>
        <w:t>empresariais que estejam reunidas em consórcio;</w:t>
      </w:r>
    </w:p>
    <w:p w14:paraId="6E88427B" w14:textId="77777777" w:rsidR="00E55FEB" w:rsidRPr="00E55FEB" w:rsidRDefault="00E55FEB" w:rsidP="00E55FEB">
      <w:pPr>
        <w:numPr>
          <w:ilvl w:val="2"/>
          <w:numId w:val="31"/>
        </w:numPr>
        <w:spacing w:after="160"/>
        <w:jc w:val="both"/>
        <w:rPr>
          <w:rFonts w:ascii="Arial" w:hAnsi="Arial"/>
          <w:sz w:val="20"/>
        </w:rPr>
      </w:pPr>
      <w:r w:rsidRPr="00E55FEB">
        <w:rPr>
          <w:rFonts w:ascii="Arial" w:hAnsi="Arial"/>
          <w:sz w:val="20"/>
        </w:rPr>
        <w:t xml:space="preserve">Que </w:t>
      </w:r>
      <w:r w:rsidRPr="00E55FEB">
        <w:rPr>
          <w:rFonts w:ascii="Arial" w:hAnsi="Arial" w:cs="Arial"/>
          <w:sz w:val="20"/>
        </w:rPr>
        <w:t>estejam proibidas de contratar com a Administração Pública, em razão de sanção restritiva de direito decorrente de infração administrativa ambiental, nos termos do artigo 72, §8º, inciso V, da Lei nº 9.605, de 1998;</w:t>
      </w:r>
    </w:p>
    <w:p w14:paraId="2348EC59" w14:textId="0CB760C6" w:rsidR="00E55FEB" w:rsidRPr="00E55FEB" w:rsidRDefault="00E55FEB" w:rsidP="00E55FEB">
      <w:pPr>
        <w:numPr>
          <w:ilvl w:val="1"/>
          <w:numId w:val="31"/>
        </w:numPr>
        <w:snapToGrid w:val="0"/>
        <w:spacing w:before="120" w:after="120" w:line="276" w:lineRule="auto"/>
        <w:jc w:val="both"/>
        <w:rPr>
          <w:rFonts w:ascii="Arial" w:hAnsi="Arial" w:cs="Arial"/>
          <w:color w:val="000000"/>
          <w:sz w:val="20"/>
          <w:szCs w:val="20"/>
        </w:rPr>
      </w:pPr>
      <w:r w:rsidRPr="00E55FEB">
        <w:rPr>
          <w:rFonts w:ascii="Arial" w:hAnsi="Arial"/>
          <w:sz w:val="20"/>
        </w:rPr>
        <w:t xml:space="preserve">Que </w:t>
      </w:r>
      <w:r w:rsidRPr="00E55FEB">
        <w:rPr>
          <w:rFonts w:ascii="Arial" w:hAnsi="Arial" w:cs="Arial"/>
          <w:sz w:val="20"/>
        </w:rPr>
        <w:t xml:space="preserve">tenham sido declaradas inidôneas para licitar ou contratar com a Administração Pública. </w:t>
      </w:r>
    </w:p>
    <w:p w14:paraId="512501A0" w14:textId="1EB820BD" w:rsidR="008109E4" w:rsidRDefault="00E55FEB" w:rsidP="00E55FEB">
      <w:pPr>
        <w:numPr>
          <w:ilvl w:val="1"/>
          <w:numId w:val="31"/>
        </w:numPr>
        <w:snapToGrid w:val="0"/>
        <w:spacing w:before="120" w:after="120" w:line="276" w:lineRule="auto"/>
        <w:jc w:val="both"/>
        <w:rPr>
          <w:rFonts w:ascii="Arial" w:hAnsi="Arial" w:cs="Arial"/>
          <w:color w:val="000000"/>
          <w:sz w:val="20"/>
          <w:szCs w:val="20"/>
        </w:rPr>
      </w:pPr>
      <w:r w:rsidRPr="00E55FEB">
        <w:rPr>
          <w:rFonts w:ascii="Arial" w:hAnsi="Arial" w:cs="Arial"/>
          <w:sz w:val="20"/>
        </w:rPr>
        <w:t>Como condição de participar</w:t>
      </w:r>
      <w:r>
        <w:rPr>
          <w:rFonts w:ascii="Arial" w:hAnsi="Arial" w:cs="Arial"/>
          <w:sz w:val="20"/>
        </w:rPr>
        <w:t xml:space="preserve"> no Pregão d</w:t>
      </w:r>
      <w:r w:rsidR="008109E4" w:rsidRPr="00E55FEB">
        <w:rPr>
          <w:rFonts w:ascii="Arial" w:hAnsi="Arial" w:cs="Arial"/>
          <w:color w:val="000000"/>
          <w:sz w:val="20"/>
          <w:szCs w:val="20"/>
        </w:rPr>
        <w:t>everá assinalar, ainda, “sim” ou “não” em campo próprio do sistema eletrônico, relativo às seguintes declarações:</w:t>
      </w:r>
    </w:p>
    <w:p w14:paraId="73B8E5EF" w14:textId="77777777" w:rsidR="00E55FEB" w:rsidRPr="00E55FEB" w:rsidRDefault="00E55FEB" w:rsidP="00E55FEB">
      <w:pPr>
        <w:numPr>
          <w:ilvl w:val="2"/>
          <w:numId w:val="31"/>
        </w:numPr>
        <w:snapToGrid w:val="0"/>
        <w:spacing w:before="120" w:after="120" w:line="276" w:lineRule="auto"/>
        <w:ind w:left="1134" w:firstLine="2"/>
        <w:jc w:val="both"/>
        <w:rPr>
          <w:rFonts w:ascii="Arial" w:hAnsi="Arial" w:cs="Arial"/>
          <w:color w:val="000000"/>
          <w:sz w:val="20"/>
          <w:szCs w:val="20"/>
        </w:rPr>
      </w:pPr>
      <w:r w:rsidRPr="00E55FEB">
        <w:rPr>
          <w:rFonts w:ascii="Arial" w:hAnsi="Arial" w:cs="Arial"/>
          <w:color w:val="000000"/>
          <w:sz w:val="20"/>
          <w:szCs w:val="20"/>
        </w:rPr>
        <w:t xml:space="preserve">Que cumpre os requisitos estabelecidos no artigo 3º da Lei Complementar n° 123/2006, estando apta a usufruir do tratamento favorecido estabelecido em seus </w:t>
      </w:r>
      <w:proofErr w:type="spellStart"/>
      <w:r w:rsidRPr="00E55FEB">
        <w:rPr>
          <w:rFonts w:ascii="Arial" w:hAnsi="Arial" w:cs="Arial"/>
          <w:color w:val="000000"/>
          <w:sz w:val="20"/>
          <w:szCs w:val="20"/>
        </w:rPr>
        <w:t>arts</w:t>
      </w:r>
      <w:proofErr w:type="spellEnd"/>
      <w:r w:rsidRPr="00E55FEB">
        <w:rPr>
          <w:rFonts w:ascii="Arial" w:hAnsi="Arial" w:cs="Arial"/>
          <w:color w:val="000000"/>
          <w:sz w:val="20"/>
          <w:szCs w:val="20"/>
        </w:rPr>
        <w:t>. 42 a 49;</w:t>
      </w:r>
    </w:p>
    <w:p w14:paraId="175A01A8" w14:textId="2E08F526" w:rsidR="00E55FEB" w:rsidRPr="00E55FEB" w:rsidRDefault="00E55FEB" w:rsidP="00E55FEB">
      <w:pPr>
        <w:numPr>
          <w:ilvl w:val="2"/>
          <w:numId w:val="31"/>
        </w:numPr>
        <w:snapToGrid w:val="0"/>
        <w:spacing w:before="120" w:after="120" w:line="276" w:lineRule="auto"/>
        <w:ind w:left="1134" w:firstLine="0"/>
        <w:jc w:val="both"/>
        <w:rPr>
          <w:rFonts w:ascii="Arial" w:hAnsi="Arial" w:cs="Arial"/>
          <w:color w:val="000000"/>
          <w:sz w:val="20"/>
          <w:szCs w:val="20"/>
        </w:rPr>
      </w:pPr>
      <w:r w:rsidRPr="00E55FEB">
        <w:rPr>
          <w:rFonts w:ascii="Arial" w:hAnsi="Arial" w:cs="Arial"/>
          <w:color w:val="000000"/>
          <w:sz w:val="20"/>
          <w:szCs w:val="20"/>
        </w:rPr>
        <w:lastRenderedPageBreak/>
        <w:t>A assinalação do campo “não” apenas produzirá o efeito de o licitante não ter direito ao tratamento favorecido previsto na Lei Complementar nº 123/2006, mesmo que microempresa, empresa de pequeno porte;</w:t>
      </w:r>
    </w:p>
    <w:p w14:paraId="512501A1" w14:textId="78C42D45" w:rsidR="008109E4" w:rsidRPr="00E55FEB" w:rsidRDefault="0005638D" w:rsidP="00180303">
      <w:pPr>
        <w:numPr>
          <w:ilvl w:val="2"/>
          <w:numId w:val="31"/>
        </w:numPr>
        <w:spacing w:before="120" w:after="120" w:line="276" w:lineRule="auto"/>
        <w:ind w:left="1134" w:firstLine="0"/>
        <w:jc w:val="both"/>
        <w:rPr>
          <w:rFonts w:ascii="Arial" w:hAnsi="Arial" w:cs="Arial"/>
          <w:bCs/>
          <w:color w:val="000000"/>
          <w:sz w:val="20"/>
          <w:szCs w:val="20"/>
        </w:rPr>
      </w:pPr>
      <w:r w:rsidRPr="00E55FEB">
        <w:rPr>
          <w:rFonts w:ascii="Arial" w:hAnsi="Arial" w:cs="Arial"/>
          <w:color w:val="000000"/>
          <w:sz w:val="20"/>
          <w:szCs w:val="20"/>
        </w:rPr>
        <w:t>Que</w:t>
      </w:r>
      <w:r w:rsidR="008109E4" w:rsidRPr="00E55FEB">
        <w:rPr>
          <w:rFonts w:ascii="Arial" w:hAnsi="Arial" w:cs="Arial"/>
          <w:color w:val="000000"/>
          <w:sz w:val="20"/>
          <w:szCs w:val="20"/>
        </w:rPr>
        <w:t xml:space="preserve"> está ciente e concorda com as condições contidas no Edital e seus anexos, bem como de que cumpre plenamente os requisitos de habilitação definidos no Edital;</w:t>
      </w:r>
    </w:p>
    <w:p w14:paraId="512501A2" w14:textId="2479D048" w:rsidR="008109E4" w:rsidRPr="0055790E" w:rsidRDefault="0005638D" w:rsidP="00180303">
      <w:pPr>
        <w:numPr>
          <w:ilvl w:val="2"/>
          <w:numId w:val="31"/>
        </w:numPr>
        <w:spacing w:before="120" w:after="120" w:line="276" w:lineRule="auto"/>
        <w:ind w:left="1134" w:firstLine="0"/>
        <w:jc w:val="both"/>
        <w:rPr>
          <w:rFonts w:ascii="Arial" w:eastAsia="Zurich BT" w:hAnsi="Arial" w:cs="Arial"/>
          <w:color w:val="000000"/>
          <w:sz w:val="20"/>
          <w:szCs w:val="20"/>
        </w:rPr>
      </w:pPr>
      <w:r w:rsidRPr="0055790E">
        <w:rPr>
          <w:rFonts w:ascii="Arial" w:hAnsi="Arial" w:cs="Arial"/>
          <w:color w:val="000000"/>
          <w:sz w:val="20"/>
          <w:szCs w:val="20"/>
        </w:rPr>
        <w:t>Que</w:t>
      </w:r>
      <w:r w:rsidR="008109E4" w:rsidRPr="0055790E">
        <w:rPr>
          <w:rFonts w:ascii="Arial" w:hAnsi="Arial" w:cs="Arial"/>
          <w:color w:val="000000"/>
          <w:sz w:val="20"/>
          <w:szCs w:val="20"/>
        </w:rPr>
        <w:t xml:space="preserve"> inexistem fatos impeditivos para sua habilitação no certame, ciente da obrigatoriedade de declarar ocorrências posteriores; </w:t>
      </w:r>
    </w:p>
    <w:p w14:paraId="512501A3" w14:textId="31E5AC39" w:rsidR="008109E4" w:rsidRPr="0055790E" w:rsidRDefault="0005638D" w:rsidP="00180303">
      <w:pPr>
        <w:numPr>
          <w:ilvl w:val="2"/>
          <w:numId w:val="31"/>
        </w:numPr>
        <w:spacing w:before="120" w:after="120" w:line="276" w:lineRule="auto"/>
        <w:ind w:left="1134" w:firstLine="0"/>
        <w:jc w:val="both"/>
        <w:rPr>
          <w:rFonts w:ascii="Arial" w:eastAsia="Zurich BT" w:hAnsi="Arial" w:cs="Arial"/>
          <w:bCs/>
          <w:color w:val="000000"/>
          <w:sz w:val="20"/>
          <w:szCs w:val="20"/>
        </w:rPr>
      </w:pPr>
      <w:r w:rsidRPr="0055790E">
        <w:rPr>
          <w:rFonts w:ascii="Arial" w:hAnsi="Arial" w:cs="Arial"/>
          <w:color w:val="000000"/>
          <w:sz w:val="20"/>
          <w:szCs w:val="20"/>
        </w:rPr>
        <w:t>Que</w:t>
      </w:r>
      <w:r w:rsidR="008109E4" w:rsidRPr="0055790E">
        <w:rPr>
          <w:rFonts w:ascii="Arial" w:hAnsi="Arial" w:cs="Arial"/>
          <w:color w:val="000000"/>
          <w:sz w:val="20"/>
          <w:szCs w:val="20"/>
        </w:rPr>
        <w:t xml:space="preserve"> não emprega menor de 18 anos em trabalho noturno, perigoso ou insalubre e não emprega menor de 16 anos, salvo menor, a partir de 14 anos, na condição de aprendiz, nos termos do artigo 7°, XXXIII, da Constituição;</w:t>
      </w:r>
    </w:p>
    <w:p w14:paraId="512501A4" w14:textId="2DADC7F3" w:rsidR="008109E4" w:rsidRPr="0055790E" w:rsidRDefault="0005638D" w:rsidP="00180303">
      <w:pPr>
        <w:numPr>
          <w:ilvl w:val="2"/>
          <w:numId w:val="31"/>
        </w:numPr>
        <w:spacing w:before="120" w:after="120" w:line="276" w:lineRule="auto"/>
        <w:ind w:left="1134" w:firstLine="0"/>
        <w:jc w:val="both"/>
        <w:rPr>
          <w:rFonts w:ascii="Arial" w:hAnsi="Arial" w:cs="Arial"/>
          <w:color w:val="000000"/>
          <w:sz w:val="20"/>
          <w:szCs w:val="20"/>
        </w:rPr>
      </w:pPr>
      <w:r w:rsidRPr="0055790E">
        <w:rPr>
          <w:rFonts w:ascii="Arial" w:eastAsia="Zurich BT" w:hAnsi="Arial" w:cs="Arial"/>
          <w:color w:val="000000"/>
          <w:sz w:val="20"/>
          <w:szCs w:val="20"/>
        </w:rPr>
        <w:t>Que</w:t>
      </w:r>
      <w:r w:rsidR="008109E4" w:rsidRPr="0055790E">
        <w:rPr>
          <w:rFonts w:ascii="Arial" w:eastAsia="Zurich BT" w:hAnsi="Arial" w:cs="Arial"/>
          <w:color w:val="000000"/>
          <w:sz w:val="20"/>
          <w:szCs w:val="20"/>
        </w:rPr>
        <w:t xml:space="preserve"> a proposta foi elaborada de forma independente, nos termos d</w:t>
      </w:r>
      <w:r w:rsidR="008109E4" w:rsidRPr="0055790E">
        <w:rPr>
          <w:rFonts w:ascii="Arial" w:hAnsi="Arial" w:cs="Arial"/>
          <w:color w:val="000000"/>
          <w:sz w:val="20"/>
          <w:szCs w:val="20"/>
        </w:rPr>
        <w:t>a Instrução Normativa SLTI/MPOG nº 2, de 16 de setembro de 2009.</w:t>
      </w:r>
    </w:p>
    <w:p w14:paraId="512501A5" w14:textId="77777777" w:rsidR="00DD4982" w:rsidRPr="0055790E" w:rsidRDefault="00DD4982" w:rsidP="00180303">
      <w:pPr>
        <w:spacing w:after="120" w:line="276" w:lineRule="auto"/>
        <w:ind w:left="756"/>
        <w:jc w:val="both"/>
        <w:rPr>
          <w:rFonts w:ascii="Arial" w:hAnsi="Arial" w:cs="Arial"/>
          <w:color w:val="000000"/>
          <w:sz w:val="20"/>
          <w:szCs w:val="20"/>
        </w:rPr>
      </w:pPr>
    </w:p>
    <w:p w14:paraId="512501A6" w14:textId="77777777" w:rsidR="00DD4982" w:rsidRPr="0055790E" w:rsidRDefault="00DD4982" w:rsidP="00615814">
      <w:pPr>
        <w:numPr>
          <w:ilvl w:val="0"/>
          <w:numId w:val="31"/>
        </w:numPr>
        <w:shd w:val="clear" w:color="auto" w:fill="BFBFBF" w:themeFill="background1" w:themeFillShade="BF"/>
        <w:snapToGrid w:val="0"/>
        <w:spacing w:before="120" w:after="120" w:line="276" w:lineRule="auto"/>
        <w:ind w:left="0" w:firstLine="0"/>
        <w:jc w:val="both"/>
        <w:rPr>
          <w:rFonts w:ascii="Arial" w:hAnsi="Arial" w:cs="Arial"/>
          <w:b/>
          <w:color w:val="000000"/>
          <w:sz w:val="20"/>
          <w:szCs w:val="20"/>
        </w:rPr>
      </w:pPr>
      <w:r w:rsidRPr="0055790E">
        <w:rPr>
          <w:rFonts w:ascii="Arial" w:hAnsi="Arial" w:cs="Arial"/>
          <w:b/>
          <w:color w:val="000000"/>
          <w:sz w:val="20"/>
          <w:szCs w:val="20"/>
        </w:rPr>
        <w:t>DO ENVIO DA PROPOSTA</w:t>
      </w:r>
    </w:p>
    <w:p w14:paraId="512501A7" w14:textId="77777777" w:rsidR="008109E4" w:rsidRPr="0055790E" w:rsidRDefault="00DD4982" w:rsidP="00180303">
      <w:pPr>
        <w:numPr>
          <w:ilvl w:val="1"/>
          <w:numId w:val="31"/>
        </w:numPr>
        <w:snapToGrid w:val="0"/>
        <w:spacing w:before="120" w:after="120" w:line="276" w:lineRule="auto"/>
        <w:ind w:left="425" w:firstLine="0"/>
        <w:jc w:val="both"/>
        <w:rPr>
          <w:rFonts w:ascii="Arial" w:hAnsi="Arial" w:cs="Arial"/>
          <w:color w:val="000000"/>
          <w:sz w:val="20"/>
          <w:szCs w:val="20"/>
        </w:rPr>
      </w:pPr>
      <w:r w:rsidRPr="0055790E">
        <w:rPr>
          <w:rFonts w:ascii="Arial" w:hAnsi="Arial" w:cs="Arial"/>
          <w:color w:val="000000"/>
          <w:sz w:val="20"/>
          <w:szCs w:val="20"/>
        </w:rPr>
        <w:t>O licitante deverá encaminhar a proposta por meio do sistema eletrônico até a data e horário marcados para abertura da sessão, quando então, encerrar-se-á automaticamente a fase de recebimento de propostas.</w:t>
      </w:r>
    </w:p>
    <w:p w14:paraId="512501A8" w14:textId="77777777" w:rsidR="008109E4" w:rsidRPr="0055790E" w:rsidRDefault="008109E4" w:rsidP="00180303">
      <w:pPr>
        <w:numPr>
          <w:ilvl w:val="1"/>
          <w:numId w:val="31"/>
        </w:numPr>
        <w:snapToGrid w:val="0"/>
        <w:spacing w:before="120" w:after="120" w:line="276" w:lineRule="auto"/>
        <w:ind w:left="425" w:firstLine="0"/>
        <w:jc w:val="both"/>
        <w:rPr>
          <w:rFonts w:ascii="Arial" w:hAnsi="Arial" w:cs="Arial"/>
          <w:color w:val="000000"/>
          <w:sz w:val="20"/>
          <w:szCs w:val="20"/>
        </w:rPr>
      </w:pPr>
      <w:r w:rsidRPr="0055790E">
        <w:rPr>
          <w:rFonts w:ascii="Arial" w:hAnsi="Arial" w:cs="Arial"/>
          <w:color w:val="000000"/>
          <w:sz w:val="20"/>
          <w:szCs w:val="20"/>
        </w:rPr>
        <w:t>Todas as referências de tempo no Edital, no aviso e durante a sessão pública observarão o horário de Brasília – DF.</w:t>
      </w:r>
    </w:p>
    <w:p w14:paraId="512501A9" w14:textId="77777777" w:rsidR="00DD4982" w:rsidRPr="0055790E" w:rsidRDefault="00DD4982" w:rsidP="00180303">
      <w:pPr>
        <w:numPr>
          <w:ilvl w:val="1"/>
          <w:numId w:val="31"/>
        </w:numPr>
        <w:spacing w:before="120" w:after="120" w:line="276" w:lineRule="auto"/>
        <w:ind w:left="425" w:firstLine="0"/>
        <w:jc w:val="both"/>
        <w:rPr>
          <w:rFonts w:ascii="Arial" w:hAnsi="Arial" w:cs="Arial"/>
          <w:color w:val="000000"/>
          <w:sz w:val="20"/>
          <w:szCs w:val="20"/>
        </w:rPr>
      </w:pPr>
      <w:r w:rsidRPr="0055790E">
        <w:rPr>
          <w:rFonts w:ascii="Arial" w:hAnsi="Arial" w:cs="Arial"/>
          <w:color w:val="000000"/>
          <w:sz w:val="20"/>
          <w:szCs w:val="20"/>
        </w:rPr>
        <w:t xml:space="preserve">O licitante será responsável por todas as transações que forem efetuadas em seu nome no sistema eletrônico, assumindo como firmes e verdadeiras suas propostas e lances. </w:t>
      </w:r>
    </w:p>
    <w:p w14:paraId="512501AA" w14:textId="77777777" w:rsidR="00DD4982" w:rsidRPr="0055790E" w:rsidRDefault="00DD4982" w:rsidP="00180303">
      <w:pPr>
        <w:numPr>
          <w:ilvl w:val="1"/>
          <w:numId w:val="31"/>
        </w:numPr>
        <w:spacing w:before="120" w:after="120" w:line="276" w:lineRule="auto"/>
        <w:ind w:left="425" w:firstLine="0"/>
        <w:jc w:val="both"/>
        <w:rPr>
          <w:rFonts w:ascii="Arial" w:hAnsi="Arial" w:cs="Arial"/>
          <w:color w:val="000000"/>
          <w:sz w:val="20"/>
          <w:szCs w:val="20"/>
        </w:rPr>
      </w:pPr>
      <w:r w:rsidRPr="0055790E">
        <w:rPr>
          <w:rFonts w:ascii="Arial" w:hAnsi="Arial" w:cs="Arial"/>
          <w:color w:val="000000"/>
          <w:sz w:val="20"/>
          <w:szCs w:val="20"/>
        </w:rPr>
        <w:t xml:space="preserve">Incumbirá ao licitante acompanhar as operações no sistema eletrônico durante a sessão pública do Pregão, ficando responsável pelo ônus decorrente da perda de negócios, diante da inobservância de quaisquer mensagens emitidas pelo sistema ou de sua desconexão. </w:t>
      </w:r>
    </w:p>
    <w:p w14:paraId="512501AB" w14:textId="77777777" w:rsidR="00DD4982" w:rsidRPr="0055790E" w:rsidRDefault="00DD4982" w:rsidP="00180303">
      <w:pPr>
        <w:numPr>
          <w:ilvl w:val="1"/>
          <w:numId w:val="31"/>
        </w:numPr>
        <w:spacing w:before="120" w:after="120" w:line="276" w:lineRule="auto"/>
        <w:ind w:left="425" w:firstLine="0"/>
        <w:jc w:val="both"/>
        <w:rPr>
          <w:rFonts w:ascii="Arial" w:hAnsi="Arial" w:cs="Arial"/>
          <w:color w:val="000000"/>
          <w:sz w:val="20"/>
          <w:szCs w:val="20"/>
        </w:rPr>
      </w:pPr>
      <w:r w:rsidRPr="0055790E">
        <w:rPr>
          <w:rFonts w:ascii="Arial" w:hAnsi="Arial" w:cs="Arial"/>
          <w:sz w:val="20"/>
          <w:szCs w:val="20"/>
        </w:rPr>
        <w:t xml:space="preserve">Até a abertura da sessão, os licitantes poderão retirar ou substituir as propostas apresentadas.  </w:t>
      </w:r>
    </w:p>
    <w:p w14:paraId="512501AC" w14:textId="77777777" w:rsidR="00DD4982" w:rsidRPr="0055790E" w:rsidRDefault="00DD4982" w:rsidP="00180303">
      <w:pPr>
        <w:numPr>
          <w:ilvl w:val="1"/>
          <w:numId w:val="31"/>
        </w:numPr>
        <w:spacing w:before="120" w:after="120" w:line="276" w:lineRule="auto"/>
        <w:ind w:left="425" w:firstLine="0"/>
        <w:jc w:val="both"/>
        <w:rPr>
          <w:rFonts w:ascii="Arial" w:hAnsi="Arial" w:cs="Arial"/>
          <w:color w:val="000000"/>
          <w:sz w:val="20"/>
          <w:szCs w:val="20"/>
        </w:rPr>
      </w:pPr>
      <w:r w:rsidRPr="0055790E">
        <w:rPr>
          <w:rFonts w:ascii="Arial" w:hAnsi="Arial" w:cs="Arial"/>
          <w:sz w:val="20"/>
          <w:szCs w:val="20"/>
        </w:rPr>
        <w:t>O licitante deverá enviar sua proposta mediante o preenchimento, no sistema eletrônico, dos seguintes campos:</w:t>
      </w:r>
    </w:p>
    <w:p w14:paraId="512501AD" w14:textId="3C4954DA" w:rsidR="00DD4982" w:rsidRPr="00615814" w:rsidRDefault="00DD4982" w:rsidP="00180303">
      <w:pPr>
        <w:numPr>
          <w:ilvl w:val="2"/>
          <w:numId w:val="31"/>
        </w:numPr>
        <w:spacing w:before="120" w:after="120" w:line="276" w:lineRule="auto"/>
        <w:ind w:left="1134" w:firstLine="0"/>
        <w:jc w:val="both"/>
        <w:rPr>
          <w:rFonts w:ascii="Arial" w:hAnsi="Arial" w:cs="Arial"/>
          <w:i/>
          <w:sz w:val="20"/>
          <w:szCs w:val="20"/>
        </w:rPr>
      </w:pPr>
      <w:r w:rsidRPr="00615814">
        <w:rPr>
          <w:rFonts w:ascii="Arial" w:hAnsi="Arial" w:cs="Arial"/>
          <w:sz w:val="20"/>
          <w:szCs w:val="20"/>
        </w:rPr>
        <w:t xml:space="preserve"> </w:t>
      </w:r>
      <w:r w:rsidR="00615814" w:rsidRPr="00615814">
        <w:rPr>
          <w:rFonts w:ascii="Arial" w:hAnsi="Arial" w:cs="Arial"/>
          <w:i/>
          <w:sz w:val="20"/>
          <w:szCs w:val="20"/>
        </w:rPr>
        <w:t>Valor</w:t>
      </w:r>
      <w:r w:rsidRPr="00615814">
        <w:rPr>
          <w:rFonts w:ascii="Arial" w:hAnsi="Arial" w:cs="Arial"/>
          <w:i/>
          <w:sz w:val="20"/>
          <w:szCs w:val="20"/>
        </w:rPr>
        <w:t xml:space="preserve"> unitário</w:t>
      </w:r>
      <w:r w:rsidRPr="00615814">
        <w:rPr>
          <w:rFonts w:ascii="Arial" w:hAnsi="Arial" w:cs="Arial"/>
          <w:bCs/>
          <w:i/>
          <w:iCs/>
          <w:sz w:val="20"/>
          <w:szCs w:val="20"/>
        </w:rPr>
        <w:t>;</w:t>
      </w:r>
    </w:p>
    <w:p w14:paraId="512501AE" w14:textId="5F4BA2B1" w:rsidR="00DD4982" w:rsidRPr="0055790E" w:rsidRDefault="00615814" w:rsidP="00180303">
      <w:pPr>
        <w:numPr>
          <w:ilvl w:val="2"/>
          <w:numId w:val="31"/>
        </w:numPr>
        <w:spacing w:before="120" w:after="120" w:line="276" w:lineRule="auto"/>
        <w:ind w:left="1134" w:firstLine="0"/>
        <w:jc w:val="both"/>
        <w:rPr>
          <w:rFonts w:ascii="Arial" w:hAnsi="Arial" w:cs="Arial"/>
          <w:bCs/>
          <w:i/>
          <w:color w:val="000000"/>
          <w:sz w:val="20"/>
          <w:szCs w:val="20"/>
        </w:rPr>
      </w:pPr>
      <w:r w:rsidRPr="0055790E">
        <w:rPr>
          <w:rFonts w:ascii="Arial" w:hAnsi="Arial" w:cs="Arial"/>
          <w:color w:val="000000"/>
          <w:sz w:val="20"/>
          <w:szCs w:val="20"/>
        </w:rPr>
        <w:t>A</w:t>
      </w:r>
      <w:r w:rsidR="00DD4982" w:rsidRPr="0055790E">
        <w:rPr>
          <w:rFonts w:ascii="Arial" w:hAnsi="Arial" w:cs="Arial"/>
          <w:color w:val="000000"/>
          <w:sz w:val="20"/>
          <w:szCs w:val="20"/>
        </w:rPr>
        <w:t xml:space="preserve"> quantidade de unidades, observada a quantidade mínima fixada no Termo de Referência para cada item;</w:t>
      </w:r>
    </w:p>
    <w:p w14:paraId="512501AF" w14:textId="5ADB0360" w:rsidR="00DD4982" w:rsidRPr="0055790E" w:rsidRDefault="00615814" w:rsidP="00180303">
      <w:pPr>
        <w:numPr>
          <w:ilvl w:val="3"/>
          <w:numId w:val="31"/>
        </w:numPr>
        <w:spacing w:before="120" w:after="120" w:line="276" w:lineRule="auto"/>
        <w:ind w:left="1701" w:firstLine="0"/>
        <w:jc w:val="both"/>
        <w:rPr>
          <w:rFonts w:ascii="Arial" w:hAnsi="Arial" w:cs="Arial"/>
          <w:bCs/>
          <w:i/>
          <w:color w:val="000000"/>
          <w:sz w:val="20"/>
          <w:szCs w:val="20"/>
        </w:rPr>
      </w:pPr>
      <w:r w:rsidRPr="0055790E">
        <w:rPr>
          <w:rFonts w:ascii="Arial" w:hAnsi="Arial" w:cs="Arial"/>
          <w:color w:val="000000"/>
          <w:sz w:val="20"/>
          <w:szCs w:val="20"/>
        </w:rPr>
        <w:t>Em</w:t>
      </w:r>
      <w:r w:rsidR="00DD4982" w:rsidRPr="0055790E">
        <w:rPr>
          <w:rFonts w:ascii="Arial" w:hAnsi="Arial" w:cs="Arial"/>
          <w:color w:val="000000"/>
          <w:sz w:val="20"/>
          <w:szCs w:val="20"/>
        </w:rPr>
        <w:t xml:space="preserve"> não havendo quantidade mínima fixada, deverá ser cotada a quantidade total prevista para o item.</w:t>
      </w:r>
    </w:p>
    <w:p w14:paraId="512501B1" w14:textId="77777777" w:rsidR="00DD4982" w:rsidRPr="0055790E" w:rsidRDefault="00DD4982" w:rsidP="00180303">
      <w:pPr>
        <w:numPr>
          <w:ilvl w:val="2"/>
          <w:numId w:val="31"/>
        </w:numPr>
        <w:spacing w:before="120" w:after="120" w:line="276" w:lineRule="auto"/>
        <w:ind w:left="1134" w:firstLine="0"/>
        <w:jc w:val="both"/>
        <w:rPr>
          <w:rFonts w:ascii="Arial" w:hAnsi="Arial" w:cs="Arial"/>
          <w:color w:val="000000"/>
          <w:sz w:val="20"/>
          <w:szCs w:val="20"/>
        </w:rPr>
      </w:pPr>
      <w:r w:rsidRPr="0055790E">
        <w:rPr>
          <w:rFonts w:ascii="Arial" w:hAnsi="Arial" w:cs="Arial"/>
          <w:bCs/>
          <w:iCs/>
          <w:color w:val="000000"/>
          <w:sz w:val="20"/>
          <w:szCs w:val="20"/>
        </w:rPr>
        <w:t>Marca;</w:t>
      </w:r>
    </w:p>
    <w:p w14:paraId="512501B2" w14:textId="77777777" w:rsidR="00DD4982" w:rsidRPr="0055790E" w:rsidRDefault="00DD4982" w:rsidP="00180303">
      <w:pPr>
        <w:numPr>
          <w:ilvl w:val="2"/>
          <w:numId w:val="31"/>
        </w:numPr>
        <w:spacing w:before="120" w:after="120" w:line="276" w:lineRule="auto"/>
        <w:ind w:left="1134" w:firstLine="0"/>
        <w:jc w:val="both"/>
        <w:rPr>
          <w:rFonts w:ascii="Arial" w:hAnsi="Arial" w:cs="Arial"/>
          <w:color w:val="000000"/>
          <w:sz w:val="20"/>
          <w:szCs w:val="20"/>
        </w:rPr>
      </w:pPr>
      <w:r w:rsidRPr="0055790E">
        <w:rPr>
          <w:rFonts w:ascii="Arial" w:hAnsi="Arial" w:cs="Arial"/>
          <w:bCs/>
          <w:iCs/>
          <w:color w:val="000000"/>
          <w:sz w:val="20"/>
          <w:szCs w:val="20"/>
        </w:rPr>
        <w:t xml:space="preserve">Fabricante; </w:t>
      </w:r>
    </w:p>
    <w:p w14:paraId="512501B3" w14:textId="77777777" w:rsidR="00DD4982" w:rsidRPr="00615814" w:rsidRDefault="00DD4982" w:rsidP="00180303">
      <w:pPr>
        <w:numPr>
          <w:ilvl w:val="2"/>
          <w:numId w:val="31"/>
        </w:numPr>
        <w:spacing w:before="120" w:after="120" w:line="276" w:lineRule="auto"/>
        <w:ind w:left="1134" w:firstLine="0"/>
        <w:jc w:val="both"/>
        <w:rPr>
          <w:rFonts w:ascii="Arial" w:hAnsi="Arial" w:cs="Arial"/>
          <w:sz w:val="20"/>
          <w:szCs w:val="20"/>
        </w:rPr>
      </w:pPr>
      <w:r w:rsidRPr="00615814">
        <w:rPr>
          <w:rFonts w:ascii="Arial" w:hAnsi="Arial" w:cs="Arial"/>
          <w:bCs/>
          <w:iCs/>
          <w:sz w:val="20"/>
          <w:szCs w:val="20"/>
        </w:rPr>
        <w:t>Descrição detalhada do objeto: indicando, no que for aplicável</w:t>
      </w:r>
      <w:r w:rsidRPr="00615814">
        <w:rPr>
          <w:rFonts w:ascii="Arial" w:hAnsi="Arial" w:cs="Arial"/>
          <w:sz w:val="20"/>
          <w:szCs w:val="20"/>
        </w:rPr>
        <w:t xml:space="preserve">, </w:t>
      </w:r>
      <w:r w:rsidRPr="00615814">
        <w:rPr>
          <w:rFonts w:ascii="Arial" w:hAnsi="Arial" w:cs="Arial"/>
          <w:i/>
          <w:sz w:val="20"/>
          <w:szCs w:val="20"/>
        </w:rPr>
        <w:t>o modelo, prazos de validade ou de garantia, número do registro ou inscrição do bem no órgão competente, quando for o caso;</w:t>
      </w:r>
    </w:p>
    <w:p w14:paraId="512501B7" w14:textId="77777777" w:rsidR="00DD4982" w:rsidRPr="0055790E" w:rsidRDefault="00DD4982" w:rsidP="00180303">
      <w:pPr>
        <w:numPr>
          <w:ilvl w:val="1"/>
          <w:numId w:val="31"/>
        </w:numPr>
        <w:spacing w:before="120" w:after="120" w:line="276" w:lineRule="auto"/>
        <w:ind w:left="425" w:firstLine="0"/>
        <w:jc w:val="both"/>
        <w:rPr>
          <w:rFonts w:ascii="Arial" w:hAnsi="Arial" w:cs="Arial"/>
          <w:iCs/>
          <w:color w:val="000000"/>
          <w:sz w:val="20"/>
          <w:szCs w:val="20"/>
        </w:rPr>
      </w:pPr>
      <w:r w:rsidRPr="0055790E">
        <w:rPr>
          <w:rFonts w:ascii="Arial" w:hAnsi="Arial" w:cs="Arial"/>
          <w:color w:val="000000"/>
          <w:sz w:val="20"/>
          <w:szCs w:val="20"/>
        </w:rPr>
        <w:lastRenderedPageBreak/>
        <w:t xml:space="preserve">Todas as especificações do objeto contidas na proposta vinculam o fornecedor registrado. </w:t>
      </w:r>
    </w:p>
    <w:p w14:paraId="512501B8" w14:textId="77777777" w:rsidR="00DD4982" w:rsidRPr="008A50B0" w:rsidRDefault="00DD4982" w:rsidP="00180303">
      <w:pPr>
        <w:numPr>
          <w:ilvl w:val="1"/>
          <w:numId w:val="31"/>
        </w:numPr>
        <w:spacing w:before="120" w:after="120" w:line="276" w:lineRule="auto"/>
        <w:ind w:left="425" w:firstLine="0"/>
        <w:jc w:val="both"/>
        <w:rPr>
          <w:rFonts w:ascii="Arial" w:hAnsi="Arial" w:cs="Arial"/>
          <w:sz w:val="20"/>
          <w:szCs w:val="20"/>
        </w:rPr>
      </w:pPr>
      <w:r w:rsidRPr="0055790E">
        <w:rPr>
          <w:rFonts w:ascii="Arial" w:hAnsi="Arial" w:cs="Arial"/>
          <w:color w:val="000000"/>
          <w:sz w:val="20"/>
          <w:szCs w:val="20"/>
        </w:rPr>
        <w:t>Nos valores propostos estarão inclusos todos os custos operacionais, encargos previdenciários, trabalhistas, tributários, comerciais e quaisquer outros que incidam direta ou indiretamente no fornecimento dos bens.</w:t>
      </w:r>
    </w:p>
    <w:p w14:paraId="512501B9" w14:textId="4EE252A1" w:rsidR="00DD4982" w:rsidRPr="008A50B0" w:rsidRDefault="00DD4982" w:rsidP="00180303">
      <w:pPr>
        <w:numPr>
          <w:ilvl w:val="1"/>
          <w:numId w:val="31"/>
        </w:numPr>
        <w:spacing w:before="120" w:after="120" w:line="276" w:lineRule="auto"/>
        <w:ind w:left="425" w:firstLine="0"/>
        <w:jc w:val="both"/>
        <w:rPr>
          <w:rFonts w:ascii="Arial" w:hAnsi="Arial" w:cs="Arial"/>
          <w:sz w:val="20"/>
          <w:szCs w:val="20"/>
        </w:rPr>
      </w:pPr>
      <w:r w:rsidRPr="008A50B0">
        <w:rPr>
          <w:rFonts w:ascii="Arial" w:hAnsi="Arial" w:cs="Arial"/>
          <w:sz w:val="20"/>
          <w:szCs w:val="20"/>
        </w:rPr>
        <w:t xml:space="preserve">O prazo de validade da proposta não será inferior a </w:t>
      </w:r>
      <w:r w:rsidR="00615814" w:rsidRPr="008A50B0">
        <w:rPr>
          <w:rFonts w:ascii="Arial" w:hAnsi="Arial" w:cs="Arial"/>
          <w:sz w:val="20"/>
          <w:szCs w:val="20"/>
        </w:rPr>
        <w:t xml:space="preserve">60 </w:t>
      </w:r>
      <w:r w:rsidR="00615814" w:rsidRPr="008A50B0">
        <w:rPr>
          <w:rFonts w:ascii="Arial" w:hAnsi="Arial" w:cs="Arial"/>
          <w:bCs/>
          <w:iCs/>
          <w:sz w:val="20"/>
          <w:szCs w:val="20"/>
        </w:rPr>
        <w:t>(sessenta</w:t>
      </w:r>
      <w:r w:rsidRPr="008A50B0">
        <w:rPr>
          <w:rFonts w:ascii="Arial" w:hAnsi="Arial" w:cs="Arial"/>
          <w:bCs/>
          <w:iCs/>
          <w:sz w:val="20"/>
          <w:szCs w:val="20"/>
        </w:rPr>
        <w:t>) dias</w:t>
      </w:r>
      <w:r w:rsidRPr="008A50B0">
        <w:rPr>
          <w:rFonts w:ascii="Arial" w:hAnsi="Arial" w:cs="Arial"/>
          <w:sz w:val="20"/>
          <w:szCs w:val="20"/>
        </w:rPr>
        <w:t xml:space="preserve">, </w:t>
      </w:r>
      <w:r w:rsidRPr="0055790E">
        <w:rPr>
          <w:rFonts w:ascii="Arial" w:hAnsi="Arial" w:cs="Arial"/>
          <w:color w:val="000000"/>
          <w:sz w:val="20"/>
          <w:szCs w:val="20"/>
        </w:rPr>
        <w:t xml:space="preserve">a contar da data de sua </w:t>
      </w:r>
      <w:r w:rsidRPr="008A50B0">
        <w:rPr>
          <w:rFonts w:ascii="Arial" w:hAnsi="Arial" w:cs="Arial"/>
          <w:sz w:val="20"/>
          <w:szCs w:val="20"/>
        </w:rPr>
        <w:t xml:space="preserve">apresentação. </w:t>
      </w:r>
    </w:p>
    <w:p w14:paraId="512501BB" w14:textId="64564A5D" w:rsidR="00B5718C" w:rsidRPr="008A50B0" w:rsidRDefault="00180303" w:rsidP="00180303">
      <w:pPr>
        <w:pStyle w:val="PargrafodaLista"/>
        <w:numPr>
          <w:ilvl w:val="1"/>
          <w:numId w:val="31"/>
        </w:numPr>
        <w:spacing w:before="120" w:after="120" w:line="276" w:lineRule="auto"/>
        <w:ind w:left="425" w:firstLine="0"/>
        <w:contextualSpacing w:val="0"/>
        <w:jc w:val="both"/>
        <w:rPr>
          <w:rFonts w:ascii="Arial" w:hAnsi="Arial" w:cs="Arial"/>
          <w:b/>
          <w:sz w:val="20"/>
          <w:szCs w:val="20"/>
        </w:rPr>
      </w:pPr>
      <w:r w:rsidRPr="008A50B0">
        <w:rPr>
          <w:rFonts w:ascii="Arial" w:hAnsi="Arial" w:cs="Arial"/>
          <w:i/>
          <w:sz w:val="20"/>
          <w:szCs w:val="20"/>
        </w:rPr>
        <w:t>O licitante deverá declarar, para cada item, em campo próprio do sistema COMPRASNET, se o produto ofertado é manufaturado nacional beneficiado por um dos critérios de margem de preferência indicados no Termo de Referência</w:t>
      </w:r>
      <w:r w:rsidR="008A50B0" w:rsidRPr="008A50B0">
        <w:rPr>
          <w:rFonts w:ascii="Arial" w:hAnsi="Arial" w:cs="Arial"/>
          <w:i/>
          <w:sz w:val="20"/>
          <w:szCs w:val="20"/>
        </w:rPr>
        <w:t>, quando for o caso.</w:t>
      </w:r>
    </w:p>
    <w:p w14:paraId="512501BC" w14:textId="77777777" w:rsidR="00180303" w:rsidRPr="0055790E" w:rsidRDefault="00180303" w:rsidP="00180303">
      <w:pPr>
        <w:pStyle w:val="PargrafodaLista"/>
        <w:spacing w:before="120" w:after="120" w:line="276" w:lineRule="auto"/>
        <w:ind w:left="425"/>
        <w:contextualSpacing w:val="0"/>
        <w:jc w:val="both"/>
        <w:rPr>
          <w:rFonts w:ascii="Arial" w:hAnsi="Arial" w:cs="Arial"/>
          <w:b/>
          <w:color w:val="000000"/>
          <w:sz w:val="20"/>
          <w:szCs w:val="20"/>
        </w:rPr>
      </w:pPr>
    </w:p>
    <w:p w14:paraId="512501BD" w14:textId="77777777" w:rsidR="00DD4982" w:rsidRPr="0055790E" w:rsidRDefault="00DD4982" w:rsidP="00E5562E">
      <w:pPr>
        <w:numPr>
          <w:ilvl w:val="0"/>
          <w:numId w:val="31"/>
        </w:numPr>
        <w:shd w:val="clear" w:color="auto" w:fill="BFBFBF" w:themeFill="background1" w:themeFillShade="BF"/>
        <w:spacing w:before="120" w:after="120" w:line="276" w:lineRule="auto"/>
        <w:ind w:left="0" w:firstLine="0"/>
        <w:jc w:val="both"/>
        <w:rPr>
          <w:rFonts w:ascii="Arial" w:hAnsi="Arial" w:cs="Arial"/>
          <w:b/>
          <w:color w:val="000000"/>
          <w:sz w:val="20"/>
          <w:szCs w:val="20"/>
        </w:rPr>
      </w:pPr>
      <w:r w:rsidRPr="0055790E">
        <w:rPr>
          <w:rFonts w:ascii="Arial" w:hAnsi="Arial" w:cs="Arial"/>
          <w:b/>
          <w:color w:val="000000"/>
          <w:sz w:val="20"/>
          <w:szCs w:val="20"/>
        </w:rPr>
        <w:t>DAS PROPOSTAS E FORMULAÇÃO DE LANCES</w:t>
      </w:r>
    </w:p>
    <w:p w14:paraId="512501BE" w14:textId="77777777" w:rsidR="00DD4982" w:rsidRPr="0055790E" w:rsidRDefault="00DD4982" w:rsidP="00180303">
      <w:pPr>
        <w:numPr>
          <w:ilvl w:val="1"/>
          <w:numId w:val="31"/>
        </w:numPr>
        <w:spacing w:before="120" w:after="120" w:line="276" w:lineRule="auto"/>
        <w:ind w:left="425" w:firstLine="0"/>
        <w:jc w:val="both"/>
        <w:rPr>
          <w:rFonts w:ascii="Arial" w:hAnsi="Arial" w:cs="Arial"/>
          <w:color w:val="000000"/>
          <w:sz w:val="20"/>
          <w:szCs w:val="20"/>
        </w:rPr>
      </w:pPr>
      <w:r w:rsidRPr="0055790E">
        <w:rPr>
          <w:rFonts w:ascii="Arial" w:hAnsi="Arial" w:cs="Arial"/>
          <w:color w:val="000000"/>
          <w:sz w:val="20"/>
          <w:szCs w:val="20"/>
          <w:lang w:eastAsia="en-US"/>
        </w:rPr>
        <w:t>A abertura da presente licitação dar-se-á em sessão pública, por meio de sistema eletrônico, na data, horário e local indicados neste Edital.</w:t>
      </w:r>
    </w:p>
    <w:p w14:paraId="512501BF" w14:textId="77777777" w:rsidR="00DD4982" w:rsidRPr="0055790E" w:rsidRDefault="00DD4982" w:rsidP="00180303">
      <w:pPr>
        <w:numPr>
          <w:ilvl w:val="1"/>
          <w:numId w:val="31"/>
        </w:numPr>
        <w:spacing w:before="120" w:after="120" w:line="276" w:lineRule="auto"/>
        <w:ind w:left="425" w:firstLine="0"/>
        <w:jc w:val="both"/>
        <w:rPr>
          <w:rFonts w:ascii="Arial" w:hAnsi="Arial" w:cs="Arial"/>
          <w:color w:val="000000"/>
          <w:sz w:val="20"/>
          <w:szCs w:val="20"/>
        </w:rPr>
      </w:pPr>
      <w:r w:rsidRPr="0055790E">
        <w:rPr>
          <w:rFonts w:ascii="Arial" w:hAnsi="Arial" w:cs="Arial"/>
          <w:color w:val="000000"/>
          <w:sz w:val="20"/>
          <w:szCs w:val="20"/>
        </w:rPr>
        <w:t xml:space="preserve">O Pregoeiro verificará as propostas apresentadas, desclassificando desde logo aquelas que não estejam em conformidade com os requisitos estabelecidos neste Edital, forem omissas ou apresentarem irregularidades insanáveis. </w:t>
      </w:r>
    </w:p>
    <w:p w14:paraId="512501C0" w14:textId="77777777" w:rsidR="00DD4982" w:rsidRPr="0055790E" w:rsidRDefault="00DD4982" w:rsidP="00180303">
      <w:pPr>
        <w:numPr>
          <w:ilvl w:val="2"/>
          <w:numId w:val="31"/>
        </w:numPr>
        <w:spacing w:before="120" w:after="120" w:line="276" w:lineRule="auto"/>
        <w:ind w:left="1134" w:firstLine="0"/>
        <w:jc w:val="both"/>
        <w:rPr>
          <w:rFonts w:ascii="Arial" w:hAnsi="Arial" w:cs="Arial"/>
          <w:color w:val="000000"/>
          <w:sz w:val="20"/>
          <w:szCs w:val="20"/>
        </w:rPr>
      </w:pPr>
      <w:r w:rsidRPr="0055790E">
        <w:rPr>
          <w:rFonts w:ascii="Arial" w:hAnsi="Arial" w:cs="Arial"/>
          <w:color w:val="000000"/>
          <w:sz w:val="20"/>
          <w:szCs w:val="20"/>
        </w:rPr>
        <w:t>A desclassificação será sempre fundamentada e registrada no sistema, com acompanhamento em tempo real por todos os participantes.</w:t>
      </w:r>
    </w:p>
    <w:p w14:paraId="512501C1" w14:textId="77777777" w:rsidR="00DD4982" w:rsidRPr="0055790E" w:rsidRDefault="00DD4982" w:rsidP="00180303">
      <w:pPr>
        <w:numPr>
          <w:ilvl w:val="2"/>
          <w:numId w:val="31"/>
        </w:numPr>
        <w:spacing w:before="120" w:after="120" w:line="276" w:lineRule="auto"/>
        <w:ind w:left="1134" w:firstLine="0"/>
        <w:jc w:val="both"/>
        <w:rPr>
          <w:rFonts w:ascii="Arial" w:hAnsi="Arial" w:cs="Arial"/>
          <w:color w:val="000000"/>
          <w:sz w:val="20"/>
          <w:szCs w:val="20"/>
        </w:rPr>
      </w:pPr>
      <w:r w:rsidRPr="0055790E">
        <w:rPr>
          <w:rFonts w:ascii="Arial" w:hAnsi="Arial" w:cs="Arial"/>
          <w:color w:val="000000"/>
          <w:sz w:val="20"/>
          <w:szCs w:val="20"/>
        </w:rPr>
        <w:t>A não desclassificação da proposta não impede o seu julgamento definitivo</w:t>
      </w:r>
      <w:r w:rsidR="00B021F8" w:rsidRPr="0055790E">
        <w:rPr>
          <w:rFonts w:ascii="Arial" w:hAnsi="Arial" w:cs="Arial"/>
          <w:color w:val="000000"/>
          <w:sz w:val="20"/>
          <w:szCs w:val="20"/>
        </w:rPr>
        <w:t xml:space="preserve"> em sentido contrário</w:t>
      </w:r>
      <w:r w:rsidRPr="0055790E">
        <w:rPr>
          <w:rFonts w:ascii="Arial" w:hAnsi="Arial" w:cs="Arial"/>
          <w:color w:val="000000"/>
          <w:sz w:val="20"/>
          <w:szCs w:val="20"/>
        </w:rPr>
        <w:t>, levado a efeito na fase de aceitação.</w:t>
      </w:r>
    </w:p>
    <w:p w14:paraId="512501C2" w14:textId="77777777" w:rsidR="00DD4982" w:rsidRPr="0055790E" w:rsidRDefault="00DD4982" w:rsidP="00180303">
      <w:pPr>
        <w:numPr>
          <w:ilvl w:val="1"/>
          <w:numId w:val="31"/>
        </w:numPr>
        <w:spacing w:before="120" w:after="120" w:line="276" w:lineRule="auto"/>
        <w:ind w:left="425" w:firstLine="0"/>
        <w:jc w:val="both"/>
        <w:rPr>
          <w:rFonts w:ascii="Arial" w:hAnsi="Arial" w:cs="Arial"/>
          <w:color w:val="000000"/>
          <w:sz w:val="20"/>
          <w:szCs w:val="20"/>
        </w:rPr>
      </w:pPr>
      <w:r w:rsidRPr="0055790E">
        <w:rPr>
          <w:rFonts w:ascii="Arial" w:hAnsi="Arial" w:cs="Arial"/>
          <w:color w:val="000000"/>
          <w:sz w:val="20"/>
          <w:szCs w:val="20"/>
        </w:rPr>
        <w:t>O sistema ordenará automaticamente as propostas classificadas, sendo que somente estas participarão da fase de lances.</w:t>
      </w:r>
    </w:p>
    <w:p w14:paraId="512501C3" w14:textId="77777777" w:rsidR="00DD4982" w:rsidRPr="0055790E" w:rsidRDefault="00DD4982" w:rsidP="00180303">
      <w:pPr>
        <w:numPr>
          <w:ilvl w:val="1"/>
          <w:numId w:val="31"/>
        </w:numPr>
        <w:spacing w:before="120" w:after="120" w:line="276" w:lineRule="auto"/>
        <w:ind w:left="425" w:firstLine="0"/>
        <w:jc w:val="both"/>
        <w:rPr>
          <w:rFonts w:ascii="Arial" w:hAnsi="Arial" w:cs="Arial"/>
          <w:color w:val="000000"/>
          <w:sz w:val="20"/>
          <w:szCs w:val="20"/>
        </w:rPr>
      </w:pPr>
      <w:r w:rsidRPr="0055790E">
        <w:rPr>
          <w:rFonts w:ascii="Arial" w:hAnsi="Arial" w:cs="Arial"/>
          <w:color w:val="000000"/>
          <w:sz w:val="20"/>
          <w:szCs w:val="20"/>
        </w:rPr>
        <w:t xml:space="preserve">O sistema disponibilizará campo próprio para troca de </w:t>
      </w:r>
      <w:proofErr w:type="spellStart"/>
      <w:r w:rsidRPr="0055790E">
        <w:rPr>
          <w:rFonts w:ascii="Arial" w:hAnsi="Arial" w:cs="Arial"/>
          <w:color w:val="000000"/>
          <w:sz w:val="20"/>
          <w:szCs w:val="20"/>
        </w:rPr>
        <w:t>mensagem</w:t>
      </w:r>
      <w:proofErr w:type="spellEnd"/>
      <w:r w:rsidRPr="0055790E">
        <w:rPr>
          <w:rFonts w:ascii="Arial" w:hAnsi="Arial" w:cs="Arial"/>
          <w:color w:val="000000"/>
          <w:sz w:val="20"/>
          <w:szCs w:val="20"/>
        </w:rPr>
        <w:t xml:space="preserve"> entre o Pregoeiro e os licitantes.</w:t>
      </w:r>
    </w:p>
    <w:p w14:paraId="512501C4" w14:textId="77777777" w:rsidR="00DD4982" w:rsidRPr="0055790E" w:rsidRDefault="00DD4982" w:rsidP="00180303">
      <w:pPr>
        <w:numPr>
          <w:ilvl w:val="1"/>
          <w:numId w:val="31"/>
        </w:numPr>
        <w:spacing w:before="120" w:after="120" w:line="276" w:lineRule="auto"/>
        <w:ind w:left="425" w:firstLine="0"/>
        <w:jc w:val="both"/>
        <w:rPr>
          <w:rFonts w:ascii="Arial" w:hAnsi="Arial" w:cs="Arial"/>
          <w:color w:val="000000"/>
          <w:sz w:val="20"/>
          <w:szCs w:val="20"/>
        </w:rPr>
      </w:pPr>
      <w:r w:rsidRPr="0055790E">
        <w:rPr>
          <w:rFonts w:ascii="Arial" w:hAnsi="Arial" w:cs="Arial"/>
          <w:color w:val="000000"/>
          <w:sz w:val="20"/>
          <w:szCs w:val="20"/>
        </w:rPr>
        <w:t xml:space="preserve">Iniciada a etapa competitiva, os licitantes deverão encaminhar lances exclusivamente por meio de sistema eletrônico, sendo imediatamente informados do seu recebimento e do valor consignado no registro. </w:t>
      </w:r>
    </w:p>
    <w:p w14:paraId="512501C5" w14:textId="7F6FF5F1" w:rsidR="00DD4982" w:rsidRPr="005D3877" w:rsidRDefault="00DD4982" w:rsidP="00180303">
      <w:pPr>
        <w:numPr>
          <w:ilvl w:val="2"/>
          <w:numId w:val="31"/>
        </w:numPr>
        <w:spacing w:before="120" w:after="120" w:line="276" w:lineRule="auto"/>
        <w:ind w:left="1134" w:firstLine="0"/>
        <w:jc w:val="both"/>
        <w:rPr>
          <w:rFonts w:ascii="Arial" w:hAnsi="Arial" w:cs="Arial"/>
          <w:sz w:val="20"/>
          <w:szCs w:val="20"/>
        </w:rPr>
      </w:pPr>
      <w:r w:rsidRPr="005D3877">
        <w:rPr>
          <w:rFonts w:ascii="Arial" w:hAnsi="Arial" w:cs="Arial"/>
          <w:i/>
          <w:sz w:val="20"/>
          <w:szCs w:val="20"/>
        </w:rPr>
        <w:t xml:space="preserve">O lance deverá ser ofertado pelo valor </w:t>
      </w:r>
      <w:r w:rsidR="00E5562E" w:rsidRPr="005D3877">
        <w:rPr>
          <w:rFonts w:ascii="Arial" w:hAnsi="Arial" w:cs="Arial"/>
          <w:i/>
          <w:sz w:val="20"/>
          <w:szCs w:val="20"/>
        </w:rPr>
        <w:t>unitário</w:t>
      </w:r>
      <w:r w:rsidR="005D3877" w:rsidRPr="005D3877">
        <w:rPr>
          <w:rFonts w:ascii="Arial" w:hAnsi="Arial" w:cs="Arial"/>
          <w:i/>
          <w:sz w:val="20"/>
          <w:szCs w:val="20"/>
        </w:rPr>
        <w:t xml:space="preserve"> do item</w:t>
      </w:r>
      <w:r w:rsidR="00E5562E" w:rsidRPr="005D3877">
        <w:rPr>
          <w:rFonts w:ascii="Arial" w:hAnsi="Arial" w:cs="Arial"/>
          <w:i/>
          <w:sz w:val="20"/>
          <w:szCs w:val="20"/>
        </w:rPr>
        <w:t>.</w:t>
      </w:r>
      <w:r w:rsidRPr="005D3877">
        <w:rPr>
          <w:rFonts w:ascii="Arial" w:hAnsi="Arial" w:cs="Arial"/>
          <w:i/>
          <w:sz w:val="20"/>
          <w:szCs w:val="20"/>
        </w:rPr>
        <w:t xml:space="preserve"> </w:t>
      </w:r>
    </w:p>
    <w:p w14:paraId="512501C6" w14:textId="77777777" w:rsidR="00510C4D" w:rsidRPr="0055790E" w:rsidRDefault="00510C4D" w:rsidP="00180303">
      <w:pPr>
        <w:pStyle w:val="PargrafodaLista"/>
        <w:numPr>
          <w:ilvl w:val="1"/>
          <w:numId w:val="31"/>
        </w:numPr>
        <w:spacing w:before="120" w:after="120" w:line="276" w:lineRule="auto"/>
        <w:ind w:left="425" w:firstLine="0"/>
        <w:contextualSpacing w:val="0"/>
        <w:jc w:val="both"/>
        <w:rPr>
          <w:rFonts w:ascii="Arial" w:hAnsi="Arial" w:cs="Arial"/>
          <w:color w:val="000000"/>
          <w:sz w:val="20"/>
          <w:szCs w:val="20"/>
        </w:rPr>
      </w:pPr>
      <w:r w:rsidRPr="0055790E">
        <w:rPr>
          <w:rFonts w:ascii="Arial" w:hAnsi="Arial" w:cs="Arial"/>
          <w:color w:val="000000"/>
          <w:sz w:val="20"/>
          <w:szCs w:val="20"/>
        </w:rPr>
        <w:t>Os licitantes poderão oferecer lances sucessivos, observando o horário fixado para abertura da sessão e as regras estabelecidas no Edital.</w:t>
      </w:r>
    </w:p>
    <w:p w14:paraId="512501CB" w14:textId="77777777" w:rsidR="00510C4D" w:rsidRPr="0055790E" w:rsidRDefault="00510C4D" w:rsidP="00180303">
      <w:pPr>
        <w:pStyle w:val="PargrafodaLista"/>
        <w:numPr>
          <w:ilvl w:val="1"/>
          <w:numId w:val="31"/>
        </w:numPr>
        <w:spacing w:before="120" w:after="120" w:line="276" w:lineRule="auto"/>
        <w:ind w:left="425" w:firstLine="0"/>
        <w:contextualSpacing w:val="0"/>
        <w:jc w:val="both"/>
        <w:rPr>
          <w:rFonts w:ascii="Arial" w:hAnsi="Arial" w:cs="Arial"/>
          <w:color w:val="000000"/>
          <w:sz w:val="20"/>
          <w:szCs w:val="20"/>
        </w:rPr>
      </w:pPr>
      <w:r w:rsidRPr="0055790E">
        <w:rPr>
          <w:rFonts w:ascii="Arial" w:hAnsi="Arial" w:cs="Arial"/>
          <w:color w:val="000000"/>
          <w:sz w:val="20"/>
          <w:szCs w:val="20"/>
        </w:rPr>
        <w:t xml:space="preserve">O licitante somente poderá oferecer lance inferior ao último por ele ofertado e registrado pelo sistema. </w:t>
      </w:r>
    </w:p>
    <w:p w14:paraId="512501CC" w14:textId="77777777" w:rsidR="00DD4982" w:rsidRPr="005D3877" w:rsidRDefault="00510C4D" w:rsidP="00180303">
      <w:pPr>
        <w:pStyle w:val="PargrafodaLista"/>
        <w:numPr>
          <w:ilvl w:val="2"/>
          <w:numId w:val="31"/>
        </w:numPr>
        <w:spacing w:before="120" w:after="120" w:line="276" w:lineRule="auto"/>
        <w:ind w:left="1134" w:firstLine="0"/>
        <w:contextualSpacing w:val="0"/>
        <w:jc w:val="both"/>
        <w:rPr>
          <w:rFonts w:ascii="Arial" w:hAnsi="Arial" w:cs="Arial"/>
          <w:color w:val="000000"/>
          <w:sz w:val="20"/>
          <w:szCs w:val="20"/>
        </w:rPr>
      </w:pPr>
      <w:r w:rsidRPr="0055790E">
        <w:rPr>
          <w:rFonts w:ascii="Arial" w:hAnsi="Arial" w:cs="Arial"/>
          <w:color w:val="000000"/>
          <w:sz w:val="20"/>
          <w:szCs w:val="20"/>
        </w:rPr>
        <w:t xml:space="preserve">O intervalo </w:t>
      </w:r>
      <w:r w:rsidRPr="005D3877">
        <w:rPr>
          <w:rFonts w:ascii="Arial" w:hAnsi="Arial" w:cs="Arial"/>
          <w:color w:val="000000"/>
          <w:sz w:val="20"/>
          <w:szCs w:val="20"/>
        </w:rPr>
        <w:t>entre os lances enviados pelo mesmo licitante não poderá ser inferior a vinte (20) segundos e o intervalo entre lances não poderá ser inferior a três (3) segundos.</w:t>
      </w:r>
      <w:r w:rsidR="00DD4982" w:rsidRPr="005D3877">
        <w:rPr>
          <w:rFonts w:ascii="Arial" w:hAnsi="Arial" w:cs="Arial"/>
          <w:color w:val="000000"/>
          <w:sz w:val="20"/>
          <w:szCs w:val="20"/>
        </w:rPr>
        <w:t xml:space="preserve"> </w:t>
      </w:r>
    </w:p>
    <w:p w14:paraId="512501CD" w14:textId="77777777" w:rsidR="00DD4982" w:rsidRPr="005D3877" w:rsidRDefault="00DD4982" w:rsidP="00180303">
      <w:pPr>
        <w:numPr>
          <w:ilvl w:val="1"/>
          <w:numId w:val="31"/>
        </w:numPr>
        <w:spacing w:before="120" w:after="120" w:line="276" w:lineRule="auto"/>
        <w:ind w:left="425" w:firstLine="0"/>
        <w:jc w:val="both"/>
        <w:rPr>
          <w:rFonts w:ascii="Arial" w:hAnsi="Arial" w:cs="Arial"/>
          <w:color w:val="000000"/>
          <w:sz w:val="20"/>
          <w:szCs w:val="20"/>
        </w:rPr>
      </w:pPr>
      <w:r w:rsidRPr="005D3877">
        <w:rPr>
          <w:rFonts w:ascii="Arial" w:hAnsi="Arial" w:cs="Arial"/>
          <w:color w:val="000000"/>
          <w:sz w:val="20"/>
          <w:szCs w:val="20"/>
        </w:rPr>
        <w:t xml:space="preserve">Não serão aceitos dois ou mais lances de mesmo valor, prevalecendo aquele que for recebido e registrado em primeiro lugar. </w:t>
      </w:r>
    </w:p>
    <w:p w14:paraId="512501CE" w14:textId="77777777" w:rsidR="00DD4982" w:rsidRPr="005D3877" w:rsidRDefault="00DD4982" w:rsidP="00180303">
      <w:pPr>
        <w:numPr>
          <w:ilvl w:val="1"/>
          <w:numId w:val="31"/>
        </w:numPr>
        <w:spacing w:before="120" w:after="120" w:line="276" w:lineRule="auto"/>
        <w:ind w:left="425" w:firstLine="0"/>
        <w:jc w:val="both"/>
        <w:rPr>
          <w:rFonts w:ascii="Arial" w:hAnsi="Arial" w:cs="Arial"/>
          <w:color w:val="000000"/>
          <w:sz w:val="20"/>
          <w:szCs w:val="20"/>
        </w:rPr>
      </w:pPr>
      <w:r w:rsidRPr="005D3877">
        <w:rPr>
          <w:rFonts w:ascii="Arial" w:hAnsi="Arial" w:cs="Arial"/>
          <w:color w:val="000000"/>
          <w:sz w:val="20"/>
          <w:szCs w:val="20"/>
        </w:rPr>
        <w:t xml:space="preserve">Durante o transcurso da sessão pública, os licitantes serão </w:t>
      </w:r>
      <w:r w:rsidRPr="005D3877">
        <w:rPr>
          <w:rFonts w:ascii="Arial" w:hAnsi="Arial" w:cs="Arial"/>
          <w:color w:val="000000"/>
          <w:sz w:val="20"/>
          <w:szCs w:val="20"/>
          <w:lang w:eastAsia="en-US"/>
        </w:rPr>
        <w:t>informados</w:t>
      </w:r>
      <w:r w:rsidRPr="005D3877">
        <w:rPr>
          <w:rFonts w:ascii="Arial" w:hAnsi="Arial" w:cs="Arial"/>
          <w:color w:val="000000"/>
          <w:sz w:val="20"/>
          <w:szCs w:val="20"/>
        </w:rPr>
        <w:t xml:space="preserve">, em tempo real, do valor do menor lance registrado, vedada a identificação do licitante. </w:t>
      </w:r>
    </w:p>
    <w:p w14:paraId="512501CF" w14:textId="77777777" w:rsidR="00DD4982" w:rsidRPr="005D3877" w:rsidRDefault="00DD4982" w:rsidP="00180303">
      <w:pPr>
        <w:numPr>
          <w:ilvl w:val="1"/>
          <w:numId w:val="31"/>
        </w:numPr>
        <w:spacing w:before="120" w:after="120" w:line="276" w:lineRule="auto"/>
        <w:ind w:left="425" w:firstLine="0"/>
        <w:jc w:val="both"/>
        <w:rPr>
          <w:rFonts w:ascii="Arial" w:hAnsi="Arial" w:cs="Arial"/>
          <w:color w:val="000000"/>
          <w:sz w:val="20"/>
          <w:szCs w:val="20"/>
        </w:rPr>
      </w:pPr>
      <w:r w:rsidRPr="005D3877">
        <w:rPr>
          <w:rFonts w:ascii="Arial" w:hAnsi="Arial" w:cs="Arial"/>
          <w:color w:val="000000"/>
          <w:sz w:val="20"/>
          <w:szCs w:val="20"/>
        </w:rPr>
        <w:lastRenderedPageBreak/>
        <w:t xml:space="preserve">No caso de desconexão com o Pregoeiro, no decorrer da etapa competitiva do Pregão, o sistema eletrônico poderá permanecer acessível aos licitantes para a recepção dos lances. </w:t>
      </w:r>
    </w:p>
    <w:p w14:paraId="512501D0" w14:textId="77777777" w:rsidR="00DD4982" w:rsidRPr="005D3877" w:rsidRDefault="00DD4982" w:rsidP="00180303">
      <w:pPr>
        <w:numPr>
          <w:ilvl w:val="1"/>
          <w:numId w:val="31"/>
        </w:numPr>
        <w:spacing w:before="120" w:after="120" w:line="276" w:lineRule="auto"/>
        <w:ind w:left="425" w:firstLine="0"/>
        <w:jc w:val="both"/>
        <w:rPr>
          <w:rFonts w:ascii="Arial" w:hAnsi="Arial" w:cs="Arial"/>
          <w:color w:val="000000"/>
          <w:sz w:val="20"/>
          <w:szCs w:val="20"/>
        </w:rPr>
      </w:pPr>
      <w:r w:rsidRPr="005D3877">
        <w:rPr>
          <w:rFonts w:ascii="Arial" w:hAnsi="Arial" w:cs="Arial"/>
          <w:color w:val="000000"/>
          <w:sz w:val="20"/>
          <w:szCs w:val="20"/>
        </w:rPr>
        <w:t xml:space="preserve">Se a desconexão perdurar por tempo superior a 10 (dez) minutos, a sessão será suspensa e terá reinício somente após comunicação expressa do Pregoeiro aos participantes. </w:t>
      </w:r>
    </w:p>
    <w:p w14:paraId="512501D1" w14:textId="77777777" w:rsidR="00DD4982" w:rsidRPr="005D3877" w:rsidRDefault="00DD4982" w:rsidP="00180303">
      <w:pPr>
        <w:numPr>
          <w:ilvl w:val="1"/>
          <w:numId w:val="31"/>
        </w:numPr>
        <w:spacing w:before="120" w:after="120" w:line="276" w:lineRule="auto"/>
        <w:ind w:left="425" w:firstLine="0"/>
        <w:jc w:val="both"/>
        <w:rPr>
          <w:rFonts w:ascii="Arial" w:eastAsia="Zurich BT" w:hAnsi="Arial" w:cs="Arial"/>
          <w:bCs/>
          <w:sz w:val="20"/>
          <w:szCs w:val="20"/>
        </w:rPr>
      </w:pPr>
      <w:r w:rsidRPr="005D3877">
        <w:rPr>
          <w:rFonts w:ascii="Arial" w:hAnsi="Arial" w:cs="Arial"/>
          <w:color w:val="000000"/>
          <w:sz w:val="20"/>
          <w:szCs w:val="20"/>
        </w:rPr>
        <w:t xml:space="preserve">A etapa de lances da sessão pública será encerrada por decisão do Pregoeiro. O sistema eletrônico encaminhará aviso de fechamento iminente dos lances, após o que transcorrerá período de tempo de até 30 (trinta) minutos, aleatoriamente determinado pelo sistema, findo o qual será automaticamente encerrada a recepção de lances. </w:t>
      </w:r>
    </w:p>
    <w:p w14:paraId="512501D2" w14:textId="77777777" w:rsidR="00DD4982" w:rsidRPr="005D3877" w:rsidRDefault="00DD4982" w:rsidP="00180303">
      <w:pPr>
        <w:numPr>
          <w:ilvl w:val="1"/>
          <w:numId w:val="31"/>
        </w:numPr>
        <w:spacing w:before="120" w:after="120" w:line="276" w:lineRule="auto"/>
        <w:ind w:left="425" w:firstLine="0"/>
        <w:jc w:val="both"/>
        <w:rPr>
          <w:rFonts w:ascii="Arial" w:eastAsia="Zurich BT" w:hAnsi="Arial" w:cs="Arial"/>
          <w:bCs/>
          <w:sz w:val="20"/>
          <w:szCs w:val="20"/>
        </w:rPr>
      </w:pPr>
      <w:r w:rsidRPr="005D3877">
        <w:rPr>
          <w:rFonts w:ascii="Arial" w:hAnsi="Arial" w:cs="Arial"/>
          <w:color w:val="000000"/>
          <w:sz w:val="20"/>
          <w:szCs w:val="20"/>
          <w:lang w:eastAsia="en-US"/>
        </w:rPr>
        <w:t>Caso o licitante não apresente lances, concorrerá com o valor de sua proposta e, na hipótese de desistência de apresentar outros lances, valerá o último lance por ele ofertado, para efeito de ordenação das propostas.</w:t>
      </w:r>
    </w:p>
    <w:p w14:paraId="512501DC" w14:textId="3EB06465" w:rsidR="00DD4982" w:rsidRPr="0055790E" w:rsidRDefault="008F5F42" w:rsidP="00180303">
      <w:pPr>
        <w:numPr>
          <w:ilvl w:val="1"/>
          <w:numId w:val="31"/>
        </w:numPr>
        <w:spacing w:before="120" w:after="120" w:line="276" w:lineRule="auto"/>
        <w:ind w:left="425" w:firstLine="0"/>
        <w:jc w:val="both"/>
        <w:rPr>
          <w:rFonts w:ascii="Arial" w:hAnsi="Arial" w:cs="Arial"/>
          <w:color w:val="000000"/>
          <w:sz w:val="20"/>
          <w:szCs w:val="20"/>
        </w:rPr>
      </w:pPr>
      <w:r w:rsidRPr="005D3877">
        <w:rPr>
          <w:rFonts w:ascii="Arial" w:hAnsi="Arial" w:cs="Arial"/>
          <w:color w:val="000000"/>
          <w:sz w:val="20"/>
          <w:szCs w:val="20"/>
        </w:rPr>
        <w:t>Ao presente certame não se aplica o</w:t>
      </w:r>
      <w:r w:rsidRPr="0055790E">
        <w:rPr>
          <w:rFonts w:ascii="Arial" w:hAnsi="Arial" w:cs="Arial"/>
          <w:color w:val="000000"/>
          <w:sz w:val="20"/>
          <w:szCs w:val="20"/>
        </w:rPr>
        <w:t xml:space="preserve"> sorteio como critério de desempate. Lances equivalentes não serão considerados iguais, vez que a ordem de apresentação das propostas pelos licitantes é utilizada como um dos critérios de classificação.</w:t>
      </w:r>
    </w:p>
    <w:p w14:paraId="512501DD" w14:textId="77777777" w:rsidR="00B5718C" w:rsidRPr="0055790E" w:rsidRDefault="00B5718C" w:rsidP="00180303">
      <w:pPr>
        <w:numPr>
          <w:ilvl w:val="1"/>
          <w:numId w:val="31"/>
        </w:numPr>
        <w:spacing w:before="120" w:after="120" w:line="276" w:lineRule="auto"/>
        <w:ind w:left="425" w:firstLine="0"/>
        <w:jc w:val="both"/>
        <w:rPr>
          <w:rFonts w:ascii="Arial" w:hAnsi="Arial" w:cs="Arial"/>
          <w:sz w:val="20"/>
          <w:szCs w:val="20"/>
        </w:rPr>
      </w:pPr>
      <w:r w:rsidRPr="0055790E">
        <w:rPr>
          <w:rFonts w:ascii="Arial" w:hAnsi="Arial" w:cs="Arial"/>
          <w:sz w:val="20"/>
          <w:szCs w:val="20"/>
        </w:rPr>
        <w:t>Ao final do procedimento, após o encerramento da etapa competitiva, os licitantes poderão reduzir seus preços ao valor da proposta do licitante mais bem classificado.</w:t>
      </w:r>
    </w:p>
    <w:p w14:paraId="512501DE" w14:textId="77777777" w:rsidR="00B5718C" w:rsidRPr="0055790E" w:rsidRDefault="00B5718C" w:rsidP="00180303">
      <w:pPr>
        <w:numPr>
          <w:ilvl w:val="2"/>
          <w:numId w:val="31"/>
        </w:numPr>
        <w:spacing w:before="120" w:after="120" w:line="276" w:lineRule="auto"/>
        <w:ind w:left="1134" w:firstLine="0"/>
        <w:jc w:val="both"/>
        <w:rPr>
          <w:rFonts w:ascii="Arial" w:hAnsi="Arial" w:cs="Arial"/>
          <w:sz w:val="20"/>
          <w:szCs w:val="20"/>
        </w:rPr>
      </w:pPr>
      <w:r w:rsidRPr="0055790E">
        <w:rPr>
          <w:rFonts w:ascii="Arial" w:hAnsi="Arial" w:cs="Arial"/>
          <w:sz w:val="20"/>
          <w:szCs w:val="20"/>
        </w:rPr>
        <w:t xml:space="preserve">     A apresentação de novas propostas na forma deste item não prejudicará o resultado do certame em relação ao licitante mais bem classificado.</w:t>
      </w:r>
    </w:p>
    <w:p w14:paraId="512501DF" w14:textId="77777777" w:rsidR="00B5718C" w:rsidRPr="0055790E" w:rsidRDefault="00B5718C" w:rsidP="00180303">
      <w:pPr>
        <w:spacing w:after="120" w:line="276" w:lineRule="auto"/>
        <w:ind w:right="-17"/>
        <w:jc w:val="both"/>
        <w:rPr>
          <w:rFonts w:ascii="Arial" w:hAnsi="Arial" w:cs="Arial"/>
          <w:color w:val="000000"/>
          <w:sz w:val="20"/>
          <w:szCs w:val="20"/>
        </w:rPr>
      </w:pPr>
    </w:p>
    <w:p w14:paraId="512501E0" w14:textId="77777777" w:rsidR="00DD4982" w:rsidRPr="0055790E" w:rsidRDefault="00DD4982" w:rsidP="00A71406">
      <w:pPr>
        <w:numPr>
          <w:ilvl w:val="0"/>
          <w:numId w:val="31"/>
        </w:numPr>
        <w:shd w:val="clear" w:color="auto" w:fill="BFBFBF" w:themeFill="background1" w:themeFillShade="BF"/>
        <w:spacing w:after="120" w:line="276" w:lineRule="auto"/>
        <w:ind w:right="-17"/>
        <w:jc w:val="both"/>
        <w:rPr>
          <w:rFonts w:ascii="Arial" w:hAnsi="Arial" w:cs="Arial"/>
          <w:b/>
          <w:color w:val="000000"/>
          <w:sz w:val="20"/>
          <w:szCs w:val="20"/>
        </w:rPr>
      </w:pPr>
      <w:r w:rsidRPr="0055790E">
        <w:rPr>
          <w:rFonts w:ascii="Arial" w:hAnsi="Arial" w:cs="Arial"/>
          <w:b/>
          <w:bCs/>
          <w:color w:val="000000"/>
          <w:sz w:val="20"/>
          <w:szCs w:val="20"/>
          <w:lang w:eastAsia="en-US"/>
        </w:rPr>
        <w:t>DA ACEITABILIDADE DA PROPOSTA VENCEDORA.</w:t>
      </w:r>
    </w:p>
    <w:p w14:paraId="512501E4" w14:textId="77777777" w:rsidR="004A4FFD" w:rsidRPr="0055790E" w:rsidRDefault="004A4FFD" w:rsidP="00180303">
      <w:pPr>
        <w:pStyle w:val="PargrafodaLista"/>
        <w:ind w:left="360"/>
        <w:contextualSpacing w:val="0"/>
        <w:jc w:val="both"/>
        <w:rPr>
          <w:rFonts w:ascii="Arial" w:hAnsi="Arial" w:cs="Arial"/>
          <w:sz w:val="20"/>
          <w:szCs w:val="20"/>
          <w:lang w:eastAsia="en-US"/>
        </w:rPr>
      </w:pPr>
    </w:p>
    <w:p w14:paraId="512501E5" w14:textId="77777777" w:rsidR="004A4FFD" w:rsidRPr="005D3877" w:rsidRDefault="004A4FFD" w:rsidP="00180303">
      <w:pPr>
        <w:numPr>
          <w:ilvl w:val="1"/>
          <w:numId w:val="31"/>
        </w:numPr>
        <w:spacing w:before="120" w:after="120" w:line="276" w:lineRule="auto"/>
        <w:ind w:left="425" w:firstLine="0"/>
        <w:jc w:val="both"/>
        <w:rPr>
          <w:rFonts w:ascii="Arial" w:hAnsi="Arial" w:cs="Arial"/>
          <w:bCs/>
          <w:iCs/>
          <w:sz w:val="20"/>
          <w:szCs w:val="20"/>
        </w:rPr>
      </w:pPr>
      <w:r w:rsidRPr="005D3877">
        <w:rPr>
          <w:rFonts w:ascii="Arial" w:hAnsi="Arial" w:cs="Arial"/>
          <w:sz w:val="20"/>
          <w:szCs w:val="20"/>
          <w:lang w:eastAsia="en-US"/>
        </w:rPr>
        <w:t xml:space="preserve">Encerrada a etapa de lances e depois da verificação de possível empate, o Pregoeiro examinará a proposta classificada em primeiro lugar quanto ao preço, a sua exequibilidade, bem como quanto ao cumprimento das especificações do objeto. </w:t>
      </w:r>
    </w:p>
    <w:p w14:paraId="512501E6" w14:textId="0822EB0F" w:rsidR="004A4FFD" w:rsidRPr="005D3877" w:rsidRDefault="003C789C" w:rsidP="00180303">
      <w:pPr>
        <w:pStyle w:val="PargrafodaLista"/>
        <w:spacing w:before="120" w:after="120" w:line="276" w:lineRule="auto"/>
        <w:ind w:left="425"/>
        <w:contextualSpacing w:val="0"/>
        <w:jc w:val="both"/>
        <w:rPr>
          <w:rFonts w:ascii="Arial" w:hAnsi="Arial" w:cs="Arial"/>
          <w:bCs/>
          <w:i/>
          <w:iCs/>
          <w:sz w:val="20"/>
          <w:szCs w:val="20"/>
        </w:rPr>
      </w:pPr>
      <w:proofErr w:type="gramStart"/>
      <w:r w:rsidRPr="005D3877">
        <w:rPr>
          <w:rFonts w:ascii="Arial" w:hAnsi="Arial" w:cs="Arial"/>
          <w:bCs/>
          <w:i/>
          <w:iCs/>
          <w:sz w:val="20"/>
          <w:szCs w:val="20"/>
        </w:rPr>
        <w:t>8</w:t>
      </w:r>
      <w:r w:rsidR="004A4FFD" w:rsidRPr="005D3877">
        <w:rPr>
          <w:rFonts w:ascii="Arial" w:hAnsi="Arial" w:cs="Arial"/>
          <w:bCs/>
          <w:i/>
          <w:iCs/>
          <w:sz w:val="20"/>
          <w:szCs w:val="20"/>
        </w:rPr>
        <w:t>.2  Será</w:t>
      </w:r>
      <w:proofErr w:type="gramEnd"/>
      <w:r w:rsidR="004A4FFD" w:rsidRPr="005D3877">
        <w:rPr>
          <w:rFonts w:ascii="Arial" w:hAnsi="Arial" w:cs="Arial"/>
          <w:bCs/>
          <w:i/>
          <w:iCs/>
          <w:sz w:val="20"/>
          <w:szCs w:val="20"/>
        </w:rPr>
        <w:t xml:space="preserve"> desclassificada a proposta ou o lance vencedor com valor superior ao preço máximo fixado ou que apresentar preço manifestamente inexequível.</w:t>
      </w:r>
    </w:p>
    <w:p w14:paraId="512501E9" w14:textId="77777777" w:rsidR="004A4FFD" w:rsidRPr="0055790E" w:rsidRDefault="004A4FFD" w:rsidP="00180303">
      <w:pPr>
        <w:numPr>
          <w:ilvl w:val="1"/>
          <w:numId w:val="31"/>
        </w:numPr>
        <w:spacing w:before="120" w:after="120" w:line="276" w:lineRule="auto"/>
        <w:ind w:left="425" w:firstLine="0"/>
        <w:jc w:val="both"/>
        <w:rPr>
          <w:rFonts w:ascii="Arial" w:hAnsi="Arial" w:cs="Arial"/>
          <w:i/>
          <w:sz w:val="20"/>
          <w:szCs w:val="20"/>
          <w:lang w:eastAsia="en-US"/>
        </w:rPr>
      </w:pPr>
      <w:r w:rsidRPr="0055790E">
        <w:rPr>
          <w:rFonts w:ascii="Arial" w:hAnsi="Arial" w:cs="Arial"/>
          <w:sz w:val="20"/>
          <w:szCs w:val="20"/>
          <w:bdr w:val="none" w:sz="0" w:space="0" w:color="auto" w:frame="1"/>
        </w:rPr>
        <w:t>Considera-se inexequível a proposta que apresente preços global ou unitários simbólicos, irrisórios ou de valor zero, incompatíveis com os preços dos insumos e salários de mercado, acrescidos dos respectivos encargos, ainda que o ato convocatório da licitação não tenha estabelecido limites mínimos, exceto quando se referirem a materiais e instalações de propriedade do próprio licitante, para os quais ele renuncie a parcela ou à totalidade da remuneração.</w:t>
      </w:r>
    </w:p>
    <w:p w14:paraId="512501EB" w14:textId="77777777" w:rsidR="00DD4982" w:rsidRPr="0055790E" w:rsidRDefault="00DD4982" w:rsidP="00180303">
      <w:pPr>
        <w:numPr>
          <w:ilvl w:val="1"/>
          <w:numId w:val="31"/>
        </w:numPr>
        <w:spacing w:before="120" w:after="120" w:line="276" w:lineRule="auto"/>
        <w:ind w:left="425" w:firstLine="0"/>
        <w:jc w:val="both"/>
        <w:rPr>
          <w:rFonts w:ascii="Arial" w:hAnsi="Arial" w:cs="Arial"/>
          <w:bCs/>
          <w:iCs/>
          <w:color w:val="000000"/>
          <w:sz w:val="20"/>
          <w:szCs w:val="20"/>
        </w:rPr>
      </w:pPr>
      <w:r w:rsidRPr="0055790E">
        <w:rPr>
          <w:rFonts w:ascii="Arial" w:hAnsi="Arial" w:cs="Arial"/>
          <w:color w:val="000000"/>
          <w:sz w:val="20"/>
          <w:szCs w:val="20"/>
          <w:lang w:eastAsia="en-US"/>
        </w:rPr>
        <w:t xml:space="preserve">O Pregoeiro poderá convocar o licitante para enviar documento digital, por meio de funcionalidade disponível no sistema, estabelecendo no “chat” prazo razoável para tanto, sob pena de não aceitação da proposta. </w:t>
      </w:r>
    </w:p>
    <w:p w14:paraId="512501EC" w14:textId="77777777" w:rsidR="00180303" w:rsidRPr="0055790E" w:rsidRDefault="00180303" w:rsidP="00180303">
      <w:pPr>
        <w:numPr>
          <w:ilvl w:val="2"/>
          <w:numId w:val="31"/>
        </w:numPr>
        <w:tabs>
          <w:tab w:val="left" w:pos="1440"/>
        </w:tabs>
        <w:autoSpaceDE w:val="0"/>
        <w:snapToGrid w:val="0"/>
        <w:spacing w:before="120" w:after="120" w:line="276" w:lineRule="auto"/>
        <w:ind w:left="1134" w:firstLine="0"/>
        <w:jc w:val="both"/>
        <w:rPr>
          <w:rFonts w:ascii="Arial" w:hAnsi="Arial" w:cs="Arial"/>
          <w:bCs/>
          <w:iCs/>
          <w:color w:val="000000"/>
          <w:sz w:val="20"/>
          <w:szCs w:val="20"/>
        </w:rPr>
      </w:pPr>
      <w:r w:rsidRPr="0055790E">
        <w:rPr>
          <w:rFonts w:ascii="Arial" w:hAnsi="Arial" w:cs="Arial"/>
          <w:color w:val="000000"/>
          <w:sz w:val="20"/>
          <w:szCs w:val="20"/>
          <w:lang w:eastAsia="en-US"/>
        </w:rPr>
        <w:t>Dentre os documentos passíveis de solicitação pelo Pregoeiro, destacam-se os que contenham as características do material ofertado, tais como marca, modelo, tipo, fabricante e procedência, além de outras informações pertinentes, a exemplo de catálogos, folhetos ou propostas, encaminhados por meio eletrônico, ou, se for o caso, por outro meio e prazo indicados pelo Pregoeiro, sem prejuízo do seu ulterior envio pelo sistema eletrônico, sob pena de não aceitação da proposta.</w:t>
      </w:r>
    </w:p>
    <w:p w14:paraId="512501ED" w14:textId="77777777" w:rsidR="00180303" w:rsidRPr="0055790E" w:rsidRDefault="00180303" w:rsidP="00180303">
      <w:pPr>
        <w:numPr>
          <w:ilvl w:val="3"/>
          <w:numId w:val="31"/>
        </w:numPr>
        <w:snapToGrid w:val="0"/>
        <w:spacing w:before="120" w:after="120" w:line="276" w:lineRule="auto"/>
        <w:ind w:left="1701" w:firstLine="0"/>
        <w:jc w:val="both"/>
        <w:rPr>
          <w:rFonts w:ascii="Arial" w:hAnsi="Arial" w:cs="Arial"/>
          <w:bCs/>
          <w:iCs/>
          <w:color w:val="000000"/>
          <w:sz w:val="20"/>
          <w:szCs w:val="20"/>
        </w:rPr>
      </w:pPr>
      <w:r w:rsidRPr="0055790E">
        <w:rPr>
          <w:rFonts w:ascii="Arial" w:hAnsi="Arial" w:cs="Arial"/>
          <w:color w:val="000000"/>
          <w:sz w:val="20"/>
          <w:szCs w:val="20"/>
          <w:lang w:eastAsia="en-US"/>
        </w:rPr>
        <w:lastRenderedPageBreak/>
        <w:t xml:space="preserve">O prazo estabelecido pelo Pregoeiro poderá ser prorrogado por </w:t>
      </w:r>
      <w:r w:rsidRPr="0055790E">
        <w:rPr>
          <w:rFonts w:ascii="Arial" w:hAnsi="Arial" w:cs="Arial"/>
          <w:sz w:val="20"/>
          <w:szCs w:val="20"/>
        </w:rPr>
        <w:t>solicitação escrita e justificada do licitante, formulada antes de</w:t>
      </w:r>
      <w:r w:rsidRPr="0055790E">
        <w:rPr>
          <w:rFonts w:ascii="Arial" w:hAnsi="Arial" w:cs="Arial"/>
          <w:sz w:val="20"/>
          <w:szCs w:val="20"/>
          <w:lang w:eastAsia="en-US"/>
        </w:rPr>
        <w:t xml:space="preserve"> </w:t>
      </w:r>
      <w:r w:rsidRPr="0055790E">
        <w:rPr>
          <w:rFonts w:ascii="Arial" w:hAnsi="Arial" w:cs="Arial"/>
          <w:color w:val="000000"/>
          <w:sz w:val="20"/>
          <w:szCs w:val="20"/>
          <w:lang w:eastAsia="en-US"/>
        </w:rPr>
        <w:t xml:space="preserve">findo o prazo estabelecido, e formalmente aceita pelo Pregoeiro. </w:t>
      </w:r>
    </w:p>
    <w:p w14:paraId="512501FB" w14:textId="33F835E6" w:rsidR="00180303" w:rsidRPr="005D3877" w:rsidRDefault="00180303" w:rsidP="00180303">
      <w:pPr>
        <w:numPr>
          <w:ilvl w:val="1"/>
          <w:numId w:val="31"/>
        </w:numPr>
        <w:tabs>
          <w:tab w:val="left" w:pos="1440"/>
        </w:tabs>
        <w:autoSpaceDE w:val="0"/>
        <w:snapToGrid w:val="0"/>
        <w:spacing w:before="120" w:after="120" w:line="276" w:lineRule="auto"/>
        <w:ind w:left="425" w:firstLine="0"/>
        <w:jc w:val="both"/>
        <w:rPr>
          <w:rFonts w:ascii="Arial" w:hAnsi="Arial" w:cs="Arial"/>
          <w:bCs/>
          <w:i/>
          <w:iCs/>
          <w:sz w:val="20"/>
          <w:szCs w:val="20"/>
        </w:rPr>
      </w:pPr>
      <w:r w:rsidRPr="005D3877">
        <w:rPr>
          <w:rFonts w:ascii="Arial" w:hAnsi="Arial" w:cs="Arial"/>
          <w:bCs/>
          <w:i/>
          <w:iCs/>
          <w:sz w:val="20"/>
          <w:szCs w:val="20"/>
        </w:rPr>
        <w:t>Caso a proposta classificada em primeiro lugar tenha se beneficiado da aplicação da margem de preferência, o Pregoeiro solicitará ao licitante que envie imediatamente, por meio eletrônico, com posterior encaminhamento por via postal, o documento comprobatório da caracterização do produto manufaturado nacional</w:t>
      </w:r>
      <w:r w:rsidR="005D3877" w:rsidRPr="005D3877">
        <w:rPr>
          <w:rFonts w:ascii="Arial" w:hAnsi="Arial" w:cs="Arial"/>
          <w:bCs/>
          <w:i/>
          <w:iCs/>
          <w:sz w:val="20"/>
          <w:szCs w:val="20"/>
        </w:rPr>
        <w:t>.</w:t>
      </w:r>
    </w:p>
    <w:p w14:paraId="512501FC" w14:textId="77777777" w:rsidR="00180303" w:rsidRPr="005D3877" w:rsidRDefault="00180303" w:rsidP="00180303">
      <w:pPr>
        <w:numPr>
          <w:ilvl w:val="1"/>
          <w:numId w:val="31"/>
        </w:numPr>
        <w:tabs>
          <w:tab w:val="left" w:pos="1440"/>
        </w:tabs>
        <w:autoSpaceDE w:val="0"/>
        <w:snapToGrid w:val="0"/>
        <w:spacing w:before="120" w:after="120" w:line="276" w:lineRule="auto"/>
        <w:ind w:left="425" w:firstLine="0"/>
        <w:jc w:val="both"/>
        <w:rPr>
          <w:rFonts w:ascii="Arial" w:hAnsi="Arial" w:cs="Arial"/>
          <w:bCs/>
          <w:i/>
          <w:iCs/>
          <w:sz w:val="20"/>
          <w:szCs w:val="20"/>
        </w:rPr>
      </w:pPr>
      <w:r w:rsidRPr="005D3877">
        <w:rPr>
          <w:rFonts w:ascii="Arial" w:hAnsi="Arial" w:cs="Arial"/>
          <w:bCs/>
          <w:i/>
          <w:iCs/>
          <w:sz w:val="20"/>
          <w:szCs w:val="20"/>
        </w:rPr>
        <w:t>O licitante que não apresentar o documento comprobatório, ou cujo produto não atender aos regulamentos técnicos pertinentes e normas técnicas brasileiras aplicáveis, não poderá usufruir da aplicação da margem de preferência, sem prejuízo das penalidades cabíveis.</w:t>
      </w:r>
    </w:p>
    <w:p w14:paraId="512501FD" w14:textId="77777777" w:rsidR="00180303" w:rsidRPr="005D3877" w:rsidRDefault="00180303" w:rsidP="00180303">
      <w:pPr>
        <w:numPr>
          <w:ilvl w:val="2"/>
          <w:numId w:val="31"/>
        </w:numPr>
        <w:tabs>
          <w:tab w:val="left" w:pos="1440"/>
        </w:tabs>
        <w:autoSpaceDE w:val="0"/>
        <w:snapToGrid w:val="0"/>
        <w:spacing w:before="120" w:after="120" w:line="276" w:lineRule="auto"/>
        <w:ind w:left="1134" w:firstLine="0"/>
        <w:jc w:val="both"/>
        <w:rPr>
          <w:rFonts w:ascii="Arial" w:hAnsi="Arial" w:cs="Arial"/>
          <w:bCs/>
          <w:i/>
          <w:iCs/>
          <w:sz w:val="20"/>
          <w:szCs w:val="20"/>
        </w:rPr>
      </w:pPr>
      <w:r w:rsidRPr="005D3877">
        <w:rPr>
          <w:rFonts w:ascii="Arial" w:hAnsi="Arial" w:cs="Arial"/>
          <w:bCs/>
          <w:i/>
          <w:iCs/>
          <w:sz w:val="20"/>
          <w:szCs w:val="20"/>
        </w:rPr>
        <w:t>Nessa hipótese, bem como em caso de inabilitação do licitante, as propostas serão reclassificadas, para fins de nova aplicação da margem de preferência.</w:t>
      </w:r>
    </w:p>
    <w:p w14:paraId="512501FF" w14:textId="77777777" w:rsidR="00DD4982" w:rsidRPr="0055790E" w:rsidRDefault="00DD4982" w:rsidP="00180303">
      <w:pPr>
        <w:numPr>
          <w:ilvl w:val="1"/>
          <w:numId w:val="31"/>
        </w:numPr>
        <w:spacing w:before="120" w:after="120" w:line="276" w:lineRule="auto"/>
        <w:ind w:left="425" w:firstLine="0"/>
        <w:jc w:val="both"/>
        <w:rPr>
          <w:rFonts w:ascii="Arial" w:hAnsi="Arial" w:cs="Arial"/>
          <w:bCs/>
          <w:iCs/>
          <w:color w:val="000000"/>
          <w:sz w:val="20"/>
          <w:szCs w:val="20"/>
        </w:rPr>
      </w:pPr>
      <w:r w:rsidRPr="0055790E">
        <w:rPr>
          <w:rFonts w:ascii="Arial" w:hAnsi="Arial" w:cs="Arial"/>
          <w:bCs/>
          <w:iCs/>
          <w:color w:val="000000"/>
          <w:sz w:val="20"/>
          <w:szCs w:val="20"/>
        </w:rPr>
        <w:t xml:space="preserve">Se a proposta ou lance </w:t>
      </w:r>
      <w:r w:rsidR="003C789C" w:rsidRPr="0055790E">
        <w:rPr>
          <w:rFonts w:ascii="Arial" w:hAnsi="Arial" w:cs="Arial"/>
          <w:bCs/>
          <w:iCs/>
          <w:color w:val="000000"/>
          <w:sz w:val="20"/>
          <w:szCs w:val="20"/>
        </w:rPr>
        <w:t xml:space="preserve">vencedor for desclassificado, </w:t>
      </w:r>
      <w:r w:rsidRPr="0055790E">
        <w:rPr>
          <w:rFonts w:ascii="Arial" w:hAnsi="Arial" w:cs="Arial"/>
          <w:bCs/>
          <w:iCs/>
          <w:color w:val="000000"/>
          <w:sz w:val="20"/>
          <w:szCs w:val="20"/>
        </w:rPr>
        <w:t>o Pregoeiro examinará a proposta ou lance subsequente, e, assim sucessivamente, na ordem de classificação.</w:t>
      </w:r>
    </w:p>
    <w:p w14:paraId="51250200" w14:textId="77777777" w:rsidR="00DD4982" w:rsidRPr="0055790E" w:rsidRDefault="00DD4982" w:rsidP="00180303">
      <w:pPr>
        <w:numPr>
          <w:ilvl w:val="1"/>
          <w:numId w:val="31"/>
        </w:numPr>
        <w:spacing w:before="120" w:after="120" w:line="276" w:lineRule="auto"/>
        <w:ind w:left="425" w:firstLine="0"/>
        <w:jc w:val="both"/>
        <w:rPr>
          <w:rFonts w:ascii="Arial" w:hAnsi="Arial" w:cs="Arial"/>
          <w:sz w:val="20"/>
          <w:szCs w:val="20"/>
        </w:rPr>
      </w:pPr>
      <w:r w:rsidRPr="0055790E">
        <w:rPr>
          <w:rFonts w:ascii="Arial" w:hAnsi="Arial" w:cs="Arial"/>
          <w:color w:val="000000"/>
          <w:sz w:val="20"/>
          <w:szCs w:val="20"/>
          <w:lang w:eastAsia="en-US"/>
        </w:rPr>
        <w:t>Havendo necessidade, o Pregoeiro suspenderá a sessão, informando no “</w:t>
      </w:r>
      <w:r w:rsidRPr="0055790E">
        <w:rPr>
          <w:rFonts w:ascii="Arial" w:hAnsi="Arial" w:cs="Arial"/>
          <w:i/>
          <w:color w:val="000000"/>
          <w:sz w:val="20"/>
          <w:szCs w:val="20"/>
          <w:lang w:eastAsia="en-US"/>
        </w:rPr>
        <w:t>chat</w:t>
      </w:r>
      <w:r w:rsidRPr="0055790E">
        <w:rPr>
          <w:rFonts w:ascii="Arial" w:hAnsi="Arial" w:cs="Arial"/>
          <w:color w:val="000000"/>
          <w:sz w:val="20"/>
          <w:szCs w:val="20"/>
          <w:lang w:eastAsia="en-US"/>
        </w:rPr>
        <w:t>” a nova data e horário para a continuidade da mesma.</w:t>
      </w:r>
    </w:p>
    <w:p w14:paraId="51250201" w14:textId="77777777" w:rsidR="00DD4982" w:rsidRPr="0055790E" w:rsidRDefault="00DD4982" w:rsidP="00180303">
      <w:pPr>
        <w:numPr>
          <w:ilvl w:val="1"/>
          <w:numId w:val="31"/>
        </w:numPr>
        <w:spacing w:before="120" w:after="120" w:line="276" w:lineRule="auto"/>
        <w:ind w:left="425" w:firstLine="0"/>
        <w:jc w:val="both"/>
        <w:rPr>
          <w:rFonts w:ascii="Arial" w:hAnsi="Arial" w:cs="Arial"/>
          <w:sz w:val="20"/>
          <w:szCs w:val="20"/>
        </w:rPr>
      </w:pPr>
      <w:r w:rsidRPr="0055790E">
        <w:rPr>
          <w:rFonts w:ascii="Arial" w:hAnsi="Arial" w:cs="Arial"/>
          <w:sz w:val="20"/>
          <w:szCs w:val="20"/>
        </w:rPr>
        <w:t>O Pregoeiro poderá encaminhar, por meio do sistema eletrônico, contraproposta ao licitante que apresentou o lance mais vantajoso, com o fim de negociar a obtenção de melhor preço, vedada a negociação em condições diversas das previstas neste Edital.</w:t>
      </w:r>
    </w:p>
    <w:p w14:paraId="51250202" w14:textId="77777777" w:rsidR="00DD4982" w:rsidRPr="0055790E" w:rsidRDefault="00DD4982" w:rsidP="00180303">
      <w:pPr>
        <w:numPr>
          <w:ilvl w:val="2"/>
          <w:numId w:val="31"/>
        </w:numPr>
        <w:spacing w:before="120" w:after="120" w:line="276" w:lineRule="auto"/>
        <w:ind w:left="1134" w:firstLine="0"/>
        <w:jc w:val="both"/>
        <w:rPr>
          <w:rFonts w:ascii="Arial" w:hAnsi="Arial" w:cs="Arial"/>
          <w:sz w:val="20"/>
          <w:szCs w:val="20"/>
        </w:rPr>
      </w:pPr>
      <w:r w:rsidRPr="0055790E">
        <w:rPr>
          <w:rFonts w:ascii="Arial" w:hAnsi="Arial" w:cs="Arial"/>
          <w:sz w:val="20"/>
          <w:szCs w:val="20"/>
        </w:rPr>
        <w:t>Também nas hipóteses em que o Pregoeiro não aceitar a proposta e passar à subsequente, poderá negociar com o licitante para que seja obtido preço melhor.</w:t>
      </w:r>
    </w:p>
    <w:p w14:paraId="51250203" w14:textId="77777777" w:rsidR="00DD4982" w:rsidRPr="0055790E" w:rsidRDefault="00DD4982" w:rsidP="00180303">
      <w:pPr>
        <w:numPr>
          <w:ilvl w:val="2"/>
          <w:numId w:val="31"/>
        </w:numPr>
        <w:spacing w:before="120" w:after="120" w:line="276" w:lineRule="auto"/>
        <w:ind w:left="1134" w:firstLine="0"/>
        <w:jc w:val="both"/>
        <w:rPr>
          <w:rFonts w:ascii="Arial" w:hAnsi="Arial" w:cs="Arial"/>
          <w:color w:val="000000"/>
          <w:sz w:val="20"/>
          <w:szCs w:val="20"/>
        </w:rPr>
      </w:pPr>
      <w:r w:rsidRPr="0055790E">
        <w:rPr>
          <w:rFonts w:ascii="Arial" w:hAnsi="Arial" w:cs="Arial"/>
          <w:color w:val="000000"/>
          <w:sz w:val="20"/>
          <w:szCs w:val="20"/>
        </w:rPr>
        <w:t>A negociação será realizada por meio do sistema, podendo ser acompanhada pelos demais licitantes.</w:t>
      </w:r>
    </w:p>
    <w:p w14:paraId="51250204" w14:textId="77777777" w:rsidR="00DD4982" w:rsidRPr="0055790E" w:rsidRDefault="00DD4982" w:rsidP="00180303">
      <w:pPr>
        <w:numPr>
          <w:ilvl w:val="1"/>
          <w:numId w:val="31"/>
        </w:numPr>
        <w:spacing w:before="120" w:after="120" w:line="276" w:lineRule="auto"/>
        <w:ind w:left="425" w:firstLine="0"/>
        <w:jc w:val="both"/>
        <w:rPr>
          <w:rFonts w:ascii="Arial" w:hAnsi="Arial" w:cs="Arial"/>
          <w:color w:val="000000"/>
          <w:sz w:val="20"/>
          <w:szCs w:val="20"/>
        </w:rPr>
      </w:pPr>
      <w:r w:rsidRPr="0055790E">
        <w:rPr>
          <w:rFonts w:ascii="Arial" w:hAnsi="Arial" w:cs="Arial"/>
          <w:color w:val="000000"/>
          <w:sz w:val="20"/>
          <w:szCs w:val="20"/>
        </w:rPr>
        <w:t xml:space="preserve">Nos itens em que for admitido oferecer quantitativos inferiores, se a proposta do licitante vencedor não atender ao quantitativo total estimado para a contratação, respeitada a ordem de classificação, poderão ser convocados tantos quantos forem necessários para alcançar o total estimado, </w:t>
      </w:r>
      <w:r w:rsidRPr="0055790E">
        <w:rPr>
          <w:rFonts w:ascii="Arial" w:hAnsi="Arial" w:cs="Arial"/>
          <w:bCs/>
          <w:color w:val="000000"/>
          <w:sz w:val="20"/>
          <w:szCs w:val="20"/>
        </w:rPr>
        <w:t>observado o preço da proposta vencedora.</w:t>
      </w:r>
    </w:p>
    <w:p w14:paraId="51250205" w14:textId="77777777" w:rsidR="00DD4982" w:rsidRPr="0055790E" w:rsidRDefault="00DD4982" w:rsidP="00180303">
      <w:pPr>
        <w:spacing w:after="120" w:line="276" w:lineRule="auto"/>
        <w:ind w:left="432" w:right="-17"/>
        <w:jc w:val="both"/>
        <w:rPr>
          <w:rFonts w:ascii="Arial" w:hAnsi="Arial" w:cs="Arial"/>
          <w:color w:val="000000"/>
          <w:sz w:val="20"/>
          <w:szCs w:val="20"/>
        </w:rPr>
      </w:pPr>
    </w:p>
    <w:p w14:paraId="51250206" w14:textId="77777777" w:rsidR="00DD4982" w:rsidRPr="0055790E" w:rsidRDefault="00DD4982" w:rsidP="00A71406">
      <w:pPr>
        <w:numPr>
          <w:ilvl w:val="0"/>
          <w:numId w:val="31"/>
        </w:numPr>
        <w:shd w:val="clear" w:color="auto" w:fill="BFBFBF" w:themeFill="background1" w:themeFillShade="BF"/>
        <w:spacing w:before="120" w:after="120" w:line="276" w:lineRule="auto"/>
        <w:ind w:left="0" w:firstLine="0"/>
        <w:jc w:val="both"/>
        <w:rPr>
          <w:rFonts w:ascii="Arial" w:hAnsi="Arial" w:cs="Arial"/>
          <w:b/>
          <w:color w:val="000000"/>
          <w:sz w:val="20"/>
          <w:szCs w:val="20"/>
        </w:rPr>
      </w:pPr>
      <w:r w:rsidRPr="0055790E">
        <w:rPr>
          <w:rFonts w:ascii="Arial" w:hAnsi="Arial" w:cs="Arial"/>
          <w:b/>
          <w:color w:val="000000"/>
          <w:sz w:val="20"/>
          <w:szCs w:val="20"/>
          <w:lang w:eastAsia="en-US"/>
        </w:rPr>
        <w:t xml:space="preserve">DA HABILITAÇÃO </w:t>
      </w:r>
    </w:p>
    <w:p w14:paraId="5125020A" w14:textId="77777777" w:rsidR="00180303" w:rsidRPr="0055790E" w:rsidRDefault="00180303" w:rsidP="00180303">
      <w:pPr>
        <w:pStyle w:val="PargrafodaLista"/>
        <w:numPr>
          <w:ilvl w:val="1"/>
          <w:numId w:val="31"/>
        </w:numPr>
        <w:spacing w:before="120" w:after="120" w:line="276" w:lineRule="auto"/>
        <w:ind w:left="425" w:firstLine="0"/>
        <w:contextualSpacing w:val="0"/>
        <w:jc w:val="both"/>
        <w:rPr>
          <w:rFonts w:ascii="Arial" w:hAnsi="Arial" w:cs="Arial"/>
          <w:sz w:val="20"/>
          <w:szCs w:val="20"/>
        </w:rPr>
      </w:pPr>
      <w:r w:rsidRPr="0055790E">
        <w:rPr>
          <w:rFonts w:ascii="Arial" w:hAnsi="Arial" w:cs="Arial"/>
          <w:sz w:val="20"/>
          <w:szCs w:val="20"/>
          <w:lang w:eastAsia="ar-SA"/>
        </w:rPr>
        <w:t>Como condição prévia ao exame da documentação de habilitação</w:t>
      </w:r>
      <w:r w:rsidRPr="0055790E">
        <w:rPr>
          <w:rFonts w:ascii="Arial" w:hAnsi="Arial" w:cs="Arial"/>
          <w:sz w:val="20"/>
          <w:szCs w:val="20"/>
        </w:rPr>
        <w:t xml:space="preserve"> do licitante detentor da proposta </w:t>
      </w:r>
      <w:r w:rsidRPr="0055790E">
        <w:rPr>
          <w:rFonts w:ascii="Arial" w:hAnsi="Arial" w:cs="Arial"/>
          <w:color w:val="000000"/>
          <w:sz w:val="20"/>
          <w:szCs w:val="20"/>
        </w:rPr>
        <w:t>classificada em primeiro lugar</w:t>
      </w:r>
      <w:r w:rsidRPr="0055790E">
        <w:rPr>
          <w:rFonts w:ascii="Arial" w:hAnsi="Arial" w:cs="Arial"/>
          <w:sz w:val="20"/>
          <w:szCs w:val="20"/>
          <w:lang w:eastAsia="ar-SA"/>
        </w:rPr>
        <w:t xml:space="preserve">, </w:t>
      </w:r>
      <w:r w:rsidRPr="0055790E">
        <w:rPr>
          <w:rFonts w:ascii="Arial" w:hAnsi="Arial" w:cs="Arial"/>
          <w:sz w:val="20"/>
          <w:szCs w:val="20"/>
        </w:rPr>
        <w:t xml:space="preserve">o Pregoeiro </w:t>
      </w:r>
      <w:r w:rsidRPr="0055790E">
        <w:rPr>
          <w:rFonts w:ascii="Arial" w:hAnsi="Arial" w:cs="Arial"/>
          <w:sz w:val="20"/>
          <w:szCs w:val="20"/>
          <w:lang w:eastAsia="ar-SA"/>
        </w:rPr>
        <w:t>verificará o eventual descumprimento das condições de participação, especialmente quanto à</w:t>
      </w:r>
      <w:r w:rsidRPr="0055790E">
        <w:rPr>
          <w:rFonts w:ascii="Arial" w:hAnsi="Arial" w:cs="Arial"/>
          <w:sz w:val="20"/>
          <w:szCs w:val="20"/>
        </w:rPr>
        <w:t xml:space="preserve"> existência de sanção que impeça a participação no certame ou a futura contratação, mediante a consulta aos seguintes cadastros:</w:t>
      </w:r>
    </w:p>
    <w:p w14:paraId="5125020B" w14:textId="77777777" w:rsidR="00180303" w:rsidRPr="0055790E" w:rsidRDefault="00180303" w:rsidP="00180303">
      <w:pPr>
        <w:pStyle w:val="PargrafodaLista"/>
        <w:numPr>
          <w:ilvl w:val="2"/>
          <w:numId w:val="31"/>
        </w:numPr>
        <w:spacing w:before="120" w:after="120" w:line="276" w:lineRule="auto"/>
        <w:ind w:left="1134" w:firstLine="0"/>
        <w:contextualSpacing w:val="0"/>
        <w:jc w:val="both"/>
        <w:rPr>
          <w:rFonts w:ascii="Arial" w:hAnsi="Arial" w:cs="Arial"/>
          <w:sz w:val="20"/>
          <w:szCs w:val="20"/>
        </w:rPr>
      </w:pPr>
      <w:r w:rsidRPr="0055790E">
        <w:rPr>
          <w:rFonts w:ascii="Arial" w:hAnsi="Arial" w:cs="Arial"/>
          <w:sz w:val="20"/>
          <w:szCs w:val="20"/>
        </w:rPr>
        <w:t>SICAF;</w:t>
      </w:r>
    </w:p>
    <w:p w14:paraId="5125020C" w14:textId="77777777" w:rsidR="00180303" w:rsidRPr="0055790E" w:rsidRDefault="00180303" w:rsidP="00180303">
      <w:pPr>
        <w:pStyle w:val="PargrafodaLista"/>
        <w:numPr>
          <w:ilvl w:val="2"/>
          <w:numId w:val="31"/>
        </w:numPr>
        <w:spacing w:before="120" w:after="120" w:line="276" w:lineRule="auto"/>
        <w:ind w:left="1134" w:firstLine="0"/>
        <w:contextualSpacing w:val="0"/>
        <w:jc w:val="both"/>
        <w:rPr>
          <w:rFonts w:ascii="Arial" w:hAnsi="Arial" w:cs="Arial"/>
          <w:sz w:val="20"/>
          <w:szCs w:val="20"/>
        </w:rPr>
      </w:pPr>
      <w:r w:rsidRPr="0055790E">
        <w:rPr>
          <w:rFonts w:ascii="Arial" w:hAnsi="Arial" w:cs="Arial"/>
          <w:sz w:val="20"/>
          <w:szCs w:val="20"/>
        </w:rPr>
        <w:t>Cadastro Nacional de Empresas Inidôneas e Suspensas – CEIS, mantido pela Controladoria-Geral da União (</w:t>
      </w:r>
      <w:hyperlink r:id="rId8" w:history="1">
        <w:r w:rsidRPr="0055790E">
          <w:rPr>
            <w:rFonts w:ascii="Arial" w:hAnsi="Arial" w:cs="Arial"/>
            <w:color w:val="0000FF"/>
            <w:sz w:val="20"/>
            <w:szCs w:val="20"/>
            <w:u w:val="single"/>
          </w:rPr>
          <w:t>www.portaldatransparencia.gov.br/ceis</w:t>
        </w:r>
      </w:hyperlink>
      <w:r w:rsidRPr="0055790E">
        <w:rPr>
          <w:rFonts w:ascii="Arial" w:hAnsi="Arial" w:cs="Arial"/>
          <w:sz w:val="20"/>
          <w:szCs w:val="20"/>
        </w:rPr>
        <w:t>);</w:t>
      </w:r>
    </w:p>
    <w:p w14:paraId="5125020D" w14:textId="77777777" w:rsidR="00180303" w:rsidRPr="0055790E" w:rsidRDefault="00180303" w:rsidP="00180303">
      <w:pPr>
        <w:pStyle w:val="PargrafodaLista"/>
        <w:numPr>
          <w:ilvl w:val="2"/>
          <w:numId w:val="31"/>
        </w:numPr>
        <w:spacing w:before="120" w:after="120" w:line="276" w:lineRule="auto"/>
        <w:ind w:left="1134" w:firstLine="0"/>
        <w:contextualSpacing w:val="0"/>
        <w:jc w:val="both"/>
        <w:rPr>
          <w:rFonts w:ascii="Arial" w:hAnsi="Arial" w:cs="Arial"/>
          <w:sz w:val="20"/>
          <w:szCs w:val="20"/>
        </w:rPr>
      </w:pPr>
      <w:r w:rsidRPr="0055790E">
        <w:rPr>
          <w:rFonts w:ascii="Arial" w:hAnsi="Arial" w:cs="Arial"/>
          <w:bCs/>
          <w:sz w:val="20"/>
          <w:szCs w:val="20"/>
        </w:rPr>
        <w:t>Cadastro Nacional de Condenações Cíveis por Atos de Improbidade Administrativa, mantido pelo Conselho Nacional de Justiça</w:t>
      </w:r>
      <w:r w:rsidRPr="0055790E">
        <w:rPr>
          <w:rFonts w:ascii="Arial" w:hAnsi="Arial" w:cs="Arial"/>
          <w:sz w:val="20"/>
          <w:szCs w:val="20"/>
        </w:rPr>
        <w:t xml:space="preserve"> (</w:t>
      </w:r>
      <w:hyperlink r:id="rId9" w:history="1">
        <w:r w:rsidRPr="0055790E">
          <w:rPr>
            <w:rFonts w:ascii="Arial" w:hAnsi="Arial" w:cs="Arial"/>
            <w:color w:val="0000FF"/>
            <w:sz w:val="20"/>
            <w:szCs w:val="20"/>
            <w:u w:val="single"/>
          </w:rPr>
          <w:t>www.</w:t>
        </w:r>
        <w:r w:rsidRPr="0055790E">
          <w:rPr>
            <w:rFonts w:ascii="Arial" w:hAnsi="Arial" w:cs="Arial"/>
            <w:bCs/>
            <w:color w:val="0000FF"/>
            <w:sz w:val="20"/>
            <w:szCs w:val="20"/>
            <w:u w:val="single"/>
          </w:rPr>
          <w:t>cnj</w:t>
        </w:r>
        <w:r w:rsidRPr="0055790E">
          <w:rPr>
            <w:rFonts w:ascii="Arial" w:hAnsi="Arial" w:cs="Arial"/>
            <w:color w:val="0000FF"/>
            <w:sz w:val="20"/>
            <w:szCs w:val="20"/>
            <w:u w:val="single"/>
          </w:rPr>
          <w:t>.jus.br/</w:t>
        </w:r>
        <w:r w:rsidRPr="0055790E">
          <w:rPr>
            <w:rFonts w:ascii="Arial" w:hAnsi="Arial" w:cs="Arial"/>
            <w:bCs/>
            <w:color w:val="0000FF"/>
            <w:sz w:val="20"/>
            <w:szCs w:val="20"/>
            <w:u w:val="single"/>
          </w:rPr>
          <w:t>improbidade</w:t>
        </w:r>
        <w:r w:rsidRPr="0055790E">
          <w:rPr>
            <w:rFonts w:ascii="Arial" w:hAnsi="Arial" w:cs="Arial"/>
            <w:color w:val="0000FF"/>
            <w:sz w:val="20"/>
            <w:szCs w:val="20"/>
            <w:u w:val="single"/>
          </w:rPr>
          <w:t>_adm/consultar_requerido.php</w:t>
        </w:r>
      </w:hyperlink>
      <w:r w:rsidRPr="0055790E">
        <w:rPr>
          <w:rFonts w:ascii="Arial" w:hAnsi="Arial" w:cs="Arial"/>
          <w:sz w:val="20"/>
          <w:szCs w:val="20"/>
        </w:rPr>
        <w:t>).</w:t>
      </w:r>
    </w:p>
    <w:p w14:paraId="5125020E" w14:textId="77777777" w:rsidR="00180303" w:rsidRPr="0055790E" w:rsidRDefault="00A136BF" w:rsidP="00180303">
      <w:pPr>
        <w:pStyle w:val="PargrafodaLista"/>
        <w:numPr>
          <w:ilvl w:val="2"/>
          <w:numId w:val="31"/>
        </w:numPr>
        <w:spacing w:before="120" w:after="120" w:line="276" w:lineRule="auto"/>
        <w:ind w:left="1134" w:firstLine="0"/>
        <w:contextualSpacing w:val="0"/>
        <w:jc w:val="both"/>
        <w:rPr>
          <w:rFonts w:ascii="Arial" w:hAnsi="Arial" w:cs="Arial"/>
          <w:sz w:val="20"/>
          <w:szCs w:val="20"/>
        </w:rPr>
      </w:pPr>
      <w:r w:rsidRPr="0055790E">
        <w:rPr>
          <w:rFonts w:ascii="Arial" w:hAnsi="Arial" w:cs="Arial"/>
          <w:sz w:val="20"/>
          <w:szCs w:val="20"/>
        </w:rPr>
        <w:t>Lista de Inidôneos, mantida</w:t>
      </w:r>
      <w:r w:rsidR="00180303" w:rsidRPr="0055790E">
        <w:rPr>
          <w:rFonts w:ascii="Arial" w:hAnsi="Arial" w:cs="Arial"/>
          <w:sz w:val="20"/>
          <w:szCs w:val="20"/>
        </w:rPr>
        <w:t xml:space="preserve"> pelo Tribunal de Contas da União – TCU;</w:t>
      </w:r>
    </w:p>
    <w:p w14:paraId="51250210" w14:textId="77777777" w:rsidR="00180303" w:rsidRPr="0055790E" w:rsidRDefault="00180303" w:rsidP="00180303">
      <w:pPr>
        <w:pStyle w:val="PargrafodaLista"/>
        <w:numPr>
          <w:ilvl w:val="2"/>
          <w:numId w:val="31"/>
        </w:numPr>
        <w:spacing w:before="120" w:after="120" w:line="276" w:lineRule="auto"/>
        <w:ind w:left="1134" w:firstLine="0"/>
        <w:contextualSpacing w:val="0"/>
        <w:jc w:val="both"/>
        <w:rPr>
          <w:rFonts w:ascii="Arial" w:hAnsi="Arial" w:cs="Arial"/>
          <w:bCs/>
          <w:color w:val="000000"/>
          <w:sz w:val="20"/>
          <w:szCs w:val="20"/>
        </w:rPr>
      </w:pPr>
      <w:r w:rsidRPr="0055790E">
        <w:rPr>
          <w:rFonts w:ascii="Arial" w:hAnsi="Arial" w:cs="Arial"/>
          <w:bCs/>
          <w:color w:val="000000"/>
          <w:sz w:val="20"/>
          <w:szCs w:val="20"/>
        </w:rPr>
        <w:lastRenderedPageBreak/>
        <w:t>A consulta aos cadastros será realizada em nome da empresa licitante e também de seu sócio majoritário, por força do artigo 12 da Lei n° 8.429, de 1992, que prevê, dentre as sanções impostas ao responsável pela prática de ato de improbidade administrativa, a proibição de contratar com o Poder Público, inclusive por intermédio de pessoa jurídica da qual seja sócio majoritário.</w:t>
      </w:r>
    </w:p>
    <w:p w14:paraId="51250211" w14:textId="77777777" w:rsidR="00180303" w:rsidRPr="0055790E" w:rsidRDefault="00180303" w:rsidP="00180303">
      <w:pPr>
        <w:pStyle w:val="PargrafodaLista"/>
        <w:numPr>
          <w:ilvl w:val="2"/>
          <w:numId w:val="31"/>
        </w:numPr>
        <w:spacing w:before="120" w:after="120" w:line="276" w:lineRule="auto"/>
        <w:ind w:left="1134" w:firstLine="0"/>
        <w:contextualSpacing w:val="0"/>
        <w:jc w:val="both"/>
        <w:rPr>
          <w:rFonts w:ascii="Arial" w:hAnsi="Arial" w:cs="Arial"/>
          <w:bCs/>
          <w:color w:val="000000"/>
          <w:sz w:val="20"/>
          <w:szCs w:val="20"/>
        </w:rPr>
      </w:pPr>
      <w:r w:rsidRPr="0055790E">
        <w:rPr>
          <w:rFonts w:ascii="Arial" w:hAnsi="Arial" w:cs="Arial"/>
          <w:bCs/>
          <w:color w:val="000000"/>
          <w:sz w:val="20"/>
          <w:szCs w:val="20"/>
        </w:rPr>
        <w:t>Constatada a existência de sanção, o Pregoeiro reputará o licitante inabilitado, por falta de condição de participação.</w:t>
      </w:r>
    </w:p>
    <w:p w14:paraId="51250215" w14:textId="77777777" w:rsidR="00113507" w:rsidRPr="0055790E" w:rsidRDefault="00113507" w:rsidP="00180303">
      <w:pPr>
        <w:numPr>
          <w:ilvl w:val="1"/>
          <w:numId w:val="31"/>
        </w:numPr>
        <w:spacing w:before="120" w:after="120" w:line="276" w:lineRule="auto"/>
        <w:ind w:left="425" w:firstLine="0"/>
        <w:jc w:val="both"/>
        <w:rPr>
          <w:rFonts w:ascii="Arial" w:hAnsi="Arial" w:cs="Arial"/>
          <w:bCs/>
          <w:color w:val="000000"/>
          <w:sz w:val="20"/>
          <w:szCs w:val="20"/>
        </w:rPr>
      </w:pPr>
      <w:r w:rsidRPr="0055790E">
        <w:rPr>
          <w:rFonts w:ascii="Arial" w:hAnsi="Arial" w:cs="Arial"/>
          <w:bCs/>
          <w:color w:val="000000"/>
          <w:sz w:val="20"/>
          <w:szCs w:val="20"/>
        </w:rPr>
        <w:t xml:space="preserve">O Pregoeiro consultará o Sistema de Cadastro Unificado de Fornecedores – SICAF, em relação à habilitação jurídica e à regularidade fiscal e trabalhista, conforme disposto nos </w:t>
      </w:r>
      <w:proofErr w:type="spellStart"/>
      <w:r w:rsidRPr="0055790E">
        <w:rPr>
          <w:rFonts w:ascii="Arial" w:hAnsi="Arial" w:cs="Arial"/>
          <w:bCs/>
          <w:color w:val="000000"/>
          <w:sz w:val="20"/>
          <w:szCs w:val="20"/>
        </w:rPr>
        <w:t>arts</w:t>
      </w:r>
      <w:proofErr w:type="spellEnd"/>
      <w:r w:rsidRPr="0055790E">
        <w:rPr>
          <w:rFonts w:ascii="Arial" w:hAnsi="Arial" w:cs="Arial"/>
          <w:bCs/>
          <w:color w:val="000000"/>
          <w:sz w:val="20"/>
          <w:szCs w:val="20"/>
        </w:rPr>
        <w:t xml:space="preserve">. 4º, </w:t>
      </w:r>
      <w:r w:rsidRPr="0055790E">
        <w:rPr>
          <w:rFonts w:ascii="Arial" w:hAnsi="Arial" w:cs="Arial"/>
          <w:bCs/>
          <w:i/>
          <w:color w:val="000000"/>
          <w:sz w:val="20"/>
          <w:szCs w:val="20"/>
        </w:rPr>
        <w:t>caput</w:t>
      </w:r>
      <w:r w:rsidRPr="0055790E">
        <w:rPr>
          <w:rFonts w:ascii="Arial" w:hAnsi="Arial" w:cs="Arial"/>
          <w:bCs/>
          <w:color w:val="000000"/>
          <w:sz w:val="20"/>
          <w:szCs w:val="20"/>
        </w:rPr>
        <w:t>, 8º, § 3º, 13, 14 e 43 da Instrução Normativa SLTI/MPOG nº 2, de 2010.</w:t>
      </w:r>
    </w:p>
    <w:p w14:paraId="51250216" w14:textId="77777777" w:rsidR="00113507" w:rsidRPr="0055790E" w:rsidRDefault="00113507" w:rsidP="00180303">
      <w:pPr>
        <w:numPr>
          <w:ilvl w:val="2"/>
          <w:numId w:val="31"/>
        </w:numPr>
        <w:spacing w:before="120" w:after="120" w:line="276" w:lineRule="auto"/>
        <w:ind w:left="1134" w:firstLine="0"/>
        <w:jc w:val="both"/>
        <w:rPr>
          <w:rFonts w:ascii="Arial" w:hAnsi="Arial" w:cs="Arial"/>
          <w:bCs/>
          <w:color w:val="000000"/>
          <w:sz w:val="20"/>
          <w:szCs w:val="20"/>
        </w:rPr>
      </w:pPr>
      <w:r w:rsidRPr="0055790E">
        <w:rPr>
          <w:rFonts w:ascii="Arial" w:hAnsi="Arial" w:cs="Arial"/>
          <w:color w:val="000000"/>
          <w:sz w:val="20"/>
          <w:szCs w:val="20"/>
        </w:rPr>
        <w:t xml:space="preserve">Também poderão ser consultados </w:t>
      </w:r>
      <w:r w:rsidRPr="0055790E">
        <w:rPr>
          <w:rFonts w:ascii="Arial" w:hAnsi="Arial" w:cs="Arial"/>
          <w:bCs/>
          <w:color w:val="000000"/>
          <w:sz w:val="20"/>
          <w:szCs w:val="20"/>
        </w:rPr>
        <w:t xml:space="preserve">os sítios oficiais emissores de certidões, especialmente quando </w:t>
      </w:r>
      <w:r w:rsidRPr="0055790E">
        <w:rPr>
          <w:rFonts w:ascii="Arial" w:hAnsi="Arial" w:cs="Arial"/>
          <w:color w:val="000000"/>
          <w:sz w:val="20"/>
          <w:szCs w:val="20"/>
        </w:rPr>
        <w:t>o licitante esteja com alguma documentação vencida junto ao SICAF</w:t>
      </w:r>
      <w:r w:rsidRPr="0055790E">
        <w:rPr>
          <w:rFonts w:ascii="Arial" w:hAnsi="Arial" w:cs="Arial"/>
          <w:bCs/>
          <w:color w:val="000000"/>
          <w:sz w:val="20"/>
          <w:szCs w:val="20"/>
        </w:rPr>
        <w:t>.</w:t>
      </w:r>
    </w:p>
    <w:p w14:paraId="51250217" w14:textId="227E097A" w:rsidR="00113507" w:rsidRPr="0055790E" w:rsidRDefault="008F5F42" w:rsidP="00180303">
      <w:pPr>
        <w:numPr>
          <w:ilvl w:val="2"/>
          <w:numId w:val="31"/>
        </w:numPr>
        <w:spacing w:before="120" w:after="120" w:line="276" w:lineRule="auto"/>
        <w:ind w:left="1134" w:firstLine="0"/>
        <w:jc w:val="both"/>
        <w:rPr>
          <w:rFonts w:ascii="Arial" w:hAnsi="Arial" w:cs="Arial"/>
          <w:bCs/>
          <w:color w:val="000000"/>
          <w:sz w:val="20"/>
          <w:szCs w:val="20"/>
        </w:rPr>
      </w:pPr>
      <w:r w:rsidRPr="0055790E">
        <w:rPr>
          <w:rFonts w:ascii="Arial" w:hAnsi="Arial" w:cs="Arial"/>
          <w:color w:val="000000"/>
          <w:sz w:val="20"/>
          <w:szCs w:val="20"/>
        </w:rPr>
        <w:t xml:space="preserve">Caso o Pregoeiro não logre êxito em obter a certidão correspondente através do sítio oficial, </w:t>
      </w:r>
      <w:r w:rsidRPr="0055790E">
        <w:rPr>
          <w:rFonts w:ascii="Arial" w:hAnsi="Arial" w:cs="Arial"/>
          <w:sz w:val="20"/>
          <w:szCs w:val="20"/>
        </w:rPr>
        <w:t>ou na hipótese de se encontrar vencida no referido sistema</w:t>
      </w:r>
      <w:r w:rsidRPr="0055790E">
        <w:rPr>
          <w:rFonts w:ascii="Arial" w:hAnsi="Arial" w:cs="Arial"/>
          <w:b/>
          <w:sz w:val="20"/>
          <w:szCs w:val="20"/>
          <w:u w:val="single"/>
        </w:rPr>
        <w:t>,</w:t>
      </w:r>
      <w:r w:rsidRPr="0055790E">
        <w:rPr>
          <w:rFonts w:ascii="Arial" w:hAnsi="Arial" w:cs="Arial"/>
          <w:sz w:val="20"/>
          <w:szCs w:val="20"/>
        </w:rPr>
        <w:t xml:space="preserve"> o licitante </w:t>
      </w:r>
      <w:r w:rsidRPr="0055790E">
        <w:rPr>
          <w:rFonts w:ascii="Arial" w:hAnsi="Arial" w:cs="Arial"/>
          <w:color w:val="000000"/>
          <w:sz w:val="20"/>
          <w:szCs w:val="20"/>
        </w:rPr>
        <w:t xml:space="preserve">será convocado a encaminhar, no prazo de </w:t>
      </w:r>
      <w:r w:rsidR="0015433F">
        <w:rPr>
          <w:rFonts w:ascii="Arial" w:hAnsi="Arial" w:cs="Arial"/>
          <w:color w:val="FF0000"/>
          <w:sz w:val="20"/>
          <w:szCs w:val="20"/>
        </w:rPr>
        <w:t xml:space="preserve">02 </w:t>
      </w:r>
      <w:r w:rsidRPr="0055790E">
        <w:rPr>
          <w:rFonts w:ascii="Arial" w:hAnsi="Arial" w:cs="Arial"/>
          <w:bCs/>
          <w:color w:val="FF0000"/>
          <w:sz w:val="20"/>
          <w:szCs w:val="20"/>
        </w:rPr>
        <w:t>(</w:t>
      </w:r>
      <w:r w:rsidR="0015433F">
        <w:rPr>
          <w:rFonts w:ascii="Arial" w:hAnsi="Arial" w:cs="Arial"/>
          <w:bCs/>
          <w:color w:val="FF0000"/>
          <w:sz w:val="20"/>
          <w:szCs w:val="20"/>
        </w:rPr>
        <w:t>duas</w:t>
      </w:r>
      <w:r w:rsidRPr="0055790E">
        <w:rPr>
          <w:rFonts w:ascii="Arial" w:hAnsi="Arial" w:cs="Arial"/>
          <w:bCs/>
          <w:color w:val="FF0000"/>
          <w:sz w:val="20"/>
          <w:szCs w:val="20"/>
        </w:rPr>
        <w:t>)</w:t>
      </w:r>
      <w:r w:rsidRPr="0055790E">
        <w:rPr>
          <w:rFonts w:ascii="Arial" w:hAnsi="Arial" w:cs="Arial"/>
          <w:bCs/>
          <w:color w:val="000000"/>
          <w:sz w:val="20"/>
          <w:szCs w:val="20"/>
        </w:rPr>
        <w:t xml:space="preserve"> horas</w:t>
      </w:r>
      <w:r w:rsidRPr="0055790E">
        <w:rPr>
          <w:rFonts w:ascii="Arial" w:hAnsi="Arial" w:cs="Arial"/>
          <w:color w:val="000000"/>
          <w:sz w:val="20"/>
          <w:szCs w:val="20"/>
        </w:rPr>
        <w:t>, documento válido que comprove o atendimento das exigências deste Edital, sob pena de inabilitação, ressalvado o disposto quanto à comprovação da regularidade fiscal das licitantes qualificadas como microempresas ou empresas de pequeno porte, conforme estatui o art. 43, § 1º da LC nº 123, de 2006.</w:t>
      </w:r>
    </w:p>
    <w:p w14:paraId="51250219" w14:textId="77777777" w:rsidR="00113507" w:rsidRPr="0055790E" w:rsidRDefault="00113507" w:rsidP="00180303">
      <w:pPr>
        <w:numPr>
          <w:ilvl w:val="1"/>
          <w:numId w:val="31"/>
        </w:numPr>
        <w:spacing w:before="120" w:after="120" w:line="276" w:lineRule="auto"/>
        <w:ind w:left="425" w:firstLine="0"/>
        <w:jc w:val="both"/>
        <w:rPr>
          <w:rFonts w:ascii="Arial" w:hAnsi="Arial" w:cs="Arial"/>
          <w:bCs/>
          <w:color w:val="000000"/>
          <w:sz w:val="20"/>
          <w:szCs w:val="20"/>
        </w:rPr>
      </w:pPr>
      <w:r w:rsidRPr="0055790E">
        <w:rPr>
          <w:rFonts w:ascii="Arial" w:hAnsi="Arial" w:cs="Arial"/>
          <w:bCs/>
          <w:color w:val="000000"/>
          <w:sz w:val="20"/>
          <w:szCs w:val="20"/>
        </w:rPr>
        <w:t>Os licitantes que não estiverem cadastrados no Sistema de Cadastro Unificado de Fornecedores – SICAF além do nível de credenciamento exigido pela Instrução Normativa SLTI/MPOG nº 2, de 11.10.10, deverão apresentar a seguinte documentação relativa à Habilitação Jurídica e à Regularidade Fiscal e trabalhista</w:t>
      </w:r>
      <w:r w:rsidRPr="0055790E">
        <w:rPr>
          <w:rFonts w:ascii="Arial" w:hAnsi="Arial" w:cs="Arial"/>
          <w:color w:val="000000"/>
          <w:sz w:val="20"/>
          <w:szCs w:val="20"/>
        </w:rPr>
        <w:t>, nas condições seguintes</w:t>
      </w:r>
      <w:r w:rsidRPr="0055790E">
        <w:rPr>
          <w:rFonts w:ascii="Arial" w:hAnsi="Arial" w:cs="Arial"/>
          <w:bCs/>
          <w:color w:val="000000"/>
          <w:sz w:val="20"/>
          <w:szCs w:val="20"/>
        </w:rPr>
        <w:t>:</w:t>
      </w:r>
    </w:p>
    <w:p w14:paraId="5125021A" w14:textId="77777777" w:rsidR="00113507" w:rsidRPr="0055790E" w:rsidRDefault="00113507" w:rsidP="00540C5D">
      <w:pPr>
        <w:numPr>
          <w:ilvl w:val="1"/>
          <w:numId w:val="31"/>
        </w:numPr>
        <w:spacing w:before="120" w:after="120" w:line="276" w:lineRule="auto"/>
        <w:ind w:left="425" w:firstLine="0"/>
        <w:jc w:val="both"/>
        <w:rPr>
          <w:rFonts w:ascii="Arial" w:hAnsi="Arial" w:cs="Arial"/>
          <w:b/>
          <w:bCs/>
          <w:color w:val="000000"/>
          <w:sz w:val="20"/>
          <w:szCs w:val="20"/>
        </w:rPr>
      </w:pPr>
      <w:r w:rsidRPr="0055790E">
        <w:rPr>
          <w:rFonts w:ascii="Arial" w:hAnsi="Arial" w:cs="Arial"/>
          <w:b/>
          <w:bCs/>
          <w:color w:val="000000"/>
          <w:sz w:val="20"/>
          <w:szCs w:val="20"/>
        </w:rPr>
        <w:t xml:space="preserve">Habilitação jurídica: </w:t>
      </w:r>
    </w:p>
    <w:p w14:paraId="5125021B" w14:textId="77777777" w:rsidR="00180303" w:rsidRPr="0055790E" w:rsidRDefault="00180303" w:rsidP="00180303">
      <w:pPr>
        <w:pStyle w:val="PargrafodaLista"/>
        <w:numPr>
          <w:ilvl w:val="2"/>
          <w:numId w:val="31"/>
        </w:numPr>
        <w:spacing w:before="120" w:after="120" w:line="276" w:lineRule="auto"/>
        <w:ind w:left="1134" w:firstLine="0"/>
        <w:contextualSpacing w:val="0"/>
        <w:jc w:val="both"/>
        <w:rPr>
          <w:rFonts w:ascii="Arial" w:hAnsi="Arial" w:cs="Arial"/>
          <w:bCs/>
          <w:color w:val="000000"/>
          <w:sz w:val="20"/>
          <w:szCs w:val="20"/>
        </w:rPr>
      </w:pPr>
      <w:r w:rsidRPr="0055790E">
        <w:rPr>
          <w:rFonts w:ascii="Arial" w:hAnsi="Arial" w:cs="Arial"/>
          <w:bCs/>
          <w:color w:val="000000"/>
          <w:sz w:val="20"/>
          <w:szCs w:val="20"/>
        </w:rPr>
        <w:t>No caso de empresário individual: inscrição no Registro Público de Empresas Mercantis, a cargo da Junta Comercial da respectiva sede;</w:t>
      </w:r>
    </w:p>
    <w:p w14:paraId="7EBB28B2" w14:textId="6CD3B31A" w:rsidR="00C003AC" w:rsidRPr="0055790E" w:rsidRDefault="00C003AC" w:rsidP="00C003AC">
      <w:pPr>
        <w:pStyle w:val="PargrafodaLista"/>
        <w:numPr>
          <w:ilvl w:val="2"/>
          <w:numId w:val="31"/>
        </w:numPr>
        <w:spacing w:before="120" w:after="120" w:line="276" w:lineRule="auto"/>
        <w:ind w:left="1134" w:firstLine="0"/>
        <w:contextualSpacing w:val="0"/>
        <w:jc w:val="both"/>
        <w:rPr>
          <w:rFonts w:ascii="Arial" w:hAnsi="Arial" w:cs="Arial"/>
          <w:bCs/>
          <w:color w:val="000000"/>
          <w:sz w:val="20"/>
          <w:szCs w:val="20"/>
        </w:rPr>
      </w:pPr>
      <w:r w:rsidRPr="0055790E">
        <w:rPr>
          <w:rFonts w:ascii="Arial" w:hAnsi="Arial" w:cs="Arial"/>
          <w:bCs/>
          <w:color w:val="000000"/>
          <w:sz w:val="20"/>
          <w:szCs w:val="20"/>
        </w:rPr>
        <w:t>Em se tratando de microempreendedor individual – MEI: Certificado da Condição de Microempreendedor Individual - CCMEI, na forma da Resolução CGSIM nº 16, de 2009, cuja aceitação ficará condicionada à verificação da autenticidade no sítio www.portaldoempreendedor.gov.br;</w:t>
      </w:r>
    </w:p>
    <w:p w14:paraId="5125021C" w14:textId="77777777" w:rsidR="00180303" w:rsidRPr="0055790E" w:rsidRDefault="00180303" w:rsidP="00180303">
      <w:pPr>
        <w:pStyle w:val="PargrafodaLista"/>
        <w:numPr>
          <w:ilvl w:val="2"/>
          <w:numId w:val="31"/>
        </w:numPr>
        <w:spacing w:before="120" w:after="120" w:line="276" w:lineRule="auto"/>
        <w:ind w:left="1134" w:firstLine="0"/>
        <w:contextualSpacing w:val="0"/>
        <w:jc w:val="both"/>
        <w:rPr>
          <w:rFonts w:ascii="Arial" w:hAnsi="Arial" w:cs="Arial"/>
          <w:bCs/>
          <w:color w:val="000000"/>
          <w:sz w:val="20"/>
          <w:szCs w:val="20"/>
        </w:rPr>
      </w:pPr>
      <w:r w:rsidRPr="0055790E">
        <w:rPr>
          <w:rFonts w:ascii="Arial" w:hAnsi="Arial" w:cs="Arial"/>
          <w:bCs/>
          <w:color w:val="000000"/>
          <w:sz w:val="20"/>
          <w:szCs w:val="20"/>
        </w:rPr>
        <w:t>No caso de sociedade empresária ou empresa individual de responsabilidade limitada - EIRELI: ato constitutivo, estatuto ou contrato social em vigor, devidamente registrado na Junta Comercial da respectiva sede, acompanhado de documento comprobatório de seus administradores;</w:t>
      </w:r>
    </w:p>
    <w:p w14:paraId="5125021D" w14:textId="77777777" w:rsidR="00180303" w:rsidRPr="0055790E" w:rsidRDefault="00180303" w:rsidP="00180303">
      <w:pPr>
        <w:pStyle w:val="PargrafodaLista"/>
        <w:numPr>
          <w:ilvl w:val="2"/>
          <w:numId w:val="31"/>
        </w:numPr>
        <w:spacing w:before="120" w:after="120" w:line="276" w:lineRule="auto"/>
        <w:ind w:left="1134" w:firstLine="0"/>
        <w:contextualSpacing w:val="0"/>
        <w:jc w:val="both"/>
        <w:rPr>
          <w:rFonts w:ascii="Arial" w:hAnsi="Arial" w:cs="Arial"/>
          <w:bCs/>
          <w:color w:val="000000"/>
          <w:sz w:val="20"/>
          <w:szCs w:val="20"/>
        </w:rPr>
      </w:pPr>
      <w:r w:rsidRPr="0055790E">
        <w:rPr>
          <w:rFonts w:ascii="Arial" w:hAnsi="Arial" w:cs="Arial"/>
          <w:bCs/>
          <w:color w:val="000000"/>
          <w:sz w:val="20"/>
          <w:szCs w:val="20"/>
        </w:rPr>
        <w:t>No caso de sociedade simples: inscrição do ato constitutivo no Registro Civil das Pessoas Jurídicas do local de sua sede, acompanhada de prova da indicação dos seus administradores;</w:t>
      </w:r>
    </w:p>
    <w:p w14:paraId="5125021E" w14:textId="77777777" w:rsidR="00180303" w:rsidRPr="0055790E" w:rsidRDefault="00180303" w:rsidP="00180303">
      <w:pPr>
        <w:pStyle w:val="PargrafodaLista"/>
        <w:numPr>
          <w:ilvl w:val="2"/>
          <w:numId w:val="31"/>
        </w:numPr>
        <w:spacing w:before="120" w:after="120" w:line="276" w:lineRule="auto"/>
        <w:ind w:left="1134" w:firstLine="0"/>
        <w:contextualSpacing w:val="0"/>
        <w:jc w:val="both"/>
        <w:rPr>
          <w:rFonts w:ascii="Arial" w:hAnsi="Arial" w:cs="Arial"/>
          <w:bCs/>
          <w:color w:val="000000"/>
          <w:sz w:val="20"/>
          <w:szCs w:val="20"/>
        </w:rPr>
      </w:pPr>
      <w:r w:rsidRPr="0055790E">
        <w:rPr>
          <w:rFonts w:ascii="Arial" w:hAnsi="Arial" w:cs="Arial"/>
          <w:bCs/>
          <w:color w:val="000000"/>
          <w:sz w:val="20"/>
          <w:szCs w:val="20"/>
        </w:rPr>
        <w:t>No caso de microempresa ou empresa de pequeno porte: certidão expedida pela Junta Comercial ou pelo Registro Civil das Pessoas Jurídicas, conforme o caso, que comprove a condição de microempresa ou empresa de pequeno porte, nos termos do artigo 8° da Instrução Normativa n° 103, de 30/04/2007, do Departamento Nacional de Registro do Comércio - DNRC;</w:t>
      </w:r>
    </w:p>
    <w:p w14:paraId="51250222" w14:textId="77777777" w:rsidR="00540C5D" w:rsidRPr="0055790E" w:rsidRDefault="00540C5D" w:rsidP="00540C5D">
      <w:pPr>
        <w:pStyle w:val="PargrafodaLista"/>
        <w:numPr>
          <w:ilvl w:val="2"/>
          <w:numId w:val="31"/>
        </w:numPr>
        <w:spacing w:before="120" w:after="120" w:line="276" w:lineRule="auto"/>
        <w:ind w:left="1134" w:firstLine="0"/>
        <w:jc w:val="both"/>
        <w:rPr>
          <w:rFonts w:ascii="Arial" w:hAnsi="Arial" w:cs="Arial"/>
          <w:bCs/>
          <w:color w:val="000000"/>
          <w:sz w:val="20"/>
          <w:szCs w:val="20"/>
        </w:rPr>
      </w:pPr>
      <w:r w:rsidRPr="0055790E">
        <w:rPr>
          <w:rFonts w:ascii="Arial" w:hAnsi="Arial" w:cs="Arial"/>
          <w:bCs/>
          <w:color w:val="000000"/>
          <w:sz w:val="20"/>
          <w:szCs w:val="20"/>
        </w:rPr>
        <w:lastRenderedPageBreak/>
        <w:t>Os documentos acima deverão estar acompanhados de todas as alterações ou da consolidação respectiva;</w:t>
      </w:r>
    </w:p>
    <w:p w14:paraId="51250223" w14:textId="77777777" w:rsidR="00113507" w:rsidRPr="0055790E" w:rsidRDefault="00113507" w:rsidP="00180303">
      <w:pPr>
        <w:numPr>
          <w:ilvl w:val="1"/>
          <w:numId w:val="31"/>
        </w:numPr>
        <w:spacing w:before="120" w:after="120" w:line="276" w:lineRule="auto"/>
        <w:ind w:left="425" w:firstLine="0"/>
        <w:jc w:val="both"/>
        <w:rPr>
          <w:rFonts w:ascii="Arial" w:hAnsi="Arial" w:cs="Arial"/>
          <w:b/>
          <w:bCs/>
          <w:color w:val="000000"/>
          <w:sz w:val="20"/>
          <w:szCs w:val="20"/>
        </w:rPr>
      </w:pPr>
      <w:r w:rsidRPr="0055790E">
        <w:rPr>
          <w:rFonts w:ascii="Arial" w:hAnsi="Arial" w:cs="Arial"/>
          <w:b/>
          <w:bCs/>
          <w:color w:val="000000"/>
          <w:sz w:val="20"/>
          <w:szCs w:val="20"/>
        </w:rPr>
        <w:t>Regularidade fiscal e trabalhista:</w:t>
      </w:r>
    </w:p>
    <w:p w14:paraId="51250224" w14:textId="50FD6150" w:rsidR="00113507" w:rsidRPr="0055790E" w:rsidRDefault="00A86165" w:rsidP="00180303">
      <w:pPr>
        <w:numPr>
          <w:ilvl w:val="2"/>
          <w:numId w:val="31"/>
        </w:numPr>
        <w:spacing w:before="120" w:after="120" w:line="276" w:lineRule="auto"/>
        <w:ind w:left="1134" w:firstLine="0"/>
        <w:jc w:val="both"/>
        <w:rPr>
          <w:rFonts w:ascii="Arial" w:hAnsi="Arial" w:cs="Arial"/>
          <w:sz w:val="20"/>
          <w:szCs w:val="20"/>
        </w:rPr>
      </w:pPr>
      <w:r w:rsidRPr="0055790E">
        <w:rPr>
          <w:rFonts w:ascii="Arial" w:hAnsi="Arial" w:cs="Arial"/>
          <w:sz w:val="20"/>
          <w:szCs w:val="20"/>
          <w:lang w:eastAsia="en-US"/>
        </w:rPr>
        <w:t>Prova</w:t>
      </w:r>
      <w:r w:rsidR="008F5F42" w:rsidRPr="0055790E">
        <w:rPr>
          <w:rFonts w:ascii="Arial" w:hAnsi="Arial" w:cs="Arial"/>
          <w:sz w:val="20"/>
          <w:szCs w:val="20"/>
          <w:lang w:eastAsia="en-US"/>
        </w:rPr>
        <w:t xml:space="preserve"> de inscrição no Cadastro Nacional de Pessoas Jurídicas ou no Cadastro de Pessoas Físicas, conforme o caso;</w:t>
      </w:r>
    </w:p>
    <w:p w14:paraId="51250225" w14:textId="77777777" w:rsidR="00113507" w:rsidRPr="0055790E" w:rsidRDefault="0025095E" w:rsidP="00180303">
      <w:pPr>
        <w:numPr>
          <w:ilvl w:val="2"/>
          <w:numId w:val="31"/>
        </w:numPr>
        <w:spacing w:before="120" w:after="120" w:line="276" w:lineRule="auto"/>
        <w:ind w:left="1134" w:firstLine="0"/>
        <w:jc w:val="both"/>
        <w:rPr>
          <w:rFonts w:ascii="Arial" w:hAnsi="Arial" w:cs="Arial"/>
          <w:sz w:val="20"/>
          <w:szCs w:val="20"/>
        </w:rPr>
      </w:pPr>
      <w:r w:rsidRPr="0055790E">
        <w:rPr>
          <w:rFonts w:ascii="Arial" w:hAnsi="Arial" w:cs="Arial"/>
          <w:sz w:val="20"/>
          <w:szCs w:val="20"/>
        </w:rPr>
        <w:t>prova de regularidade fiscal perante a Fazenda Nacional,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nos termos da Portaria Conjunta nº 1.751, de 02/10/2014, do Secretário da Receita Federal do Brasil e da Procuradora-Geral da Fazenda Nacional.</w:t>
      </w:r>
    </w:p>
    <w:p w14:paraId="51250226" w14:textId="2B226419" w:rsidR="00113507" w:rsidRPr="0055790E" w:rsidRDefault="00A86165" w:rsidP="00180303">
      <w:pPr>
        <w:numPr>
          <w:ilvl w:val="2"/>
          <w:numId w:val="31"/>
        </w:numPr>
        <w:spacing w:before="120" w:after="120" w:line="276" w:lineRule="auto"/>
        <w:ind w:left="1134" w:firstLine="0"/>
        <w:jc w:val="both"/>
        <w:rPr>
          <w:rFonts w:ascii="Arial" w:hAnsi="Arial" w:cs="Arial"/>
          <w:szCs w:val="20"/>
        </w:rPr>
      </w:pPr>
      <w:r w:rsidRPr="0055790E">
        <w:rPr>
          <w:rFonts w:ascii="Arial" w:hAnsi="Arial" w:cs="Arial"/>
          <w:color w:val="000000"/>
          <w:sz w:val="20"/>
          <w:szCs w:val="20"/>
          <w:lang w:eastAsia="en-US"/>
        </w:rPr>
        <w:t>Prova</w:t>
      </w:r>
      <w:r w:rsidR="00113507" w:rsidRPr="0055790E">
        <w:rPr>
          <w:rFonts w:ascii="Arial" w:hAnsi="Arial" w:cs="Arial"/>
          <w:color w:val="000000"/>
          <w:sz w:val="20"/>
          <w:szCs w:val="20"/>
          <w:lang w:eastAsia="en-US"/>
        </w:rPr>
        <w:t xml:space="preserve"> de regularidade com o Fundo de Garantia do Tempo de Serviço (FGTS);</w:t>
      </w:r>
    </w:p>
    <w:p w14:paraId="51250227" w14:textId="4276E41C" w:rsidR="00113507" w:rsidRPr="00A86165" w:rsidRDefault="00A86165" w:rsidP="00180303">
      <w:pPr>
        <w:numPr>
          <w:ilvl w:val="2"/>
          <w:numId w:val="31"/>
        </w:numPr>
        <w:spacing w:before="120" w:after="120" w:line="276" w:lineRule="auto"/>
        <w:ind w:left="1134" w:firstLine="0"/>
        <w:jc w:val="both"/>
        <w:rPr>
          <w:rFonts w:ascii="Arial" w:hAnsi="Arial" w:cs="Arial"/>
          <w:bCs/>
          <w:color w:val="000000"/>
          <w:sz w:val="20"/>
          <w:szCs w:val="20"/>
        </w:rPr>
      </w:pPr>
      <w:r w:rsidRPr="0055790E">
        <w:rPr>
          <w:rFonts w:ascii="Arial" w:hAnsi="Arial" w:cs="Arial"/>
          <w:color w:val="000000"/>
          <w:sz w:val="20"/>
          <w:szCs w:val="20"/>
          <w:lang w:eastAsia="en-US"/>
        </w:rPr>
        <w:t>Prova</w:t>
      </w:r>
      <w:r w:rsidR="00113507" w:rsidRPr="0055790E">
        <w:rPr>
          <w:rFonts w:ascii="Arial" w:hAnsi="Arial" w:cs="Arial"/>
          <w:color w:val="000000"/>
          <w:sz w:val="20"/>
          <w:szCs w:val="20"/>
          <w:lang w:eastAsia="en-US"/>
        </w:rPr>
        <w:t xml:space="preserve"> de inexistência de débitos inadimplidos perante a Justiça do Trabalho, mediante a apresentação de certidão negativa ou positiva com efeito de negativa, nos termos do Título VII-A da Consolidação das Leis do Trabalho, aprovada pelo Decreto-Lei 5.452, de 1º de maio de 1943;</w:t>
      </w:r>
    </w:p>
    <w:p w14:paraId="71C5C73E" w14:textId="77777777" w:rsidR="00A86165" w:rsidRDefault="00A86165" w:rsidP="00A86165">
      <w:pPr>
        <w:numPr>
          <w:ilvl w:val="2"/>
          <w:numId w:val="31"/>
        </w:numPr>
        <w:spacing w:after="160"/>
        <w:ind w:left="1134" w:firstLine="2"/>
        <w:jc w:val="both"/>
        <w:rPr>
          <w:rFonts w:ascii="Arial" w:hAnsi="Arial"/>
          <w:sz w:val="20"/>
        </w:rPr>
      </w:pPr>
      <w:r>
        <w:rPr>
          <w:rFonts w:ascii="Arial" w:hAnsi="Arial"/>
          <w:sz w:val="20"/>
        </w:rPr>
        <w:t xml:space="preserve">Prova </w:t>
      </w:r>
      <w:r w:rsidRPr="00372141">
        <w:rPr>
          <w:rFonts w:ascii="Arial" w:hAnsi="Arial" w:cs="Arial"/>
          <w:bCs/>
          <w:color w:val="000000"/>
          <w:sz w:val="20"/>
        </w:rPr>
        <w:t>de inscrição no cadastro de contribuintes estadual, relativo ao domicílio ou sede do licitante, pertinente ao seu ramo de atividade e compatível com o objeto contratual</w:t>
      </w:r>
      <w:r>
        <w:rPr>
          <w:rFonts w:ascii="Arial" w:hAnsi="Arial" w:cs="Arial"/>
          <w:bCs/>
          <w:color w:val="000000"/>
          <w:sz w:val="20"/>
        </w:rPr>
        <w:t>;</w:t>
      </w:r>
    </w:p>
    <w:p w14:paraId="4B79841E" w14:textId="77777777" w:rsidR="00A86165" w:rsidRDefault="00A86165" w:rsidP="00A86165">
      <w:pPr>
        <w:numPr>
          <w:ilvl w:val="2"/>
          <w:numId w:val="31"/>
        </w:numPr>
        <w:spacing w:after="160"/>
        <w:jc w:val="both"/>
        <w:rPr>
          <w:rFonts w:ascii="Arial" w:hAnsi="Arial"/>
          <w:sz w:val="20"/>
        </w:rPr>
      </w:pPr>
      <w:r>
        <w:rPr>
          <w:rFonts w:ascii="Arial" w:hAnsi="Arial"/>
          <w:sz w:val="20"/>
        </w:rPr>
        <w:t xml:space="preserve">Prova </w:t>
      </w:r>
      <w:r w:rsidRPr="00372141">
        <w:rPr>
          <w:rFonts w:ascii="Arial" w:hAnsi="Arial" w:cs="Arial"/>
          <w:sz w:val="20"/>
        </w:rPr>
        <w:t>de regularidade com a Fazenda Estadual do domicílio ou sede do licitante</w:t>
      </w:r>
      <w:r>
        <w:rPr>
          <w:rFonts w:ascii="Arial" w:hAnsi="Arial" w:cs="Arial"/>
          <w:sz w:val="20"/>
        </w:rPr>
        <w:t>;</w:t>
      </w:r>
    </w:p>
    <w:p w14:paraId="0FCE50A3" w14:textId="77777777" w:rsidR="00A86165" w:rsidRDefault="00A86165" w:rsidP="00A86165">
      <w:pPr>
        <w:numPr>
          <w:ilvl w:val="2"/>
          <w:numId w:val="31"/>
        </w:numPr>
        <w:spacing w:after="160"/>
        <w:ind w:left="1134" w:firstLine="2"/>
        <w:jc w:val="both"/>
        <w:rPr>
          <w:rFonts w:ascii="Arial" w:hAnsi="Arial"/>
          <w:sz w:val="20"/>
        </w:rPr>
      </w:pPr>
      <w:r>
        <w:rPr>
          <w:rFonts w:ascii="Arial" w:hAnsi="Arial"/>
          <w:sz w:val="20"/>
        </w:rPr>
        <w:t xml:space="preserve">Caso </w:t>
      </w:r>
      <w:r w:rsidRPr="00372141">
        <w:rPr>
          <w:rFonts w:ascii="Arial" w:hAnsi="Arial" w:cs="Arial"/>
          <w:color w:val="000000"/>
          <w:sz w:val="20"/>
        </w:rPr>
        <w:t>o fornecedor seja considerado isento dos tributos estaduais relacionados ao objeto licitatório, deverá comprovar tal condição mediante a apresentação de declaração da Fazenda Estadual do domicílio ou sede do fornecedor, ou outra equivalente, na forma da lei</w:t>
      </w:r>
      <w:r>
        <w:rPr>
          <w:rFonts w:ascii="Arial" w:hAnsi="Arial" w:cs="Arial"/>
          <w:color w:val="000000"/>
          <w:sz w:val="20"/>
        </w:rPr>
        <w:t>;</w:t>
      </w:r>
    </w:p>
    <w:p w14:paraId="54B50E00" w14:textId="06DC657C" w:rsidR="008F5F42" w:rsidRPr="0055790E" w:rsidRDefault="00A86165" w:rsidP="00180303">
      <w:pPr>
        <w:numPr>
          <w:ilvl w:val="2"/>
          <w:numId w:val="31"/>
        </w:numPr>
        <w:spacing w:before="120" w:after="120" w:line="276" w:lineRule="auto"/>
        <w:ind w:left="1134" w:firstLine="0"/>
        <w:jc w:val="both"/>
        <w:rPr>
          <w:rFonts w:ascii="Arial" w:hAnsi="Arial" w:cs="Arial"/>
          <w:bCs/>
          <w:color w:val="000000"/>
          <w:sz w:val="20"/>
          <w:szCs w:val="20"/>
        </w:rPr>
      </w:pPr>
      <w:r w:rsidRPr="0055790E">
        <w:rPr>
          <w:rFonts w:ascii="Arial" w:hAnsi="Arial" w:cs="Arial"/>
          <w:color w:val="000000"/>
          <w:sz w:val="20"/>
          <w:szCs w:val="20"/>
          <w:lang w:eastAsia="en-US" w:bidi="pt-BR"/>
        </w:rPr>
        <w:t>Caso</w:t>
      </w:r>
      <w:r w:rsidR="008F5F42" w:rsidRPr="0055790E">
        <w:rPr>
          <w:rFonts w:ascii="Arial" w:hAnsi="Arial" w:cs="Arial"/>
          <w:color w:val="000000"/>
          <w:sz w:val="20"/>
          <w:szCs w:val="20"/>
          <w:lang w:eastAsia="en-US" w:bidi="pt-BR"/>
        </w:rPr>
        <w:t xml:space="preserve"> o licitante detentor do menor preço seja qualificado como microempresa ou empresa de pequeno porte </w:t>
      </w:r>
      <w:r w:rsidR="008F5F42" w:rsidRPr="0055790E">
        <w:rPr>
          <w:rFonts w:ascii="Arial" w:hAnsi="Arial" w:cs="Arial"/>
          <w:color w:val="000000"/>
          <w:sz w:val="20"/>
          <w:szCs w:val="20"/>
          <w:lang w:eastAsia="en-US"/>
        </w:rPr>
        <w:t>deverá apresentar toda a documentação exigida para efeito de comprovação de regularidade fiscal, mesmo que esta apresente alguma restrição, sob pena de inabilitação.</w:t>
      </w:r>
    </w:p>
    <w:p w14:paraId="64619945" w14:textId="20D2771D" w:rsidR="00C003AC" w:rsidRPr="00A71406" w:rsidRDefault="00C003AC" w:rsidP="00F704A3">
      <w:pPr>
        <w:pStyle w:val="PargrafodaLista"/>
        <w:numPr>
          <w:ilvl w:val="1"/>
          <w:numId w:val="31"/>
        </w:numPr>
        <w:tabs>
          <w:tab w:val="left" w:pos="1440"/>
        </w:tabs>
        <w:autoSpaceDE w:val="0"/>
        <w:snapToGrid w:val="0"/>
        <w:spacing w:before="120" w:after="120" w:line="276" w:lineRule="auto"/>
        <w:ind w:left="426" w:firstLine="0"/>
        <w:jc w:val="both"/>
        <w:rPr>
          <w:rFonts w:ascii="Arial" w:hAnsi="Arial" w:cs="Arial"/>
          <w:b/>
          <w:bCs/>
          <w:sz w:val="20"/>
          <w:szCs w:val="20"/>
        </w:rPr>
      </w:pPr>
      <w:r w:rsidRPr="0055790E">
        <w:rPr>
          <w:rFonts w:ascii="Arial" w:hAnsi="Arial" w:cs="Arial"/>
          <w:bCs/>
          <w:sz w:val="20"/>
          <w:szCs w:val="20"/>
        </w:rPr>
        <w:t xml:space="preserve">O licitante enquadrado como </w:t>
      </w:r>
      <w:r w:rsidRPr="00A71406">
        <w:rPr>
          <w:rFonts w:ascii="Arial" w:hAnsi="Arial" w:cs="Arial"/>
          <w:bCs/>
          <w:sz w:val="20"/>
          <w:szCs w:val="20"/>
        </w:rPr>
        <w:t>microempreendedor individual que pretenda auferir os benefícios do tratamento diferenciado previstos na Lei Complementar n. 123, de 2006, estará dispensado (a) da prova de inscrição nos cadastros de contribuintes estadual e municipal e (b) da apresentação do balanço patrimonial e das demonstrações contábeis do último exercício.</w:t>
      </w:r>
    </w:p>
    <w:p w14:paraId="5125022D" w14:textId="0331A0FC" w:rsidR="00DD4982" w:rsidRPr="00A71406" w:rsidRDefault="00FB230F" w:rsidP="00CF1650">
      <w:pPr>
        <w:numPr>
          <w:ilvl w:val="1"/>
          <w:numId w:val="31"/>
        </w:numPr>
        <w:spacing w:before="120" w:after="120" w:line="276" w:lineRule="auto"/>
        <w:ind w:left="425" w:firstLine="0"/>
        <w:jc w:val="both"/>
        <w:rPr>
          <w:rFonts w:ascii="Arial" w:hAnsi="Arial" w:cs="Arial"/>
          <w:bCs/>
          <w:sz w:val="20"/>
          <w:szCs w:val="20"/>
        </w:rPr>
      </w:pPr>
      <w:r w:rsidRPr="00A71406">
        <w:rPr>
          <w:rFonts w:ascii="Arial" w:hAnsi="Arial" w:cs="Arial"/>
          <w:bCs/>
          <w:sz w:val="20"/>
          <w:szCs w:val="20"/>
        </w:rPr>
        <w:t>Os documentos exigidos para habilitação relacionados nos subitens acima, deverão ser apresentados em meio digital pelos licitantes, por meio de funcionalidade presente no sistema (upload), no prazo de</w:t>
      </w:r>
      <w:r w:rsidR="00A71406" w:rsidRPr="00A71406">
        <w:rPr>
          <w:rFonts w:ascii="Arial" w:hAnsi="Arial" w:cs="Arial"/>
          <w:bCs/>
          <w:sz w:val="20"/>
          <w:szCs w:val="20"/>
        </w:rPr>
        <w:t xml:space="preserve"> 02 dias uteis</w:t>
      </w:r>
      <w:r w:rsidRPr="00A71406">
        <w:rPr>
          <w:rFonts w:ascii="Arial" w:hAnsi="Arial" w:cs="Arial"/>
          <w:bCs/>
          <w:sz w:val="20"/>
          <w:szCs w:val="20"/>
        </w:rPr>
        <w:t xml:space="preserve">, após solicitação do Pregoeiro no sistema eletrônico.  Somente mediante autorização do Pregoeiro e em caso de indisponibilidade do sistema, será aceito o envio da documentação por meio do fac-símile </w:t>
      </w:r>
      <w:r w:rsidR="00A71406" w:rsidRPr="00A71406">
        <w:rPr>
          <w:rFonts w:ascii="Arial" w:hAnsi="Arial" w:cs="Arial"/>
          <w:bCs/>
          <w:sz w:val="20"/>
          <w:szCs w:val="20"/>
        </w:rPr>
        <w:t xml:space="preserve">(71) 3283-6080 </w:t>
      </w:r>
      <w:r w:rsidRPr="00A71406">
        <w:rPr>
          <w:rFonts w:ascii="Arial" w:hAnsi="Arial" w:cs="Arial"/>
          <w:bCs/>
          <w:sz w:val="20"/>
          <w:szCs w:val="20"/>
        </w:rPr>
        <w:t xml:space="preserve">ou do </w:t>
      </w:r>
      <w:proofErr w:type="gramStart"/>
      <w:r w:rsidRPr="00A71406">
        <w:rPr>
          <w:rFonts w:ascii="Arial" w:hAnsi="Arial" w:cs="Arial"/>
          <w:bCs/>
          <w:sz w:val="20"/>
          <w:szCs w:val="20"/>
        </w:rPr>
        <w:t xml:space="preserve">e-mail </w:t>
      </w:r>
      <w:hyperlink r:id="rId10" w:history="1">
        <w:r w:rsidR="00A71406" w:rsidRPr="00A71406">
          <w:rPr>
            <w:rFonts w:ascii="Arial" w:hAnsi="Arial" w:cs="Arial"/>
            <w:bCs/>
            <w:sz w:val="20"/>
            <w:szCs w:val="20"/>
          </w:rPr>
          <w:t xml:space="preserve"> cmp.proad@ufba.br</w:t>
        </w:r>
        <w:proofErr w:type="gramEnd"/>
        <w:r w:rsidR="00A71406" w:rsidRPr="00A71406">
          <w:rPr>
            <w:rFonts w:ascii="Arial" w:hAnsi="Arial" w:cs="Arial"/>
            <w:bCs/>
            <w:sz w:val="20"/>
            <w:szCs w:val="20"/>
          </w:rPr>
          <w:t xml:space="preserve"> e </w:t>
        </w:r>
        <w:r w:rsidR="006B69F8">
          <w:rPr>
            <w:rFonts w:ascii="Arial" w:hAnsi="Arial" w:cs="Arial"/>
            <w:bCs/>
            <w:sz w:val="20"/>
            <w:szCs w:val="20"/>
          </w:rPr>
          <w:t>pregoeiro3</w:t>
        </w:r>
        <w:r w:rsidR="00A71406" w:rsidRPr="00A71406">
          <w:rPr>
            <w:rFonts w:ascii="Arial" w:hAnsi="Arial" w:cs="Arial"/>
            <w:bCs/>
            <w:sz w:val="20"/>
            <w:szCs w:val="20"/>
          </w:rPr>
          <w:t xml:space="preserve">@ufba.br </w:t>
        </w:r>
      </w:hyperlink>
      <w:r w:rsidRPr="00A71406">
        <w:rPr>
          <w:rFonts w:ascii="Arial" w:hAnsi="Arial" w:cs="Arial"/>
          <w:bCs/>
          <w:sz w:val="20"/>
          <w:szCs w:val="20"/>
        </w:rPr>
        <w:t xml:space="preserve">. Posteriormente, os documentos serão remetidos em original, por qualquer processo de cópia reprográfica, autenticada por tabelião de notas, ou por servidor da Administração, desde que conferidos com o original, ou publicação em órgão da imprensa oficial, para análise, no prazo de </w:t>
      </w:r>
      <w:r w:rsidR="006805BD">
        <w:rPr>
          <w:rFonts w:ascii="Arial" w:hAnsi="Arial" w:cs="Arial"/>
          <w:bCs/>
          <w:sz w:val="20"/>
          <w:szCs w:val="20"/>
        </w:rPr>
        <w:t>02 (dois) dias</w:t>
      </w:r>
      <w:r w:rsidRPr="00A71406">
        <w:rPr>
          <w:rFonts w:ascii="Arial" w:hAnsi="Arial" w:cs="Arial"/>
          <w:bCs/>
          <w:sz w:val="20"/>
          <w:szCs w:val="20"/>
        </w:rPr>
        <w:t xml:space="preserve"> após encerrado o prazo para o encaminhamento via funcionalidade do sistema (upload), fac-símile (fax) ou e-mail.</w:t>
      </w:r>
    </w:p>
    <w:p w14:paraId="5125022E" w14:textId="58079112" w:rsidR="00180303" w:rsidRPr="0055790E" w:rsidRDefault="00180303" w:rsidP="00CF1650">
      <w:pPr>
        <w:pStyle w:val="PargrafodaLista"/>
        <w:numPr>
          <w:ilvl w:val="2"/>
          <w:numId w:val="31"/>
        </w:numPr>
        <w:spacing w:before="120" w:after="120" w:line="276" w:lineRule="auto"/>
        <w:ind w:left="1134" w:firstLine="0"/>
        <w:contextualSpacing w:val="0"/>
        <w:jc w:val="both"/>
        <w:rPr>
          <w:rFonts w:ascii="Arial" w:hAnsi="Arial" w:cs="Arial"/>
          <w:bCs/>
          <w:sz w:val="20"/>
          <w:szCs w:val="20"/>
        </w:rPr>
      </w:pPr>
      <w:r w:rsidRPr="0055790E">
        <w:rPr>
          <w:rFonts w:ascii="Arial" w:hAnsi="Arial" w:cs="Arial"/>
          <w:bCs/>
          <w:sz w:val="20"/>
          <w:szCs w:val="20"/>
        </w:rPr>
        <w:lastRenderedPageBreak/>
        <w:t>Não serão aceitos documentos com indicação de CNPJ</w:t>
      </w:r>
      <w:r w:rsidR="00FB230F" w:rsidRPr="0055790E">
        <w:rPr>
          <w:rFonts w:ascii="Arial" w:hAnsi="Arial" w:cs="Arial"/>
          <w:bCs/>
          <w:sz w:val="20"/>
          <w:szCs w:val="20"/>
        </w:rPr>
        <w:t>/CPF</w:t>
      </w:r>
      <w:r w:rsidRPr="0055790E">
        <w:rPr>
          <w:rFonts w:ascii="Arial" w:hAnsi="Arial" w:cs="Arial"/>
          <w:bCs/>
          <w:sz w:val="20"/>
          <w:szCs w:val="20"/>
        </w:rPr>
        <w:t xml:space="preserve"> diferentes, salvo aqueles legalmente permitidos.</w:t>
      </w:r>
    </w:p>
    <w:p w14:paraId="51250230" w14:textId="1C34CE94" w:rsidR="0025095E" w:rsidRPr="0055790E" w:rsidRDefault="0025095E" w:rsidP="0025095E">
      <w:pPr>
        <w:pStyle w:val="PargrafodaLista"/>
        <w:numPr>
          <w:ilvl w:val="1"/>
          <w:numId w:val="31"/>
        </w:numPr>
        <w:spacing w:before="120" w:after="120" w:line="276" w:lineRule="auto"/>
        <w:ind w:left="425" w:firstLine="0"/>
        <w:contextualSpacing w:val="0"/>
        <w:jc w:val="both"/>
        <w:rPr>
          <w:rFonts w:ascii="Arial" w:hAnsi="Arial" w:cs="Arial"/>
          <w:bCs/>
          <w:color w:val="000000"/>
          <w:sz w:val="20"/>
          <w:szCs w:val="20"/>
        </w:rPr>
      </w:pPr>
      <w:r w:rsidRPr="0055790E">
        <w:rPr>
          <w:rFonts w:ascii="Arial" w:hAnsi="Arial" w:cs="Arial"/>
          <w:bCs/>
          <w:color w:val="000000"/>
          <w:sz w:val="20"/>
          <w:szCs w:val="20"/>
        </w:rPr>
        <w:t>A existência de restrição relativamente à regularidade fiscal não impede que a licitant</w:t>
      </w:r>
      <w:r w:rsidR="00FB230F" w:rsidRPr="0055790E">
        <w:rPr>
          <w:rFonts w:ascii="Arial" w:hAnsi="Arial" w:cs="Arial"/>
          <w:bCs/>
          <w:color w:val="000000"/>
          <w:sz w:val="20"/>
          <w:szCs w:val="20"/>
        </w:rPr>
        <w:t>e qualificada como microempresa ou</w:t>
      </w:r>
      <w:r w:rsidRPr="0055790E">
        <w:rPr>
          <w:rFonts w:ascii="Arial" w:hAnsi="Arial" w:cs="Arial"/>
          <w:bCs/>
          <w:color w:val="000000"/>
          <w:sz w:val="20"/>
          <w:szCs w:val="20"/>
        </w:rPr>
        <w:t xml:space="preserve"> empresa de pequeno porte seja declarada vencedora, uma vez que atenda a todas as demais exigências do edital.</w:t>
      </w:r>
    </w:p>
    <w:p w14:paraId="51250231" w14:textId="77777777" w:rsidR="0025095E" w:rsidRPr="0055790E" w:rsidRDefault="0025095E" w:rsidP="0025095E">
      <w:pPr>
        <w:pStyle w:val="PargrafodaLista"/>
        <w:numPr>
          <w:ilvl w:val="2"/>
          <w:numId w:val="31"/>
        </w:numPr>
        <w:spacing w:before="120" w:after="120" w:line="276" w:lineRule="auto"/>
        <w:ind w:left="1134" w:firstLine="0"/>
        <w:contextualSpacing w:val="0"/>
        <w:jc w:val="both"/>
        <w:rPr>
          <w:rFonts w:ascii="Arial" w:hAnsi="Arial" w:cs="Arial"/>
          <w:bCs/>
          <w:color w:val="000000"/>
          <w:sz w:val="20"/>
          <w:szCs w:val="20"/>
        </w:rPr>
      </w:pPr>
      <w:r w:rsidRPr="0055790E">
        <w:rPr>
          <w:rFonts w:ascii="Arial" w:hAnsi="Arial" w:cs="Arial"/>
          <w:bCs/>
          <w:color w:val="000000"/>
          <w:sz w:val="20"/>
          <w:szCs w:val="20"/>
        </w:rPr>
        <w:t>A declaração do vencedor acontecerá no momento imediatamente posterior à fase de habilitação.</w:t>
      </w:r>
    </w:p>
    <w:p w14:paraId="51250232" w14:textId="26B81E9C" w:rsidR="0025095E" w:rsidRPr="0055790E" w:rsidRDefault="0025095E" w:rsidP="0025095E">
      <w:pPr>
        <w:pStyle w:val="PargrafodaLista"/>
        <w:numPr>
          <w:ilvl w:val="1"/>
          <w:numId w:val="31"/>
        </w:numPr>
        <w:spacing w:before="120" w:after="120" w:line="276" w:lineRule="auto"/>
        <w:ind w:left="425" w:firstLine="0"/>
        <w:contextualSpacing w:val="0"/>
        <w:jc w:val="both"/>
        <w:rPr>
          <w:rFonts w:ascii="Arial" w:hAnsi="Arial" w:cs="Arial"/>
          <w:bCs/>
          <w:color w:val="000000"/>
          <w:sz w:val="20"/>
          <w:szCs w:val="20"/>
        </w:rPr>
      </w:pPr>
      <w:r w:rsidRPr="0055790E">
        <w:rPr>
          <w:rFonts w:ascii="Arial" w:hAnsi="Arial" w:cs="Arial"/>
          <w:bCs/>
          <w:color w:val="000000"/>
          <w:sz w:val="20"/>
          <w:szCs w:val="20"/>
        </w:rPr>
        <w:t>Constatada a existência de alguma restrição no que tange à regularidade fiscal, o licitante será convocado para, no prazo de 5 (cinco) dias úteis, após a declaração do vencedor, comprovar a regularização. O prazo poderá ser prorrogado por igual período</w:t>
      </w:r>
      <w:r w:rsidR="002C3C58" w:rsidRPr="002C3C58">
        <w:rPr>
          <w:rFonts w:ascii="Arial" w:hAnsi="Arial" w:cs="Arial"/>
          <w:bCs/>
          <w:color w:val="000000"/>
          <w:sz w:val="20"/>
          <w:szCs w:val="20"/>
        </w:rPr>
        <w:t>, a critério da administração pública, quando requerida pelo licitante, mediante apresentação de justificativa</w:t>
      </w:r>
      <w:r w:rsidRPr="0055790E">
        <w:rPr>
          <w:rFonts w:ascii="Arial" w:hAnsi="Arial" w:cs="Arial"/>
          <w:bCs/>
          <w:color w:val="000000"/>
          <w:sz w:val="20"/>
          <w:szCs w:val="20"/>
        </w:rPr>
        <w:t>.</w:t>
      </w:r>
    </w:p>
    <w:p w14:paraId="51250233" w14:textId="77777777" w:rsidR="0025095E" w:rsidRPr="0055790E" w:rsidRDefault="0025095E" w:rsidP="0025095E">
      <w:pPr>
        <w:pStyle w:val="PargrafodaLista"/>
        <w:numPr>
          <w:ilvl w:val="1"/>
          <w:numId w:val="31"/>
        </w:numPr>
        <w:spacing w:before="120" w:after="120" w:line="276" w:lineRule="auto"/>
        <w:ind w:left="425" w:firstLine="0"/>
        <w:contextualSpacing w:val="0"/>
        <w:jc w:val="both"/>
        <w:rPr>
          <w:rFonts w:ascii="Arial" w:hAnsi="Arial" w:cs="Arial"/>
          <w:bCs/>
          <w:color w:val="000000"/>
          <w:sz w:val="20"/>
          <w:szCs w:val="20"/>
        </w:rPr>
      </w:pPr>
      <w:r w:rsidRPr="0055790E">
        <w:rPr>
          <w:rFonts w:ascii="Arial" w:hAnsi="Arial" w:cs="Arial"/>
          <w:bCs/>
          <w:color w:val="000000"/>
          <w:sz w:val="20"/>
          <w:szCs w:val="20"/>
        </w:rPr>
        <w:t>A não-regularização fiscal no prazo previsto no subitem anterior acarretará a inabilitação do licitante, sem prejuízo das sanções previstas neste Edital, com a reabertura da sessão pública.</w:t>
      </w:r>
    </w:p>
    <w:p w14:paraId="51250234" w14:textId="77777777" w:rsidR="00DD4982" w:rsidRPr="0055790E" w:rsidRDefault="00DD4982" w:rsidP="00CF1650">
      <w:pPr>
        <w:numPr>
          <w:ilvl w:val="1"/>
          <w:numId w:val="31"/>
        </w:numPr>
        <w:spacing w:before="120" w:after="120" w:line="276" w:lineRule="auto"/>
        <w:ind w:left="425" w:firstLine="0"/>
        <w:jc w:val="both"/>
        <w:rPr>
          <w:rFonts w:ascii="Arial" w:hAnsi="Arial" w:cs="Arial"/>
          <w:color w:val="000000"/>
          <w:sz w:val="20"/>
          <w:szCs w:val="20"/>
        </w:rPr>
      </w:pPr>
      <w:r w:rsidRPr="0055790E">
        <w:rPr>
          <w:rFonts w:ascii="Arial" w:hAnsi="Arial" w:cs="Arial"/>
          <w:color w:val="000000"/>
          <w:sz w:val="20"/>
          <w:szCs w:val="20"/>
        </w:rPr>
        <w:t>Havendo necessidade de analisar minuciosamente os documentos exigidos, o Pregoeiro suspenderá a sessão, informando no “chat” a nova data e horário para a continuidade da mesma.</w:t>
      </w:r>
    </w:p>
    <w:p w14:paraId="51250235" w14:textId="77777777" w:rsidR="00DD4982" w:rsidRPr="0055790E" w:rsidRDefault="00DD4982" w:rsidP="00CF1650">
      <w:pPr>
        <w:numPr>
          <w:ilvl w:val="1"/>
          <w:numId w:val="31"/>
        </w:numPr>
        <w:spacing w:before="120" w:after="120" w:line="276" w:lineRule="auto"/>
        <w:ind w:left="425" w:firstLine="0"/>
        <w:jc w:val="both"/>
        <w:rPr>
          <w:rFonts w:ascii="Arial" w:hAnsi="Arial" w:cs="Arial"/>
          <w:color w:val="000000"/>
          <w:sz w:val="20"/>
          <w:szCs w:val="20"/>
        </w:rPr>
      </w:pPr>
      <w:r w:rsidRPr="0055790E">
        <w:rPr>
          <w:rFonts w:ascii="Arial" w:hAnsi="Arial" w:cs="Arial"/>
          <w:color w:val="000000"/>
          <w:sz w:val="20"/>
          <w:szCs w:val="20"/>
        </w:rPr>
        <w:t>Será inabilitado o licitante que não comprovar sua habilitação, deixar de apresentar quaisquer dos documentos exigidos para a habilitação, ou apresentá-los em desacordo com o e</w:t>
      </w:r>
      <w:r w:rsidRPr="0055790E">
        <w:rPr>
          <w:rFonts w:ascii="Arial" w:hAnsi="Arial" w:cs="Arial"/>
          <w:color w:val="000000"/>
          <w:sz w:val="20"/>
          <w:szCs w:val="20"/>
          <w:lang w:eastAsia="en-US"/>
        </w:rPr>
        <w:t>stabelecido neste Edital.</w:t>
      </w:r>
    </w:p>
    <w:p w14:paraId="51250236" w14:textId="77777777" w:rsidR="00DD4982" w:rsidRPr="0055790E" w:rsidRDefault="00DD4982" w:rsidP="00CF1650">
      <w:pPr>
        <w:numPr>
          <w:ilvl w:val="1"/>
          <w:numId w:val="31"/>
        </w:numPr>
        <w:spacing w:before="120" w:after="120" w:line="276" w:lineRule="auto"/>
        <w:ind w:left="425" w:firstLine="0"/>
        <w:jc w:val="both"/>
        <w:rPr>
          <w:rFonts w:ascii="Arial" w:hAnsi="Arial" w:cs="Arial"/>
          <w:color w:val="000000"/>
          <w:sz w:val="20"/>
          <w:szCs w:val="20"/>
          <w:lang w:eastAsia="en-US"/>
        </w:rPr>
      </w:pPr>
      <w:r w:rsidRPr="0055790E">
        <w:rPr>
          <w:rFonts w:ascii="Arial" w:hAnsi="Arial" w:cs="Arial"/>
          <w:color w:val="000000"/>
          <w:sz w:val="20"/>
          <w:szCs w:val="20"/>
          <w:lang w:eastAsia="en-US"/>
        </w:rPr>
        <w:t>Da sessão pública do Pregão divulgar-se-á Ata no sistema eletrônico.</w:t>
      </w:r>
    </w:p>
    <w:p w14:paraId="51250238" w14:textId="77777777" w:rsidR="0025095E" w:rsidRPr="0055790E" w:rsidRDefault="0025095E" w:rsidP="00A71406">
      <w:pPr>
        <w:pStyle w:val="Nivel01"/>
        <w:numPr>
          <w:ilvl w:val="0"/>
          <w:numId w:val="31"/>
        </w:numPr>
        <w:shd w:val="clear" w:color="auto" w:fill="BFBFBF" w:themeFill="background1" w:themeFillShade="BF"/>
        <w:rPr>
          <w:rFonts w:ascii="Arial" w:hAnsi="Arial" w:cs="Arial"/>
          <w:lang w:eastAsia="en-US"/>
        </w:rPr>
      </w:pPr>
      <w:r w:rsidRPr="0055790E">
        <w:rPr>
          <w:rFonts w:ascii="Arial" w:hAnsi="Arial" w:cs="Arial"/>
          <w:lang w:eastAsia="en-US"/>
        </w:rPr>
        <w:t>DA REABERTURA DA SESSÃO PÚBLICA</w:t>
      </w:r>
    </w:p>
    <w:p w14:paraId="51250239" w14:textId="77777777" w:rsidR="0025095E" w:rsidRPr="0055790E" w:rsidRDefault="0025095E" w:rsidP="0025095E">
      <w:pPr>
        <w:pStyle w:val="Nivel01"/>
        <w:keepNext w:val="0"/>
        <w:keepLines w:val="0"/>
        <w:numPr>
          <w:ilvl w:val="1"/>
          <w:numId w:val="31"/>
        </w:numPr>
        <w:spacing w:before="120" w:after="120" w:line="276" w:lineRule="auto"/>
        <w:ind w:left="425" w:firstLine="0"/>
        <w:outlineLvl w:val="9"/>
        <w:rPr>
          <w:rFonts w:ascii="Arial" w:eastAsiaTheme="minorEastAsia" w:hAnsi="Arial" w:cs="Arial"/>
          <w:b w:val="0"/>
          <w:bCs w:val="0"/>
          <w:color w:val="auto"/>
        </w:rPr>
      </w:pPr>
      <w:r w:rsidRPr="0055790E">
        <w:rPr>
          <w:rFonts w:ascii="Arial" w:eastAsiaTheme="minorEastAsia" w:hAnsi="Arial" w:cs="Arial"/>
          <w:b w:val="0"/>
          <w:bCs w:val="0"/>
          <w:color w:val="auto"/>
        </w:rPr>
        <w:t>A sessão pública poderá ser reaberta:</w:t>
      </w:r>
    </w:p>
    <w:p w14:paraId="5125023A" w14:textId="77777777" w:rsidR="0025095E" w:rsidRPr="0055790E" w:rsidRDefault="0025095E" w:rsidP="0025095E">
      <w:pPr>
        <w:pStyle w:val="Nivel01"/>
        <w:keepNext w:val="0"/>
        <w:keepLines w:val="0"/>
        <w:numPr>
          <w:ilvl w:val="2"/>
          <w:numId w:val="31"/>
        </w:numPr>
        <w:spacing w:before="120" w:after="120" w:line="276" w:lineRule="auto"/>
        <w:ind w:left="1134" w:firstLine="0"/>
        <w:outlineLvl w:val="9"/>
        <w:rPr>
          <w:rFonts w:ascii="Arial" w:eastAsiaTheme="minorEastAsia" w:hAnsi="Arial" w:cs="Arial"/>
          <w:b w:val="0"/>
          <w:bCs w:val="0"/>
          <w:color w:val="auto"/>
        </w:rPr>
      </w:pPr>
      <w:r w:rsidRPr="0055790E">
        <w:rPr>
          <w:rFonts w:ascii="Arial" w:eastAsiaTheme="minorEastAsia" w:hAnsi="Arial" w:cs="Arial"/>
          <w:b w:val="0"/>
          <w:bCs w:val="0"/>
          <w:color w:val="auto"/>
        </w:rPr>
        <w:t>Nas hipóteses de provimento de recurso que leve à anulação de atos anteriores à realização da sessão pública precedente ou em que seja anulada a própria sessão pública, situação em que serão repetidos os atos anulados e os que dele dependam.</w:t>
      </w:r>
    </w:p>
    <w:p w14:paraId="5125023B" w14:textId="77777777" w:rsidR="0025095E" w:rsidRPr="0055790E" w:rsidRDefault="0025095E" w:rsidP="0025095E">
      <w:pPr>
        <w:pStyle w:val="Nivel01"/>
        <w:keepNext w:val="0"/>
        <w:keepLines w:val="0"/>
        <w:numPr>
          <w:ilvl w:val="2"/>
          <w:numId w:val="31"/>
        </w:numPr>
        <w:spacing w:before="120" w:after="120" w:line="276" w:lineRule="auto"/>
        <w:ind w:left="1134" w:firstLine="0"/>
        <w:outlineLvl w:val="9"/>
        <w:rPr>
          <w:rFonts w:ascii="Arial" w:eastAsiaTheme="minorEastAsia" w:hAnsi="Arial" w:cs="Arial"/>
          <w:b w:val="0"/>
          <w:bCs w:val="0"/>
          <w:color w:val="auto"/>
        </w:rPr>
      </w:pPr>
      <w:r w:rsidRPr="0055790E">
        <w:rPr>
          <w:rFonts w:ascii="Arial" w:eastAsiaTheme="minorEastAsia" w:hAnsi="Arial" w:cs="Arial"/>
          <w:b w:val="0"/>
          <w:bCs w:val="0"/>
          <w:color w:val="auto"/>
        </w:rPr>
        <w:t>Quando houver erro na aceitação do preço melhor classificado ou quando o licitante declarado vencedor não assinar a Ata de Registro de Preços ou não comprovar a regularização fiscal, nos termos do art. 43, §1º da LC nº 123/2006. Nessas hipóteses, serão adotados os procedimentos imediatamente posteriores ao encerramento da etapa de lances.</w:t>
      </w:r>
    </w:p>
    <w:p w14:paraId="5125023D" w14:textId="77777777" w:rsidR="0025095E" w:rsidRPr="0055790E" w:rsidRDefault="0025095E" w:rsidP="0025095E">
      <w:pPr>
        <w:pStyle w:val="Nivel01"/>
        <w:keepNext w:val="0"/>
        <w:keepLines w:val="0"/>
        <w:numPr>
          <w:ilvl w:val="1"/>
          <w:numId w:val="31"/>
        </w:numPr>
        <w:spacing w:before="120" w:after="120" w:line="276" w:lineRule="auto"/>
        <w:ind w:left="425" w:firstLine="0"/>
        <w:outlineLvl w:val="9"/>
        <w:rPr>
          <w:rFonts w:ascii="Arial" w:eastAsiaTheme="minorEastAsia" w:hAnsi="Arial" w:cs="Arial"/>
          <w:b w:val="0"/>
          <w:bCs w:val="0"/>
          <w:color w:val="auto"/>
        </w:rPr>
      </w:pPr>
      <w:r w:rsidRPr="0055790E">
        <w:rPr>
          <w:rFonts w:ascii="Arial" w:eastAsiaTheme="minorEastAsia" w:hAnsi="Arial" w:cs="Arial"/>
          <w:b w:val="0"/>
          <w:bCs w:val="0"/>
          <w:color w:val="auto"/>
        </w:rPr>
        <w:t>Todos os licitantes remanescentes deverão ser convocados para acompanhar a sessão reaberta.</w:t>
      </w:r>
    </w:p>
    <w:p w14:paraId="5125023E" w14:textId="77777777" w:rsidR="0025095E" w:rsidRPr="0055790E" w:rsidRDefault="0025095E" w:rsidP="0025095E">
      <w:pPr>
        <w:pStyle w:val="Nivel01"/>
        <w:keepNext w:val="0"/>
        <w:keepLines w:val="0"/>
        <w:numPr>
          <w:ilvl w:val="2"/>
          <w:numId w:val="31"/>
        </w:numPr>
        <w:spacing w:before="120" w:after="120" w:line="276" w:lineRule="auto"/>
        <w:ind w:left="1134" w:firstLine="0"/>
        <w:outlineLvl w:val="9"/>
        <w:rPr>
          <w:rFonts w:ascii="Arial" w:eastAsiaTheme="minorEastAsia" w:hAnsi="Arial" w:cs="Arial"/>
          <w:b w:val="0"/>
          <w:bCs w:val="0"/>
          <w:color w:val="auto"/>
        </w:rPr>
      </w:pPr>
      <w:r w:rsidRPr="0055790E">
        <w:rPr>
          <w:rFonts w:ascii="Arial" w:eastAsiaTheme="minorEastAsia" w:hAnsi="Arial" w:cs="Arial"/>
          <w:b w:val="0"/>
          <w:bCs w:val="0"/>
          <w:color w:val="auto"/>
        </w:rPr>
        <w:t>A convocação se dará por meio do sistema eletrônico (“chat”), e-mail, ou, ainda, fac-símile, de acordo com a fase do procedimento licitatório.</w:t>
      </w:r>
    </w:p>
    <w:p w14:paraId="5125023F" w14:textId="77777777" w:rsidR="0025095E" w:rsidRPr="0055790E" w:rsidRDefault="0025095E" w:rsidP="0025095E">
      <w:pPr>
        <w:pStyle w:val="Nivel01"/>
        <w:keepNext w:val="0"/>
        <w:keepLines w:val="0"/>
        <w:numPr>
          <w:ilvl w:val="2"/>
          <w:numId w:val="31"/>
        </w:numPr>
        <w:spacing w:before="120" w:after="120" w:line="276" w:lineRule="auto"/>
        <w:ind w:left="1134" w:firstLine="0"/>
        <w:outlineLvl w:val="9"/>
        <w:rPr>
          <w:rFonts w:ascii="Arial" w:eastAsiaTheme="minorEastAsia" w:hAnsi="Arial" w:cs="Arial"/>
          <w:b w:val="0"/>
          <w:bCs w:val="0"/>
          <w:color w:val="auto"/>
        </w:rPr>
      </w:pPr>
      <w:r w:rsidRPr="0055790E">
        <w:rPr>
          <w:rFonts w:ascii="Arial" w:eastAsiaTheme="minorEastAsia" w:hAnsi="Arial" w:cs="Arial"/>
          <w:b w:val="0"/>
          <w:bCs w:val="0"/>
          <w:color w:val="auto"/>
        </w:rPr>
        <w:t>A convocação feita por e-mail ou fac-símile dar-se-á de acordo com os dados contidos no SICAF, sendo responsabilidade do licitante manter seus dados cadastrais atualizados.</w:t>
      </w:r>
    </w:p>
    <w:p w14:paraId="51250240" w14:textId="77777777" w:rsidR="0025095E" w:rsidRPr="0055790E" w:rsidRDefault="0025095E" w:rsidP="0025095E">
      <w:pPr>
        <w:rPr>
          <w:rFonts w:eastAsiaTheme="minorEastAsia"/>
        </w:rPr>
      </w:pPr>
    </w:p>
    <w:p w14:paraId="51250241" w14:textId="77777777" w:rsidR="00180303" w:rsidRPr="00A71406" w:rsidRDefault="00180303" w:rsidP="00A71406">
      <w:pPr>
        <w:pStyle w:val="PargrafodaLista"/>
        <w:numPr>
          <w:ilvl w:val="0"/>
          <w:numId w:val="31"/>
        </w:numPr>
        <w:shd w:val="clear" w:color="auto" w:fill="BFBFBF" w:themeFill="background1" w:themeFillShade="BF"/>
        <w:spacing w:before="120" w:after="120" w:line="276" w:lineRule="auto"/>
        <w:ind w:left="0" w:firstLine="0"/>
        <w:contextualSpacing w:val="0"/>
        <w:jc w:val="both"/>
        <w:rPr>
          <w:rFonts w:ascii="Arial" w:hAnsi="Arial" w:cs="Arial"/>
          <w:i/>
          <w:sz w:val="20"/>
          <w:szCs w:val="20"/>
          <w:lang w:eastAsia="en-US"/>
        </w:rPr>
      </w:pPr>
      <w:r w:rsidRPr="00A71406">
        <w:rPr>
          <w:rFonts w:ascii="Arial" w:hAnsi="Arial" w:cs="Arial"/>
          <w:b/>
          <w:i/>
          <w:sz w:val="20"/>
          <w:szCs w:val="20"/>
          <w:lang w:eastAsia="en-US"/>
        </w:rPr>
        <w:t>DO ENCAMINHAMENTO DA PROPOSTA VENCEDORA</w:t>
      </w:r>
    </w:p>
    <w:p w14:paraId="51250242" w14:textId="00C84785" w:rsidR="00180303" w:rsidRPr="00A71406" w:rsidRDefault="00180303" w:rsidP="00180303">
      <w:pPr>
        <w:numPr>
          <w:ilvl w:val="1"/>
          <w:numId w:val="31"/>
        </w:numPr>
        <w:spacing w:before="120" w:after="120" w:line="276" w:lineRule="auto"/>
        <w:ind w:left="425" w:firstLine="0"/>
        <w:jc w:val="both"/>
        <w:rPr>
          <w:rFonts w:ascii="Arial" w:hAnsi="Arial" w:cs="Arial"/>
          <w:sz w:val="20"/>
          <w:szCs w:val="20"/>
        </w:rPr>
      </w:pPr>
      <w:r w:rsidRPr="00A71406">
        <w:rPr>
          <w:rFonts w:ascii="Arial" w:hAnsi="Arial" w:cs="Arial"/>
          <w:sz w:val="20"/>
          <w:szCs w:val="20"/>
        </w:rPr>
        <w:lastRenderedPageBreak/>
        <w:t xml:space="preserve">A proposta final do licitante declarado vencedor deverá ser encaminhada no prazo de </w:t>
      </w:r>
      <w:r w:rsidR="00A71406" w:rsidRPr="00A71406">
        <w:rPr>
          <w:rFonts w:ascii="Arial" w:hAnsi="Arial" w:cs="Arial"/>
          <w:b/>
          <w:bCs/>
          <w:sz w:val="20"/>
          <w:szCs w:val="20"/>
        </w:rPr>
        <w:t>48</w:t>
      </w:r>
      <w:r w:rsidRPr="00A71406">
        <w:rPr>
          <w:rFonts w:ascii="Arial" w:hAnsi="Arial" w:cs="Arial"/>
          <w:b/>
          <w:bCs/>
          <w:sz w:val="20"/>
          <w:szCs w:val="20"/>
        </w:rPr>
        <w:t>(</w:t>
      </w:r>
      <w:r w:rsidR="00A71406" w:rsidRPr="00A71406">
        <w:rPr>
          <w:rFonts w:ascii="Arial" w:hAnsi="Arial" w:cs="Arial"/>
          <w:b/>
          <w:bCs/>
          <w:sz w:val="20"/>
          <w:szCs w:val="20"/>
        </w:rPr>
        <w:t>quarenta e oito</w:t>
      </w:r>
      <w:r w:rsidRPr="00A71406">
        <w:rPr>
          <w:rFonts w:ascii="Arial" w:hAnsi="Arial" w:cs="Arial"/>
          <w:b/>
          <w:bCs/>
          <w:sz w:val="20"/>
          <w:szCs w:val="20"/>
        </w:rPr>
        <w:t>) horas</w:t>
      </w:r>
      <w:r w:rsidRPr="00A71406">
        <w:rPr>
          <w:rFonts w:ascii="Arial" w:hAnsi="Arial" w:cs="Arial"/>
          <w:sz w:val="20"/>
          <w:szCs w:val="20"/>
        </w:rPr>
        <w:t>, a contar da solicitação do Pregoeiro no sistema eletrônico e deverá:</w:t>
      </w:r>
    </w:p>
    <w:p w14:paraId="51250243" w14:textId="5D116E7B" w:rsidR="00180303" w:rsidRPr="00A71406" w:rsidRDefault="00A71406" w:rsidP="00180303">
      <w:pPr>
        <w:numPr>
          <w:ilvl w:val="2"/>
          <w:numId w:val="31"/>
        </w:numPr>
        <w:spacing w:before="120" w:after="120" w:line="276" w:lineRule="auto"/>
        <w:ind w:left="1134" w:firstLine="0"/>
        <w:jc w:val="both"/>
        <w:rPr>
          <w:rFonts w:ascii="Arial" w:hAnsi="Arial" w:cs="Arial"/>
          <w:sz w:val="20"/>
          <w:szCs w:val="20"/>
        </w:rPr>
      </w:pPr>
      <w:r w:rsidRPr="00A71406">
        <w:rPr>
          <w:rFonts w:ascii="Arial" w:hAnsi="Arial" w:cs="Arial"/>
          <w:sz w:val="20"/>
          <w:szCs w:val="20"/>
        </w:rPr>
        <w:t>Ser</w:t>
      </w:r>
      <w:r w:rsidR="00180303" w:rsidRPr="00A71406">
        <w:rPr>
          <w:rFonts w:ascii="Arial" w:hAnsi="Arial" w:cs="Arial"/>
          <w:sz w:val="20"/>
          <w:szCs w:val="20"/>
        </w:rPr>
        <w:t xml:space="preserve"> redigida em língua portuguesa, datilografada ou digitada, em uma via, sem emendas, rasuras, entrelinhas ou ressalvas, devendo a última folha ser assinada e as demais rubricadas pelo licitante ou seu representante legal.</w:t>
      </w:r>
    </w:p>
    <w:p w14:paraId="51250244" w14:textId="25707C46" w:rsidR="00180303" w:rsidRPr="00A71406" w:rsidRDefault="00A71406" w:rsidP="00180303">
      <w:pPr>
        <w:numPr>
          <w:ilvl w:val="2"/>
          <w:numId w:val="31"/>
        </w:numPr>
        <w:spacing w:before="120" w:after="120" w:line="276" w:lineRule="auto"/>
        <w:ind w:left="1134" w:firstLine="0"/>
        <w:jc w:val="both"/>
        <w:rPr>
          <w:rFonts w:ascii="Arial" w:hAnsi="Arial" w:cs="Arial"/>
          <w:sz w:val="20"/>
          <w:szCs w:val="20"/>
        </w:rPr>
      </w:pPr>
      <w:r w:rsidRPr="00A71406">
        <w:rPr>
          <w:rFonts w:ascii="Arial" w:hAnsi="Arial" w:cs="Arial"/>
          <w:sz w:val="20"/>
          <w:szCs w:val="20"/>
        </w:rPr>
        <w:t>Conter</w:t>
      </w:r>
      <w:r w:rsidR="00180303" w:rsidRPr="00A71406">
        <w:rPr>
          <w:rFonts w:ascii="Arial" w:hAnsi="Arial" w:cs="Arial"/>
          <w:sz w:val="20"/>
          <w:szCs w:val="20"/>
        </w:rPr>
        <w:t xml:space="preserve"> a indicação do banco, número da conta e agência do licitante vencedor, para fins de pagamento.</w:t>
      </w:r>
    </w:p>
    <w:p w14:paraId="51250245" w14:textId="77777777" w:rsidR="00180303" w:rsidRPr="00A71406" w:rsidRDefault="00180303" w:rsidP="00180303">
      <w:pPr>
        <w:numPr>
          <w:ilvl w:val="1"/>
          <w:numId w:val="31"/>
        </w:numPr>
        <w:spacing w:before="120" w:after="120" w:line="276" w:lineRule="auto"/>
        <w:ind w:left="425" w:firstLine="0"/>
        <w:jc w:val="both"/>
        <w:rPr>
          <w:rFonts w:ascii="Arial" w:hAnsi="Arial" w:cs="Arial"/>
          <w:sz w:val="20"/>
          <w:szCs w:val="20"/>
        </w:rPr>
      </w:pPr>
      <w:r w:rsidRPr="00A71406">
        <w:rPr>
          <w:rFonts w:ascii="Arial" w:hAnsi="Arial" w:cs="Arial"/>
          <w:sz w:val="20"/>
          <w:szCs w:val="20"/>
        </w:rPr>
        <w:t>A proposta final deverá ser documentada nos autos e será levada em consideração no decorrer da execução do contrato e aplicação de eventual sanção à Contratada, se for o caso.</w:t>
      </w:r>
    </w:p>
    <w:p w14:paraId="51250246" w14:textId="77777777" w:rsidR="00180303" w:rsidRPr="00A71406" w:rsidRDefault="00180303" w:rsidP="00180303">
      <w:pPr>
        <w:numPr>
          <w:ilvl w:val="2"/>
          <w:numId w:val="31"/>
        </w:numPr>
        <w:spacing w:before="120" w:after="120" w:line="276" w:lineRule="auto"/>
        <w:ind w:left="1134" w:firstLine="0"/>
        <w:jc w:val="both"/>
        <w:rPr>
          <w:rFonts w:ascii="Arial" w:hAnsi="Arial" w:cs="Arial"/>
          <w:sz w:val="20"/>
          <w:szCs w:val="20"/>
        </w:rPr>
      </w:pPr>
      <w:r w:rsidRPr="00A71406">
        <w:rPr>
          <w:rFonts w:ascii="Arial" w:hAnsi="Arial" w:cs="Arial"/>
          <w:sz w:val="20"/>
          <w:szCs w:val="20"/>
        </w:rPr>
        <w:t>Todas as especificações do objeto contidas na proposta, tais como marca, modelo, tipo, fabricante e procedência, vinculam a Contratada.</w:t>
      </w:r>
    </w:p>
    <w:p w14:paraId="51250247" w14:textId="77777777" w:rsidR="00180303" w:rsidRPr="00A71406" w:rsidRDefault="00DD4982" w:rsidP="00180303">
      <w:pPr>
        <w:spacing w:after="120" w:line="276" w:lineRule="auto"/>
        <w:ind w:left="360"/>
        <w:jc w:val="both"/>
        <w:rPr>
          <w:rFonts w:ascii="Arial" w:hAnsi="Arial" w:cs="Arial"/>
          <w:b/>
          <w:sz w:val="20"/>
          <w:szCs w:val="20"/>
          <w:lang w:eastAsia="en-US"/>
        </w:rPr>
      </w:pPr>
      <w:r w:rsidRPr="00A71406">
        <w:rPr>
          <w:rFonts w:ascii="Arial" w:hAnsi="Arial" w:cs="Arial"/>
          <w:b/>
          <w:sz w:val="20"/>
          <w:szCs w:val="20"/>
          <w:lang w:eastAsia="en-US"/>
        </w:rPr>
        <w:t xml:space="preserve"> </w:t>
      </w:r>
    </w:p>
    <w:p w14:paraId="51250248" w14:textId="77777777" w:rsidR="00DD4982" w:rsidRPr="0055790E" w:rsidRDefault="00DD4982" w:rsidP="002036F4">
      <w:pPr>
        <w:numPr>
          <w:ilvl w:val="0"/>
          <w:numId w:val="31"/>
        </w:numPr>
        <w:shd w:val="clear" w:color="auto" w:fill="BFBFBF" w:themeFill="background1" w:themeFillShade="BF"/>
        <w:spacing w:after="120" w:line="276" w:lineRule="auto"/>
        <w:jc w:val="both"/>
        <w:rPr>
          <w:rFonts w:ascii="Arial" w:hAnsi="Arial" w:cs="Arial"/>
          <w:b/>
          <w:color w:val="000000"/>
          <w:sz w:val="20"/>
          <w:szCs w:val="20"/>
          <w:lang w:eastAsia="en-US"/>
        </w:rPr>
      </w:pPr>
      <w:r w:rsidRPr="0055790E">
        <w:rPr>
          <w:rFonts w:ascii="Arial" w:hAnsi="Arial" w:cs="Arial"/>
          <w:b/>
          <w:color w:val="000000"/>
          <w:sz w:val="20"/>
          <w:szCs w:val="20"/>
          <w:lang w:eastAsia="en-US"/>
        </w:rPr>
        <w:t>DOS RECURSOS</w:t>
      </w:r>
    </w:p>
    <w:p w14:paraId="51250249" w14:textId="575E6CDA" w:rsidR="00DD4982" w:rsidRPr="0055790E" w:rsidRDefault="00FB230F" w:rsidP="00CF1650">
      <w:pPr>
        <w:numPr>
          <w:ilvl w:val="1"/>
          <w:numId w:val="31"/>
        </w:numPr>
        <w:spacing w:before="120" w:after="120" w:line="276" w:lineRule="auto"/>
        <w:ind w:left="425" w:firstLine="0"/>
        <w:jc w:val="both"/>
        <w:rPr>
          <w:rFonts w:ascii="Arial" w:hAnsi="Arial" w:cs="Arial"/>
          <w:color w:val="000000"/>
          <w:sz w:val="20"/>
          <w:szCs w:val="20"/>
        </w:rPr>
      </w:pPr>
      <w:r w:rsidRPr="0055790E">
        <w:rPr>
          <w:rFonts w:ascii="Arial" w:hAnsi="Arial" w:cs="Arial"/>
          <w:color w:val="000000"/>
          <w:sz w:val="20"/>
          <w:szCs w:val="20"/>
          <w:lang w:eastAsia="en-US"/>
        </w:rPr>
        <w:t>Declarado o vencedor e decorr</w:t>
      </w:r>
      <w:r w:rsidRPr="0055790E">
        <w:rPr>
          <w:rFonts w:ascii="Arial" w:hAnsi="Arial" w:cs="Arial"/>
          <w:color w:val="000000"/>
          <w:sz w:val="20"/>
          <w:szCs w:val="20"/>
        </w:rPr>
        <w:t xml:space="preserve">ida a </w:t>
      </w:r>
      <w:r w:rsidRPr="0055790E">
        <w:rPr>
          <w:rFonts w:ascii="Arial" w:hAnsi="Arial" w:cs="Arial"/>
          <w:color w:val="000000"/>
          <w:sz w:val="20"/>
          <w:szCs w:val="20"/>
          <w:lang w:eastAsia="en-US"/>
        </w:rPr>
        <w:t xml:space="preserve">fase de regularização fiscal da licitante qualificada como microempresa ou empresa de pequeno porte, se for o caso, será concedido o </w:t>
      </w:r>
      <w:r w:rsidRPr="0055790E">
        <w:rPr>
          <w:rFonts w:ascii="Arial" w:hAnsi="Arial" w:cs="Arial"/>
          <w:color w:val="000000"/>
          <w:sz w:val="20"/>
          <w:szCs w:val="20"/>
        </w:rPr>
        <w:t xml:space="preserve">prazo de no mínimo trinta minutos, para que qualquer licitante manifeste a intenção de recorrer, de forma motivada, isto é, indicando contra </w:t>
      </w:r>
      <w:proofErr w:type="gramStart"/>
      <w:r w:rsidRPr="0055790E">
        <w:rPr>
          <w:rFonts w:ascii="Arial" w:hAnsi="Arial" w:cs="Arial"/>
          <w:color w:val="000000"/>
          <w:sz w:val="20"/>
          <w:szCs w:val="20"/>
        </w:rPr>
        <w:t>qual(</w:t>
      </w:r>
      <w:proofErr w:type="spellStart"/>
      <w:proofErr w:type="gramEnd"/>
      <w:r w:rsidRPr="0055790E">
        <w:rPr>
          <w:rFonts w:ascii="Arial" w:hAnsi="Arial" w:cs="Arial"/>
          <w:color w:val="000000"/>
          <w:sz w:val="20"/>
          <w:szCs w:val="20"/>
        </w:rPr>
        <w:t>is</w:t>
      </w:r>
      <w:proofErr w:type="spellEnd"/>
      <w:r w:rsidRPr="0055790E">
        <w:rPr>
          <w:rFonts w:ascii="Arial" w:hAnsi="Arial" w:cs="Arial"/>
          <w:color w:val="000000"/>
          <w:sz w:val="20"/>
          <w:szCs w:val="20"/>
        </w:rPr>
        <w:t>) decisão(</w:t>
      </w:r>
      <w:proofErr w:type="spellStart"/>
      <w:r w:rsidRPr="0055790E">
        <w:rPr>
          <w:rFonts w:ascii="Arial" w:hAnsi="Arial" w:cs="Arial"/>
          <w:color w:val="000000"/>
          <w:sz w:val="20"/>
          <w:szCs w:val="20"/>
        </w:rPr>
        <w:t>ões</w:t>
      </w:r>
      <w:proofErr w:type="spellEnd"/>
      <w:r w:rsidRPr="0055790E">
        <w:rPr>
          <w:rFonts w:ascii="Arial" w:hAnsi="Arial" w:cs="Arial"/>
          <w:color w:val="000000"/>
          <w:sz w:val="20"/>
          <w:szCs w:val="20"/>
        </w:rPr>
        <w:t>) pretende recorrer e por quais motivos, em campo próprio do sistema.</w:t>
      </w:r>
    </w:p>
    <w:p w14:paraId="5125024A" w14:textId="77777777" w:rsidR="00DD4982" w:rsidRPr="0055790E" w:rsidRDefault="00DD4982" w:rsidP="00CF1650">
      <w:pPr>
        <w:numPr>
          <w:ilvl w:val="1"/>
          <w:numId w:val="31"/>
        </w:numPr>
        <w:spacing w:before="120" w:after="120" w:line="276" w:lineRule="auto"/>
        <w:ind w:left="425" w:firstLine="0"/>
        <w:jc w:val="both"/>
        <w:rPr>
          <w:rFonts w:ascii="Arial" w:hAnsi="Arial" w:cs="Arial"/>
          <w:color w:val="000000"/>
          <w:sz w:val="20"/>
          <w:szCs w:val="20"/>
        </w:rPr>
      </w:pPr>
      <w:r w:rsidRPr="0055790E">
        <w:rPr>
          <w:rFonts w:ascii="Arial" w:hAnsi="Arial" w:cs="Arial"/>
          <w:color w:val="000000"/>
          <w:sz w:val="20"/>
          <w:szCs w:val="20"/>
        </w:rPr>
        <w:t>Havendo quem se manifeste, caberá ao Pregoeiro verificar a tempestividade e a existência de motivação da intenção de recorrer, para decidir se admite ou não o recurso, fundamentadamente.</w:t>
      </w:r>
    </w:p>
    <w:p w14:paraId="5125024B" w14:textId="77777777" w:rsidR="00DD4982" w:rsidRPr="0055790E" w:rsidRDefault="00DD4982" w:rsidP="00CF1650">
      <w:pPr>
        <w:numPr>
          <w:ilvl w:val="2"/>
          <w:numId w:val="31"/>
        </w:numPr>
        <w:spacing w:before="120" w:after="120" w:line="276" w:lineRule="auto"/>
        <w:ind w:left="1134" w:firstLine="0"/>
        <w:jc w:val="both"/>
        <w:rPr>
          <w:rFonts w:ascii="Arial" w:hAnsi="Arial" w:cs="Arial"/>
          <w:color w:val="000000"/>
          <w:sz w:val="20"/>
          <w:szCs w:val="20"/>
        </w:rPr>
      </w:pPr>
      <w:r w:rsidRPr="0055790E">
        <w:rPr>
          <w:rFonts w:ascii="Arial" w:hAnsi="Arial" w:cs="Arial"/>
          <w:color w:val="000000"/>
          <w:sz w:val="20"/>
          <w:szCs w:val="20"/>
        </w:rPr>
        <w:t>Nesse momento o Pregoeiro não adentrará no mérito recursal, mas apenas verificará as condições de admissibilidade do recurso.</w:t>
      </w:r>
    </w:p>
    <w:p w14:paraId="5125024C" w14:textId="77777777" w:rsidR="00B06523" w:rsidRPr="0055790E" w:rsidRDefault="00DD4982" w:rsidP="00CF1650">
      <w:pPr>
        <w:numPr>
          <w:ilvl w:val="2"/>
          <w:numId w:val="31"/>
        </w:numPr>
        <w:spacing w:before="120" w:after="120" w:line="276" w:lineRule="auto"/>
        <w:ind w:left="1134" w:firstLine="0"/>
        <w:jc w:val="both"/>
        <w:rPr>
          <w:rFonts w:ascii="Arial" w:hAnsi="Arial" w:cs="Arial"/>
          <w:color w:val="000000"/>
          <w:sz w:val="20"/>
          <w:szCs w:val="20"/>
        </w:rPr>
      </w:pPr>
      <w:r w:rsidRPr="0055790E">
        <w:rPr>
          <w:rFonts w:ascii="Arial" w:hAnsi="Arial" w:cs="Arial"/>
          <w:color w:val="000000"/>
          <w:sz w:val="20"/>
          <w:szCs w:val="20"/>
        </w:rPr>
        <w:t>A falta de manifestação motivada do licitante quanto à intenção de recorrer importará a decadência</w:t>
      </w:r>
      <w:r w:rsidR="00C947E4" w:rsidRPr="0055790E">
        <w:rPr>
          <w:rFonts w:ascii="Arial" w:hAnsi="Arial" w:cs="Arial"/>
          <w:color w:val="000000"/>
          <w:sz w:val="20"/>
          <w:szCs w:val="20"/>
        </w:rPr>
        <w:t xml:space="preserve"> desse direito.</w:t>
      </w:r>
    </w:p>
    <w:p w14:paraId="5125024D" w14:textId="77777777" w:rsidR="00DD4982" w:rsidRPr="0055790E" w:rsidRDefault="00DD4982" w:rsidP="00CF1650">
      <w:pPr>
        <w:numPr>
          <w:ilvl w:val="2"/>
          <w:numId w:val="31"/>
        </w:numPr>
        <w:spacing w:before="120" w:after="120" w:line="276" w:lineRule="auto"/>
        <w:ind w:left="1134" w:firstLine="0"/>
        <w:jc w:val="both"/>
        <w:rPr>
          <w:rFonts w:ascii="Arial" w:hAnsi="Arial" w:cs="Arial"/>
          <w:color w:val="000000"/>
          <w:sz w:val="20"/>
          <w:szCs w:val="20"/>
        </w:rPr>
      </w:pPr>
      <w:r w:rsidRPr="0055790E">
        <w:rPr>
          <w:rFonts w:ascii="Arial" w:hAnsi="Arial" w:cs="Arial"/>
          <w:color w:val="000000"/>
          <w:sz w:val="20"/>
          <w:szCs w:val="20"/>
        </w:rPr>
        <w:t>Uma vez admitido o recurso, o recorrente terá, a partir de então, o prazo de três dias para apresentar as razões, pelo sistema eletrônico, ficando os demais licitantes, desde logo, intimados para, querendo, apresentarem contrarrazões também pelo sistema eletrônico, em outros três dias, que começarão a contar do término do prazo do recorrente, sendo-lhes assegurada vista imediata dos elementos indispensáveis à defesa de seus interesses.</w:t>
      </w:r>
    </w:p>
    <w:p w14:paraId="5125024E" w14:textId="77777777" w:rsidR="00DD4982" w:rsidRPr="0055790E" w:rsidRDefault="00DD4982" w:rsidP="00CF1650">
      <w:pPr>
        <w:numPr>
          <w:ilvl w:val="1"/>
          <w:numId w:val="31"/>
        </w:numPr>
        <w:spacing w:before="120" w:after="120" w:line="276" w:lineRule="auto"/>
        <w:ind w:left="425" w:firstLine="0"/>
        <w:jc w:val="both"/>
        <w:rPr>
          <w:rFonts w:ascii="Arial" w:hAnsi="Arial" w:cs="Arial"/>
          <w:color w:val="000000"/>
          <w:sz w:val="20"/>
          <w:szCs w:val="20"/>
        </w:rPr>
      </w:pPr>
      <w:r w:rsidRPr="0055790E">
        <w:rPr>
          <w:rFonts w:ascii="Arial" w:hAnsi="Arial" w:cs="Arial"/>
          <w:color w:val="000000"/>
          <w:sz w:val="20"/>
          <w:szCs w:val="20"/>
        </w:rPr>
        <w:t xml:space="preserve">O acolhimento do recurso invalida tão somente os atos insuscetíveis de aproveitamento. </w:t>
      </w:r>
    </w:p>
    <w:p w14:paraId="5125024F" w14:textId="77777777" w:rsidR="00DD4982" w:rsidRPr="0055790E" w:rsidRDefault="00DD4982" w:rsidP="00CF1650">
      <w:pPr>
        <w:numPr>
          <w:ilvl w:val="1"/>
          <w:numId w:val="31"/>
        </w:numPr>
        <w:spacing w:before="120" w:after="120" w:line="276" w:lineRule="auto"/>
        <w:ind w:left="425" w:firstLine="0"/>
        <w:jc w:val="both"/>
        <w:rPr>
          <w:rFonts w:ascii="Arial" w:hAnsi="Arial" w:cs="Arial"/>
          <w:color w:val="000000"/>
          <w:sz w:val="20"/>
          <w:szCs w:val="20"/>
        </w:rPr>
      </w:pPr>
      <w:r w:rsidRPr="0055790E">
        <w:rPr>
          <w:rFonts w:ascii="Arial" w:hAnsi="Arial" w:cs="Arial"/>
          <w:color w:val="000000"/>
          <w:sz w:val="20"/>
          <w:szCs w:val="20"/>
        </w:rPr>
        <w:t>Os autos do processo permanecerão com vista franqueada aos interessados, no endereço constante neste Edital.</w:t>
      </w:r>
    </w:p>
    <w:p w14:paraId="51250250" w14:textId="77777777" w:rsidR="00CF1650" w:rsidRPr="0055790E" w:rsidRDefault="00CF1650" w:rsidP="00CF1650">
      <w:pPr>
        <w:spacing w:before="120" w:after="120" w:line="276" w:lineRule="auto"/>
        <w:ind w:left="425"/>
        <w:jc w:val="both"/>
        <w:rPr>
          <w:rFonts w:ascii="Arial" w:hAnsi="Arial" w:cs="Arial"/>
          <w:color w:val="000000"/>
          <w:sz w:val="20"/>
          <w:szCs w:val="20"/>
        </w:rPr>
      </w:pPr>
    </w:p>
    <w:p w14:paraId="51250251" w14:textId="77777777" w:rsidR="00DD4982" w:rsidRPr="0055790E" w:rsidRDefault="00DD4982" w:rsidP="002036F4">
      <w:pPr>
        <w:numPr>
          <w:ilvl w:val="0"/>
          <w:numId w:val="31"/>
        </w:numPr>
        <w:shd w:val="clear" w:color="auto" w:fill="BFBFBF" w:themeFill="background1" w:themeFillShade="BF"/>
        <w:spacing w:before="120" w:after="120" w:line="276" w:lineRule="auto"/>
        <w:ind w:left="0" w:firstLine="0"/>
        <w:jc w:val="both"/>
        <w:rPr>
          <w:rFonts w:ascii="Arial" w:hAnsi="Arial" w:cs="Arial"/>
          <w:b/>
          <w:color w:val="000000"/>
          <w:sz w:val="20"/>
          <w:szCs w:val="20"/>
        </w:rPr>
      </w:pPr>
      <w:r w:rsidRPr="0055790E">
        <w:rPr>
          <w:rFonts w:ascii="Arial" w:hAnsi="Arial" w:cs="Arial"/>
          <w:b/>
          <w:color w:val="000000"/>
          <w:sz w:val="20"/>
          <w:szCs w:val="20"/>
        </w:rPr>
        <w:t>DA ADJUDICAÇÃO E HOMOLOGAÇÃO</w:t>
      </w:r>
    </w:p>
    <w:p w14:paraId="51250252" w14:textId="77777777" w:rsidR="00DD4982" w:rsidRPr="0055790E" w:rsidRDefault="00DD4982" w:rsidP="00CF1650">
      <w:pPr>
        <w:numPr>
          <w:ilvl w:val="1"/>
          <w:numId w:val="31"/>
        </w:numPr>
        <w:spacing w:before="120" w:after="120" w:line="276" w:lineRule="auto"/>
        <w:ind w:left="425" w:firstLine="0"/>
        <w:jc w:val="both"/>
        <w:rPr>
          <w:rFonts w:ascii="Arial" w:hAnsi="Arial" w:cs="Arial"/>
          <w:color w:val="000000"/>
          <w:sz w:val="20"/>
          <w:szCs w:val="20"/>
        </w:rPr>
      </w:pPr>
      <w:r w:rsidRPr="0055790E">
        <w:rPr>
          <w:rFonts w:ascii="Arial" w:hAnsi="Arial" w:cs="Arial"/>
          <w:color w:val="000000"/>
          <w:sz w:val="20"/>
          <w:szCs w:val="20"/>
        </w:rPr>
        <w:t>O objeto da licitação será adjudicado ao licitante declarado vencedor, por ato do Pregoeiro, caso não haja interposição de recurso, ou pela autoridade competente, após a regular decisão dos recursos apresentados.</w:t>
      </w:r>
    </w:p>
    <w:p w14:paraId="51250253" w14:textId="77777777" w:rsidR="00DD4982" w:rsidRPr="0055790E" w:rsidRDefault="00DD4982" w:rsidP="00CF1650">
      <w:pPr>
        <w:numPr>
          <w:ilvl w:val="1"/>
          <w:numId w:val="31"/>
        </w:numPr>
        <w:spacing w:before="120" w:after="120" w:line="276" w:lineRule="auto"/>
        <w:ind w:left="425" w:firstLine="0"/>
        <w:jc w:val="both"/>
        <w:rPr>
          <w:rFonts w:ascii="Arial" w:hAnsi="Arial" w:cs="Arial"/>
          <w:color w:val="000000"/>
          <w:sz w:val="20"/>
          <w:szCs w:val="20"/>
        </w:rPr>
      </w:pPr>
      <w:r w:rsidRPr="0055790E">
        <w:rPr>
          <w:rFonts w:ascii="Arial" w:hAnsi="Arial" w:cs="Arial"/>
          <w:color w:val="000000"/>
          <w:sz w:val="20"/>
          <w:szCs w:val="20"/>
        </w:rPr>
        <w:lastRenderedPageBreak/>
        <w:t xml:space="preserve">Após a fase recursal, constatada a regularidade dos atos praticados, a autoridade competente homologará o procedimento licitatório. </w:t>
      </w:r>
    </w:p>
    <w:p w14:paraId="51250254" w14:textId="77777777" w:rsidR="00CF1650" w:rsidRPr="0055790E" w:rsidRDefault="00CF1650" w:rsidP="00CF1650">
      <w:pPr>
        <w:spacing w:before="120" w:after="120" w:line="276" w:lineRule="auto"/>
        <w:ind w:left="425"/>
        <w:jc w:val="both"/>
        <w:rPr>
          <w:rFonts w:ascii="Arial" w:hAnsi="Arial" w:cs="Arial"/>
          <w:color w:val="000000"/>
          <w:sz w:val="20"/>
          <w:szCs w:val="20"/>
        </w:rPr>
      </w:pPr>
    </w:p>
    <w:p w14:paraId="51250255" w14:textId="77777777" w:rsidR="00DD4982" w:rsidRPr="0055790E" w:rsidRDefault="00DD4982" w:rsidP="002036F4">
      <w:pPr>
        <w:numPr>
          <w:ilvl w:val="0"/>
          <w:numId w:val="31"/>
        </w:numPr>
        <w:shd w:val="clear" w:color="auto" w:fill="BFBFBF" w:themeFill="background1" w:themeFillShade="BF"/>
        <w:spacing w:before="120" w:after="120" w:line="276" w:lineRule="auto"/>
        <w:ind w:left="0" w:firstLine="0"/>
        <w:jc w:val="both"/>
        <w:rPr>
          <w:rFonts w:ascii="Arial" w:hAnsi="Arial" w:cs="Arial"/>
          <w:b/>
          <w:color w:val="000000"/>
          <w:sz w:val="20"/>
          <w:szCs w:val="20"/>
        </w:rPr>
      </w:pPr>
      <w:r w:rsidRPr="0055790E">
        <w:rPr>
          <w:rFonts w:ascii="Arial" w:hAnsi="Arial" w:cs="Arial"/>
          <w:b/>
          <w:color w:val="000000"/>
          <w:sz w:val="20"/>
          <w:szCs w:val="20"/>
        </w:rPr>
        <w:t>DA ATA DE REGISTRO DE PREÇOS</w:t>
      </w:r>
    </w:p>
    <w:p w14:paraId="51250256" w14:textId="504C853B" w:rsidR="008C720D" w:rsidRPr="0055790E" w:rsidRDefault="008C720D" w:rsidP="008C720D">
      <w:pPr>
        <w:numPr>
          <w:ilvl w:val="1"/>
          <w:numId w:val="31"/>
        </w:numPr>
        <w:spacing w:before="120" w:after="120" w:line="276" w:lineRule="auto"/>
        <w:ind w:left="425" w:firstLine="0"/>
        <w:jc w:val="both"/>
        <w:rPr>
          <w:rFonts w:ascii="Arial" w:hAnsi="Arial" w:cs="Arial"/>
          <w:color w:val="000000"/>
          <w:sz w:val="20"/>
          <w:szCs w:val="20"/>
        </w:rPr>
      </w:pPr>
      <w:r w:rsidRPr="0055790E">
        <w:rPr>
          <w:rFonts w:ascii="Arial" w:hAnsi="Arial" w:cs="Arial"/>
          <w:color w:val="000000"/>
          <w:sz w:val="20"/>
          <w:szCs w:val="20"/>
        </w:rPr>
        <w:t xml:space="preserve">Homologado o resultado da licitação, terá o adjudicatário o prazo de </w:t>
      </w:r>
      <w:r w:rsidR="002036F4">
        <w:rPr>
          <w:rFonts w:ascii="Arial" w:hAnsi="Arial" w:cs="Arial"/>
          <w:color w:val="FF0000"/>
          <w:sz w:val="20"/>
          <w:szCs w:val="20"/>
        </w:rPr>
        <w:t>05</w:t>
      </w:r>
      <w:r w:rsidRPr="0055790E">
        <w:rPr>
          <w:rFonts w:ascii="Arial" w:hAnsi="Arial" w:cs="Arial"/>
          <w:color w:val="FF0000"/>
          <w:sz w:val="20"/>
          <w:szCs w:val="20"/>
        </w:rPr>
        <w:t xml:space="preserve"> (</w:t>
      </w:r>
      <w:r w:rsidR="002036F4">
        <w:rPr>
          <w:rFonts w:ascii="Arial" w:hAnsi="Arial" w:cs="Arial"/>
          <w:color w:val="FF0000"/>
          <w:sz w:val="20"/>
          <w:szCs w:val="20"/>
        </w:rPr>
        <w:t>cinco</w:t>
      </w:r>
      <w:r w:rsidRPr="0055790E">
        <w:rPr>
          <w:rFonts w:ascii="Arial" w:hAnsi="Arial" w:cs="Arial"/>
          <w:color w:val="FF0000"/>
          <w:sz w:val="20"/>
          <w:szCs w:val="20"/>
        </w:rPr>
        <w:t xml:space="preserve">) </w:t>
      </w:r>
      <w:r w:rsidRPr="0055790E">
        <w:rPr>
          <w:rFonts w:ascii="Arial" w:hAnsi="Arial" w:cs="Arial"/>
          <w:color w:val="000000"/>
          <w:sz w:val="20"/>
          <w:szCs w:val="20"/>
        </w:rPr>
        <w:t xml:space="preserve">dias, contados a partir da data de sua convocação, para assinar a Ata de Registro de Preços, cujo prazo de validade encontra-se nela fixado, sob pena de decair do direito à contratação, sem prejuízo das sanções previstas neste Edital. </w:t>
      </w:r>
    </w:p>
    <w:p w14:paraId="51250257" w14:textId="76215017" w:rsidR="008C720D" w:rsidRPr="0055790E" w:rsidRDefault="008C720D" w:rsidP="008C720D">
      <w:pPr>
        <w:numPr>
          <w:ilvl w:val="1"/>
          <w:numId w:val="31"/>
        </w:numPr>
        <w:spacing w:before="120" w:after="120" w:line="276" w:lineRule="auto"/>
        <w:ind w:left="425" w:firstLine="0"/>
        <w:jc w:val="both"/>
        <w:rPr>
          <w:rFonts w:ascii="Arial" w:hAnsi="Arial" w:cs="Arial"/>
          <w:color w:val="000000"/>
          <w:sz w:val="20"/>
          <w:szCs w:val="20"/>
        </w:rPr>
      </w:pPr>
      <w:r w:rsidRPr="0055790E">
        <w:rPr>
          <w:rFonts w:ascii="Arial" w:hAnsi="Arial" w:cs="Arial"/>
          <w:color w:val="000000"/>
          <w:sz w:val="20"/>
          <w:szCs w:val="20"/>
        </w:rPr>
        <w:t>Alternativamente à convocação para comparecer perante o órgão ou entidade</w:t>
      </w:r>
      <w:r w:rsidRPr="0055790E">
        <w:rPr>
          <w:rFonts w:ascii="Arial" w:hAnsi="Arial" w:cs="Arial"/>
          <w:i/>
          <w:color w:val="000000"/>
          <w:sz w:val="20"/>
          <w:szCs w:val="20"/>
        </w:rPr>
        <w:t xml:space="preserve"> </w:t>
      </w:r>
      <w:r w:rsidRPr="0055790E">
        <w:rPr>
          <w:rFonts w:ascii="Arial" w:hAnsi="Arial" w:cs="Arial"/>
          <w:color w:val="000000"/>
          <w:sz w:val="20"/>
          <w:szCs w:val="20"/>
        </w:rPr>
        <w:t xml:space="preserve">para a assinatura da Ata de Registro de Preços, a Administração poderá encaminhá-la para assinatura, </w:t>
      </w:r>
      <w:r w:rsidRPr="0055790E">
        <w:rPr>
          <w:rFonts w:ascii="Arial" w:hAnsi="Arial" w:cs="Arial"/>
          <w:bCs/>
          <w:iCs/>
          <w:color w:val="000000"/>
          <w:sz w:val="20"/>
          <w:szCs w:val="20"/>
        </w:rPr>
        <w:t xml:space="preserve">mediante correspondência postal com aviso de recebimento (AR) ou meio eletrônico, para que seja assinada no prazo de </w:t>
      </w:r>
      <w:r w:rsidR="002036F4">
        <w:rPr>
          <w:rFonts w:ascii="Arial" w:hAnsi="Arial" w:cs="Arial"/>
          <w:bCs/>
          <w:iCs/>
          <w:color w:val="FF0000"/>
          <w:sz w:val="20"/>
          <w:szCs w:val="20"/>
        </w:rPr>
        <w:t>05</w:t>
      </w:r>
      <w:r w:rsidRPr="0055790E">
        <w:rPr>
          <w:rFonts w:ascii="Arial" w:hAnsi="Arial" w:cs="Arial"/>
          <w:bCs/>
          <w:iCs/>
          <w:color w:val="FF0000"/>
          <w:sz w:val="20"/>
          <w:szCs w:val="20"/>
        </w:rPr>
        <w:t xml:space="preserve"> (</w:t>
      </w:r>
      <w:r w:rsidR="002036F4">
        <w:rPr>
          <w:rFonts w:ascii="Arial" w:hAnsi="Arial" w:cs="Arial"/>
          <w:bCs/>
          <w:iCs/>
          <w:color w:val="FF0000"/>
          <w:sz w:val="20"/>
          <w:szCs w:val="20"/>
        </w:rPr>
        <w:t>cinco)</w:t>
      </w:r>
      <w:r w:rsidRPr="0055790E">
        <w:rPr>
          <w:rFonts w:ascii="Arial" w:hAnsi="Arial" w:cs="Arial"/>
          <w:bCs/>
          <w:iCs/>
          <w:color w:val="000000"/>
          <w:sz w:val="20"/>
          <w:szCs w:val="20"/>
        </w:rPr>
        <w:t xml:space="preserve"> dias, a contar da data de seu recebimento.</w:t>
      </w:r>
    </w:p>
    <w:p w14:paraId="51250259" w14:textId="77777777" w:rsidR="009D098D" w:rsidRPr="0055790E" w:rsidRDefault="009D098D" w:rsidP="00CF1650">
      <w:pPr>
        <w:numPr>
          <w:ilvl w:val="1"/>
          <w:numId w:val="31"/>
        </w:numPr>
        <w:spacing w:before="120" w:after="120" w:line="276" w:lineRule="auto"/>
        <w:ind w:left="425" w:firstLine="0"/>
        <w:jc w:val="both"/>
        <w:rPr>
          <w:rFonts w:ascii="Arial" w:hAnsi="Arial" w:cs="Arial"/>
          <w:b/>
          <w:color w:val="000000"/>
          <w:sz w:val="20"/>
          <w:szCs w:val="20"/>
        </w:rPr>
      </w:pPr>
      <w:r w:rsidRPr="0055790E">
        <w:rPr>
          <w:rFonts w:ascii="Arial" w:hAnsi="Arial" w:cs="Arial"/>
          <w:color w:val="000000"/>
          <w:sz w:val="20"/>
          <w:szCs w:val="20"/>
        </w:rPr>
        <w:t xml:space="preserve">O prazo estabelecido no subitem anterior para assinatura da Ata de Registro de Preços poderá ser prorrogado uma única vez, por igual período, quando solicitado </w:t>
      </w:r>
      <w:proofErr w:type="gramStart"/>
      <w:r w:rsidRPr="0055790E">
        <w:rPr>
          <w:rFonts w:ascii="Arial" w:hAnsi="Arial" w:cs="Arial"/>
          <w:color w:val="000000"/>
          <w:sz w:val="20"/>
          <w:szCs w:val="20"/>
        </w:rPr>
        <w:t>pelo(</w:t>
      </w:r>
      <w:proofErr w:type="gramEnd"/>
      <w:r w:rsidRPr="0055790E">
        <w:rPr>
          <w:rFonts w:ascii="Arial" w:hAnsi="Arial" w:cs="Arial"/>
          <w:color w:val="000000"/>
          <w:sz w:val="20"/>
          <w:szCs w:val="20"/>
        </w:rPr>
        <w:t>s) licitante(s) vencedor(s), durante o seu transcurso, e desde que devidamente aceito.</w:t>
      </w:r>
    </w:p>
    <w:p w14:paraId="5125025A" w14:textId="77777777" w:rsidR="009D098D" w:rsidRPr="0055790E" w:rsidRDefault="009D098D" w:rsidP="00CF1650">
      <w:pPr>
        <w:numPr>
          <w:ilvl w:val="1"/>
          <w:numId w:val="31"/>
        </w:numPr>
        <w:spacing w:before="120" w:after="120" w:line="276" w:lineRule="auto"/>
        <w:ind w:left="425" w:firstLine="0"/>
        <w:jc w:val="both"/>
        <w:rPr>
          <w:rFonts w:ascii="Arial" w:hAnsi="Arial" w:cs="Arial"/>
          <w:b/>
          <w:color w:val="000000"/>
          <w:sz w:val="20"/>
          <w:szCs w:val="20"/>
        </w:rPr>
      </w:pPr>
      <w:r w:rsidRPr="0055790E">
        <w:rPr>
          <w:rFonts w:ascii="Arial" w:hAnsi="Arial" w:cs="Arial"/>
          <w:color w:val="000000"/>
          <w:sz w:val="20"/>
          <w:szCs w:val="20"/>
        </w:rPr>
        <w:t xml:space="preserve">Serão formalizadas tantas Atas de Registro de Preços quanto necessárias para o registro de todos os itens constantes no Termo de Referência, com a indicação do licitante vencedor, a descrição </w:t>
      </w:r>
      <w:proofErr w:type="gramStart"/>
      <w:r w:rsidRPr="0055790E">
        <w:rPr>
          <w:rFonts w:ascii="Arial" w:hAnsi="Arial" w:cs="Arial"/>
          <w:color w:val="000000"/>
          <w:sz w:val="20"/>
          <w:szCs w:val="20"/>
        </w:rPr>
        <w:t>do(</w:t>
      </w:r>
      <w:proofErr w:type="gramEnd"/>
      <w:r w:rsidRPr="0055790E">
        <w:rPr>
          <w:rFonts w:ascii="Arial" w:hAnsi="Arial" w:cs="Arial"/>
          <w:color w:val="000000"/>
          <w:sz w:val="20"/>
          <w:szCs w:val="20"/>
        </w:rPr>
        <w:t>s) item(</w:t>
      </w:r>
      <w:proofErr w:type="spellStart"/>
      <w:r w:rsidRPr="0055790E">
        <w:rPr>
          <w:rFonts w:ascii="Arial" w:hAnsi="Arial" w:cs="Arial"/>
          <w:color w:val="000000"/>
          <w:sz w:val="20"/>
          <w:szCs w:val="20"/>
        </w:rPr>
        <w:t>ns</w:t>
      </w:r>
      <w:proofErr w:type="spellEnd"/>
      <w:r w:rsidRPr="0055790E">
        <w:rPr>
          <w:rFonts w:ascii="Arial" w:hAnsi="Arial" w:cs="Arial"/>
          <w:color w:val="000000"/>
          <w:sz w:val="20"/>
          <w:szCs w:val="20"/>
        </w:rPr>
        <w:t>), as respectivas quantidades, preços registrados e demais condições.</w:t>
      </w:r>
    </w:p>
    <w:p w14:paraId="5125025B" w14:textId="77777777" w:rsidR="00CF1650" w:rsidRPr="0055790E" w:rsidRDefault="00CF1650" w:rsidP="00CF1650">
      <w:pPr>
        <w:numPr>
          <w:ilvl w:val="2"/>
          <w:numId w:val="31"/>
        </w:numPr>
        <w:spacing w:before="120" w:after="120" w:line="276" w:lineRule="auto"/>
        <w:ind w:left="1134" w:firstLine="0"/>
        <w:jc w:val="both"/>
        <w:rPr>
          <w:rFonts w:ascii="Arial" w:hAnsi="Arial" w:cs="Arial"/>
          <w:color w:val="000000"/>
          <w:sz w:val="20"/>
          <w:szCs w:val="20"/>
        </w:rPr>
      </w:pPr>
      <w:r w:rsidRPr="0055790E">
        <w:rPr>
          <w:rFonts w:ascii="Arial" w:hAnsi="Arial" w:cs="Arial"/>
          <w:color w:val="000000"/>
          <w:sz w:val="20"/>
          <w:szCs w:val="20"/>
        </w:rPr>
        <w:t>Será incluído na ata, sob a forma de anexo, o registro dos licitantes que aceitarem cotar os bens ou serviços com preços iguais aos do licitante vencedor na sequência da classificação do certame, excluído o percentual referente à margem de preferência, quando o objeto não atender aos requisitos previstos no art. 3º da Lei nº 8.666, de 1993;</w:t>
      </w:r>
    </w:p>
    <w:p w14:paraId="5125025D" w14:textId="77777777" w:rsidR="009D098D" w:rsidRPr="0055790E" w:rsidRDefault="009D098D" w:rsidP="00180303">
      <w:pPr>
        <w:spacing w:after="120" w:line="276" w:lineRule="auto"/>
        <w:ind w:right="-15"/>
        <w:jc w:val="both"/>
        <w:rPr>
          <w:rFonts w:ascii="Arial" w:hAnsi="Arial" w:cs="Arial"/>
          <w:b/>
          <w:color w:val="000000"/>
          <w:sz w:val="20"/>
          <w:szCs w:val="20"/>
        </w:rPr>
      </w:pPr>
    </w:p>
    <w:p w14:paraId="5125025E" w14:textId="77777777" w:rsidR="00DD4982" w:rsidRPr="0055790E" w:rsidRDefault="00DD4982" w:rsidP="00CF1650">
      <w:pPr>
        <w:numPr>
          <w:ilvl w:val="0"/>
          <w:numId w:val="31"/>
        </w:numPr>
        <w:spacing w:before="120" w:after="120" w:line="276" w:lineRule="auto"/>
        <w:ind w:left="0" w:firstLine="0"/>
        <w:jc w:val="both"/>
        <w:rPr>
          <w:rFonts w:ascii="Arial" w:hAnsi="Arial" w:cs="Arial"/>
          <w:color w:val="000000"/>
          <w:sz w:val="20"/>
          <w:szCs w:val="20"/>
        </w:rPr>
      </w:pPr>
      <w:r w:rsidRPr="0055790E">
        <w:rPr>
          <w:rFonts w:ascii="Arial" w:hAnsi="Arial" w:cs="Arial"/>
          <w:b/>
          <w:color w:val="000000"/>
          <w:sz w:val="20"/>
          <w:szCs w:val="20"/>
        </w:rPr>
        <w:t>DO TERMO DE CONTRATO OU INSTRUMENTO EQUIVALENTE</w:t>
      </w:r>
    </w:p>
    <w:p w14:paraId="770A85B4" w14:textId="77777777" w:rsidR="002036F4" w:rsidRPr="002036F4" w:rsidRDefault="00F05C1B" w:rsidP="00CF1650">
      <w:pPr>
        <w:numPr>
          <w:ilvl w:val="1"/>
          <w:numId w:val="31"/>
        </w:numPr>
        <w:spacing w:before="120" w:after="120" w:line="276" w:lineRule="auto"/>
        <w:ind w:left="425" w:firstLine="0"/>
        <w:jc w:val="both"/>
        <w:rPr>
          <w:rFonts w:ascii="Arial" w:hAnsi="Arial" w:cs="Arial"/>
          <w:color w:val="000000"/>
          <w:sz w:val="20"/>
          <w:szCs w:val="20"/>
        </w:rPr>
      </w:pPr>
      <w:r w:rsidRPr="0055790E">
        <w:rPr>
          <w:rFonts w:ascii="Arial" w:hAnsi="Arial" w:cs="Arial"/>
          <w:color w:val="000000"/>
          <w:sz w:val="20"/>
          <w:szCs w:val="20"/>
        </w:rPr>
        <w:t xml:space="preserve">Dentro da validade da Ata de Registro de Preços, o fornecedor registrado poderá ser convocado para assinar o Termo de Contrato ou aceitar/retirar o </w:t>
      </w:r>
      <w:r w:rsidRPr="0055790E">
        <w:rPr>
          <w:rFonts w:ascii="Arial" w:hAnsi="Arial" w:cs="Arial"/>
          <w:bCs/>
          <w:iCs/>
          <w:color w:val="000000"/>
          <w:sz w:val="20"/>
          <w:szCs w:val="20"/>
        </w:rPr>
        <w:t>instrumento equivalente (Nota de Empenho/Carta Contrato/Autorização).</w:t>
      </w:r>
    </w:p>
    <w:p w14:paraId="51250261" w14:textId="4E56B3A1" w:rsidR="00DD4982" w:rsidRPr="0055790E" w:rsidRDefault="00F05C1B" w:rsidP="00CF1650">
      <w:pPr>
        <w:numPr>
          <w:ilvl w:val="1"/>
          <w:numId w:val="31"/>
        </w:numPr>
        <w:spacing w:before="120" w:after="120" w:line="276" w:lineRule="auto"/>
        <w:ind w:left="425" w:firstLine="0"/>
        <w:jc w:val="both"/>
        <w:rPr>
          <w:rFonts w:ascii="Arial" w:hAnsi="Arial" w:cs="Arial"/>
          <w:color w:val="000000"/>
          <w:sz w:val="20"/>
          <w:szCs w:val="20"/>
        </w:rPr>
      </w:pPr>
      <w:r w:rsidRPr="0055790E">
        <w:rPr>
          <w:rFonts w:ascii="Arial" w:hAnsi="Arial" w:cs="Arial"/>
          <w:bCs/>
          <w:iCs/>
          <w:color w:val="000000"/>
          <w:sz w:val="20"/>
          <w:szCs w:val="20"/>
        </w:rPr>
        <w:t xml:space="preserve"> O prazo de vigência da contratação é de </w:t>
      </w:r>
      <w:r w:rsidR="002036F4">
        <w:rPr>
          <w:rFonts w:ascii="Arial" w:hAnsi="Arial" w:cs="Arial"/>
          <w:bCs/>
          <w:iCs/>
          <w:color w:val="000000"/>
          <w:sz w:val="20"/>
          <w:szCs w:val="20"/>
        </w:rPr>
        <w:t xml:space="preserve">12 (doze) meses </w:t>
      </w:r>
      <w:r w:rsidRPr="0055790E">
        <w:rPr>
          <w:rFonts w:ascii="Arial" w:hAnsi="Arial" w:cs="Arial"/>
          <w:bCs/>
          <w:iCs/>
          <w:color w:val="000000"/>
          <w:sz w:val="20"/>
          <w:szCs w:val="20"/>
        </w:rPr>
        <w:t xml:space="preserve">contados </w:t>
      </w:r>
      <w:r w:rsidR="002036F4">
        <w:rPr>
          <w:rFonts w:ascii="Arial" w:hAnsi="Arial" w:cs="Arial"/>
          <w:bCs/>
          <w:iCs/>
          <w:color w:val="000000"/>
          <w:sz w:val="20"/>
          <w:szCs w:val="20"/>
        </w:rPr>
        <w:t>a partir da assinatura ou retirada do instrumento equivalente nos termos do</w:t>
      </w:r>
      <w:r w:rsidRPr="0055790E">
        <w:rPr>
          <w:rFonts w:ascii="Arial" w:hAnsi="Arial" w:cs="Arial"/>
          <w:bCs/>
          <w:iCs/>
          <w:color w:val="000000"/>
          <w:sz w:val="20"/>
          <w:szCs w:val="20"/>
        </w:rPr>
        <w:t xml:space="preserve"> art. 57, § 1°, da Lei n° 8.666/93</w:t>
      </w:r>
      <w:r w:rsidR="00DD4982" w:rsidRPr="0055790E">
        <w:rPr>
          <w:rFonts w:ascii="Arial" w:hAnsi="Arial" w:cs="Arial"/>
          <w:bCs/>
          <w:iCs/>
          <w:color w:val="000000"/>
          <w:sz w:val="20"/>
          <w:szCs w:val="20"/>
        </w:rPr>
        <w:t>.</w:t>
      </w:r>
    </w:p>
    <w:p w14:paraId="51250262" w14:textId="77777777" w:rsidR="00715B6E" w:rsidRPr="0055790E" w:rsidRDefault="00715B6E" w:rsidP="00715B6E">
      <w:pPr>
        <w:pStyle w:val="PargrafodaLista"/>
        <w:numPr>
          <w:ilvl w:val="1"/>
          <w:numId w:val="31"/>
        </w:numPr>
        <w:spacing w:before="120" w:after="120" w:line="276" w:lineRule="auto"/>
        <w:ind w:left="425" w:firstLine="0"/>
        <w:contextualSpacing w:val="0"/>
        <w:jc w:val="both"/>
        <w:rPr>
          <w:rFonts w:ascii="Arial" w:hAnsi="Arial" w:cs="Arial"/>
          <w:color w:val="000000"/>
          <w:sz w:val="20"/>
          <w:szCs w:val="20"/>
        </w:rPr>
      </w:pPr>
      <w:r w:rsidRPr="0055790E">
        <w:rPr>
          <w:rFonts w:ascii="Arial" w:hAnsi="Arial" w:cs="Arial"/>
          <w:color w:val="000000"/>
          <w:sz w:val="20"/>
          <w:szCs w:val="20"/>
        </w:rPr>
        <w:t>Previamente à contratação, a Administração promotora da licitação realizará consulta ao SICAF para identificar eventual proibição da licitante adjudicatária de contratar com o Poder Público.</w:t>
      </w:r>
    </w:p>
    <w:p w14:paraId="51250264" w14:textId="31BE0EDF" w:rsidR="00715B6E" w:rsidRPr="0055790E" w:rsidRDefault="00715B6E" w:rsidP="00715B6E">
      <w:pPr>
        <w:numPr>
          <w:ilvl w:val="2"/>
          <w:numId w:val="31"/>
        </w:numPr>
        <w:spacing w:before="120" w:after="120" w:line="276" w:lineRule="auto"/>
        <w:ind w:left="1134" w:firstLine="0"/>
        <w:jc w:val="both"/>
        <w:rPr>
          <w:rFonts w:ascii="Arial" w:hAnsi="Arial" w:cs="Arial"/>
          <w:color w:val="000000"/>
          <w:sz w:val="20"/>
          <w:szCs w:val="20"/>
        </w:rPr>
      </w:pPr>
      <w:r w:rsidRPr="0055790E">
        <w:rPr>
          <w:rFonts w:ascii="Arial" w:hAnsi="Arial" w:cs="Arial"/>
          <w:color w:val="000000"/>
          <w:sz w:val="20"/>
          <w:szCs w:val="20"/>
        </w:rPr>
        <w:t xml:space="preserve">A adjudicatária terá o prazo de </w:t>
      </w:r>
      <w:r w:rsidR="002036F4">
        <w:rPr>
          <w:rFonts w:ascii="Arial" w:hAnsi="Arial" w:cs="Arial"/>
          <w:color w:val="000000"/>
          <w:sz w:val="20"/>
          <w:szCs w:val="20"/>
        </w:rPr>
        <w:t xml:space="preserve">05 </w:t>
      </w:r>
      <w:r w:rsidR="002036F4">
        <w:rPr>
          <w:rFonts w:ascii="Arial" w:hAnsi="Arial" w:cs="Arial"/>
          <w:color w:val="FF0000"/>
          <w:sz w:val="20"/>
          <w:szCs w:val="20"/>
        </w:rPr>
        <w:t>(cinco</w:t>
      </w:r>
      <w:r w:rsidRPr="0055790E">
        <w:rPr>
          <w:rFonts w:ascii="Arial" w:hAnsi="Arial" w:cs="Arial"/>
          <w:color w:val="FF0000"/>
          <w:sz w:val="20"/>
          <w:szCs w:val="20"/>
        </w:rPr>
        <w:t>)</w:t>
      </w:r>
      <w:r w:rsidRPr="0055790E">
        <w:rPr>
          <w:rFonts w:ascii="Arial" w:hAnsi="Arial" w:cs="Arial"/>
          <w:color w:val="000000"/>
          <w:sz w:val="20"/>
          <w:szCs w:val="20"/>
        </w:rPr>
        <w:t xml:space="preserve"> dias úteis, contados a partir da data de sua convocação, para assinar o Termo de Contrato ou aceitar o instrumento equivalente, conforme o caso, sob pena de decair do direito à contratação, sem prejuízo das sanções previstas neste Edital.</w:t>
      </w:r>
    </w:p>
    <w:p w14:paraId="51250265" w14:textId="35DD4E6C" w:rsidR="00715B6E" w:rsidRPr="0055790E" w:rsidRDefault="00715B6E" w:rsidP="00715B6E">
      <w:pPr>
        <w:numPr>
          <w:ilvl w:val="2"/>
          <w:numId w:val="31"/>
        </w:numPr>
        <w:spacing w:before="120" w:after="120" w:line="276" w:lineRule="auto"/>
        <w:ind w:left="1134" w:firstLine="0"/>
        <w:jc w:val="both"/>
        <w:rPr>
          <w:rFonts w:ascii="Arial" w:hAnsi="Arial" w:cs="Arial"/>
          <w:color w:val="000000"/>
          <w:sz w:val="20"/>
          <w:szCs w:val="20"/>
        </w:rPr>
      </w:pPr>
      <w:r w:rsidRPr="0055790E">
        <w:rPr>
          <w:rFonts w:ascii="Arial" w:hAnsi="Arial" w:cs="Arial"/>
          <w:color w:val="000000"/>
          <w:sz w:val="20"/>
          <w:szCs w:val="20"/>
        </w:rPr>
        <w:t>Alternativamente à convocação para comparecer perante o órgão ou entidade</w:t>
      </w:r>
      <w:r w:rsidRPr="0055790E">
        <w:rPr>
          <w:rFonts w:ascii="Arial" w:hAnsi="Arial" w:cs="Arial"/>
          <w:i/>
          <w:color w:val="000000"/>
          <w:sz w:val="20"/>
          <w:szCs w:val="20"/>
        </w:rPr>
        <w:t xml:space="preserve"> </w:t>
      </w:r>
      <w:r w:rsidRPr="0055790E">
        <w:rPr>
          <w:rFonts w:ascii="Arial" w:hAnsi="Arial" w:cs="Arial"/>
          <w:color w:val="000000"/>
          <w:sz w:val="20"/>
          <w:szCs w:val="20"/>
        </w:rPr>
        <w:t>para a assinatura do Termo de Contrato ou aceite/retirada do instrumento equivalente, a Administração poderá encaminhá-lo para assinatura ou aceite da Adjudicatária,</w:t>
      </w:r>
      <w:r w:rsidRPr="0055790E">
        <w:rPr>
          <w:rFonts w:ascii="Arial" w:hAnsi="Arial" w:cs="Arial"/>
          <w:bCs/>
          <w:iCs/>
          <w:color w:val="000000"/>
          <w:sz w:val="20"/>
          <w:szCs w:val="20"/>
        </w:rPr>
        <w:t xml:space="preserve"> mediante </w:t>
      </w:r>
      <w:r w:rsidRPr="0055790E">
        <w:rPr>
          <w:rFonts w:ascii="Arial" w:hAnsi="Arial" w:cs="Arial"/>
          <w:bCs/>
          <w:iCs/>
          <w:color w:val="000000"/>
          <w:sz w:val="20"/>
          <w:szCs w:val="20"/>
        </w:rPr>
        <w:lastRenderedPageBreak/>
        <w:t>correspondência postal com aviso de recebimento (AR) ou meio eletrônico, para que seja assinado/retirado no prazo de</w:t>
      </w:r>
      <w:r w:rsidR="002036F4">
        <w:rPr>
          <w:rFonts w:ascii="Arial" w:hAnsi="Arial" w:cs="Arial"/>
          <w:bCs/>
          <w:iCs/>
          <w:color w:val="FF0000"/>
          <w:sz w:val="20"/>
          <w:szCs w:val="20"/>
        </w:rPr>
        <w:t xml:space="preserve"> 05 (cinco</w:t>
      </w:r>
      <w:r w:rsidRPr="0055790E">
        <w:rPr>
          <w:rFonts w:ascii="Arial" w:hAnsi="Arial" w:cs="Arial"/>
          <w:bCs/>
          <w:iCs/>
          <w:color w:val="FF0000"/>
          <w:sz w:val="20"/>
          <w:szCs w:val="20"/>
        </w:rPr>
        <w:t>)</w:t>
      </w:r>
      <w:r w:rsidRPr="0055790E">
        <w:rPr>
          <w:rFonts w:ascii="Arial" w:hAnsi="Arial" w:cs="Arial"/>
          <w:bCs/>
          <w:iCs/>
          <w:color w:val="000000"/>
          <w:sz w:val="20"/>
          <w:szCs w:val="20"/>
        </w:rPr>
        <w:t xml:space="preserve"> dias, a contar da data de seu recebimento</w:t>
      </w:r>
      <w:r w:rsidRPr="0055790E">
        <w:rPr>
          <w:rFonts w:ascii="Arial" w:hAnsi="Arial" w:cs="Arial"/>
          <w:bCs/>
          <w:i/>
          <w:iCs/>
          <w:color w:val="000000"/>
          <w:sz w:val="20"/>
          <w:szCs w:val="20"/>
        </w:rPr>
        <w:t xml:space="preserve">. </w:t>
      </w:r>
    </w:p>
    <w:p w14:paraId="51250267" w14:textId="77777777" w:rsidR="00DD4982" w:rsidRPr="0055790E" w:rsidRDefault="00DD4982" w:rsidP="00CF1650">
      <w:pPr>
        <w:numPr>
          <w:ilvl w:val="1"/>
          <w:numId w:val="31"/>
        </w:numPr>
        <w:spacing w:before="120" w:after="120" w:line="276" w:lineRule="auto"/>
        <w:ind w:left="425" w:firstLine="0"/>
        <w:jc w:val="both"/>
        <w:rPr>
          <w:rFonts w:ascii="Arial" w:hAnsi="Arial" w:cs="Arial"/>
          <w:color w:val="000000"/>
          <w:sz w:val="20"/>
          <w:szCs w:val="20"/>
        </w:rPr>
      </w:pPr>
      <w:r w:rsidRPr="0055790E">
        <w:rPr>
          <w:rFonts w:ascii="Arial" w:hAnsi="Arial" w:cs="Arial"/>
          <w:color w:val="000000"/>
          <w:sz w:val="20"/>
          <w:szCs w:val="20"/>
        </w:rPr>
        <w:t>O prazo previsto no subitem anterior poderá ser prorrogado, por igual período, por solicitação justificada do fornecedor registrado e aceita pela Administração.</w:t>
      </w:r>
    </w:p>
    <w:p w14:paraId="51250268" w14:textId="77777777" w:rsidR="00DD4982" w:rsidRPr="0055790E" w:rsidRDefault="00DD4982" w:rsidP="00CF1650">
      <w:pPr>
        <w:numPr>
          <w:ilvl w:val="1"/>
          <w:numId w:val="31"/>
        </w:numPr>
        <w:spacing w:before="120" w:after="120" w:line="276" w:lineRule="auto"/>
        <w:ind w:left="425" w:firstLine="0"/>
        <w:jc w:val="both"/>
        <w:rPr>
          <w:rFonts w:ascii="Arial" w:hAnsi="Arial" w:cs="Arial"/>
          <w:color w:val="000000"/>
          <w:sz w:val="20"/>
          <w:szCs w:val="20"/>
        </w:rPr>
      </w:pPr>
      <w:r w:rsidRPr="0055790E">
        <w:rPr>
          <w:rFonts w:ascii="Arial" w:hAnsi="Arial" w:cs="Arial"/>
          <w:color w:val="000000"/>
          <w:sz w:val="20"/>
          <w:szCs w:val="20"/>
        </w:rPr>
        <w:t>Antes da assinatura do Termo de Contrato ou aceite do instrumento equivalente, a Administração realizará consulta “</w:t>
      </w:r>
      <w:proofErr w:type="spellStart"/>
      <w:r w:rsidRPr="0055790E">
        <w:rPr>
          <w:rFonts w:ascii="Arial" w:hAnsi="Arial" w:cs="Arial"/>
          <w:color w:val="000000"/>
          <w:sz w:val="20"/>
          <w:szCs w:val="20"/>
        </w:rPr>
        <w:t>on</w:t>
      </w:r>
      <w:proofErr w:type="spellEnd"/>
      <w:r w:rsidRPr="0055790E">
        <w:rPr>
          <w:rFonts w:ascii="Arial" w:hAnsi="Arial" w:cs="Arial"/>
          <w:color w:val="000000"/>
          <w:sz w:val="20"/>
          <w:szCs w:val="20"/>
        </w:rPr>
        <w:t xml:space="preserve"> </w:t>
      </w:r>
      <w:proofErr w:type="spellStart"/>
      <w:r w:rsidRPr="0055790E">
        <w:rPr>
          <w:rFonts w:ascii="Arial" w:hAnsi="Arial" w:cs="Arial"/>
          <w:color w:val="000000"/>
          <w:sz w:val="20"/>
          <w:szCs w:val="20"/>
        </w:rPr>
        <w:t>line</w:t>
      </w:r>
      <w:proofErr w:type="spellEnd"/>
      <w:r w:rsidRPr="0055790E">
        <w:rPr>
          <w:rFonts w:ascii="Arial" w:hAnsi="Arial" w:cs="Arial"/>
          <w:color w:val="000000"/>
          <w:sz w:val="20"/>
          <w:szCs w:val="20"/>
        </w:rPr>
        <w:t>” ao SICAF</w:t>
      </w:r>
      <w:r w:rsidR="00180303" w:rsidRPr="0055790E">
        <w:rPr>
          <w:rFonts w:ascii="Arial" w:hAnsi="Arial" w:cs="Arial"/>
          <w:color w:val="000000"/>
          <w:sz w:val="20"/>
          <w:szCs w:val="20"/>
        </w:rPr>
        <w:t>, bem como ao Cadastro Informativo de Créditos não Quitados – CADIN, cujos resultados serão anexados aos autos do processo.</w:t>
      </w:r>
    </w:p>
    <w:p w14:paraId="51250269" w14:textId="77777777" w:rsidR="00582697" w:rsidRPr="0055790E" w:rsidRDefault="00582697" w:rsidP="00582697">
      <w:pPr>
        <w:numPr>
          <w:ilvl w:val="2"/>
          <w:numId w:val="31"/>
        </w:numPr>
        <w:spacing w:before="120" w:after="120" w:line="276" w:lineRule="auto"/>
        <w:ind w:left="1134" w:firstLine="0"/>
        <w:jc w:val="both"/>
        <w:rPr>
          <w:rFonts w:ascii="Arial" w:hAnsi="Arial" w:cs="Arial"/>
          <w:color w:val="000000"/>
          <w:sz w:val="20"/>
          <w:szCs w:val="20"/>
        </w:rPr>
      </w:pPr>
      <w:r w:rsidRPr="0055790E">
        <w:rPr>
          <w:rFonts w:ascii="Arial" w:hAnsi="Arial" w:cs="Arial"/>
          <w:color w:val="000000"/>
          <w:sz w:val="20"/>
          <w:szCs w:val="20"/>
        </w:rPr>
        <w:t>Na hipótese de irregularidade do registro no SICAF, o contratado deverá regularizar a sua situação perante o cadastro no prazo de até 05 (cinco) dias, sob pena de aplicação das penalidades previstas no edital e anexos.</w:t>
      </w:r>
    </w:p>
    <w:p w14:paraId="5125026D" w14:textId="77777777" w:rsidR="00DD4982" w:rsidRPr="00847D5F" w:rsidRDefault="00DD4982" w:rsidP="002036F4">
      <w:pPr>
        <w:numPr>
          <w:ilvl w:val="0"/>
          <w:numId w:val="31"/>
        </w:numPr>
        <w:shd w:val="clear" w:color="auto" w:fill="BFBFBF" w:themeFill="background1" w:themeFillShade="BF"/>
        <w:spacing w:before="120" w:after="120" w:line="276" w:lineRule="auto"/>
        <w:ind w:left="0" w:firstLine="0"/>
        <w:jc w:val="both"/>
        <w:rPr>
          <w:rFonts w:ascii="Arial" w:hAnsi="Arial" w:cs="Arial"/>
          <w:b/>
          <w:color w:val="000000"/>
          <w:sz w:val="20"/>
          <w:szCs w:val="20"/>
        </w:rPr>
      </w:pPr>
      <w:r w:rsidRPr="0055790E">
        <w:rPr>
          <w:rFonts w:ascii="Arial" w:hAnsi="Arial" w:cs="Arial"/>
          <w:b/>
          <w:color w:val="000000"/>
          <w:sz w:val="20"/>
          <w:szCs w:val="20"/>
        </w:rPr>
        <w:t>DO PREÇO</w:t>
      </w:r>
    </w:p>
    <w:p w14:paraId="3E58A5CF" w14:textId="150ADF77" w:rsidR="002036F4" w:rsidRPr="00847D5F" w:rsidRDefault="002036F4" w:rsidP="00CF1650">
      <w:pPr>
        <w:numPr>
          <w:ilvl w:val="1"/>
          <w:numId w:val="31"/>
        </w:numPr>
        <w:spacing w:before="120" w:after="120" w:line="276" w:lineRule="auto"/>
        <w:ind w:left="425" w:firstLine="0"/>
        <w:jc w:val="both"/>
        <w:rPr>
          <w:rFonts w:ascii="Arial" w:hAnsi="Arial" w:cs="Arial"/>
          <w:b/>
          <w:color w:val="000000"/>
          <w:sz w:val="20"/>
          <w:szCs w:val="20"/>
        </w:rPr>
      </w:pPr>
      <w:r w:rsidRPr="00847D5F">
        <w:rPr>
          <w:rFonts w:ascii="Arial" w:hAnsi="Arial" w:cs="Arial"/>
          <w:b/>
          <w:color w:val="000000"/>
          <w:sz w:val="20"/>
          <w:szCs w:val="20"/>
        </w:rPr>
        <w:t>O preço</w:t>
      </w:r>
      <w:r w:rsidR="005E1E81" w:rsidRPr="00847D5F">
        <w:rPr>
          <w:rFonts w:ascii="Arial" w:hAnsi="Arial" w:cs="Arial"/>
          <w:b/>
          <w:color w:val="000000"/>
          <w:sz w:val="20"/>
          <w:szCs w:val="20"/>
        </w:rPr>
        <w:t xml:space="preserve"> total </w:t>
      </w:r>
      <w:r w:rsidRPr="00847D5F">
        <w:rPr>
          <w:rFonts w:ascii="Arial" w:hAnsi="Arial" w:cs="Arial"/>
          <w:b/>
          <w:color w:val="000000"/>
          <w:sz w:val="20"/>
          <w:szCs w:val="20"/>
        </w:rPr>
        <w:t>estimado da presente contratação é R$</w:t>
      </w:r>
      <w:r w:rsidR="005E1E81" w:rsidRPr="00847D5F">
        <w:rPr>
          <w:rFonts w:ascii="Arial" w:hAnsi="Arial" w:cs="Arial"/>
          <w:b/>
          <w:color w:val="000000"/>
          <w:sz w:val="20"/>
          <w:szCs w:val="20"/>
        </w:rPr>
        <w:t>231.084,22 (duzentos e trinta e um mil, oitenta e quatro reais e vinte e dois centavos).</w:t>
      </w:r>
    </w:p>
    <w:p w14:paraId="5125026E" w14:textId="77777777" w:rsidR="00DD4982" w:rsidRPr="0055790E" w:rsidRDefault="00DD4982" w:rsidP="00CF1650">
      <w:pPr>
        <w:numPr>
          <w:ilvl w:val="1"/>
          <w:numId w:val="31"/>
        </w:numPr>
        <w:spacing w:before="120" w:after="120" w:line="276" w:lineRule="auto"/>
        <w:ind w:left="425" w:firstLine="0"/>
        <w:jc w:val="both"/>
        <w:rPr>
          <w:rFonts w:ascii="Arial" w:hAnsi="Arial" w:cs="Arial"/>
          <w:color w:val="000000"/>
          <w:sz w:val="20"/>
          <w:szCs w:val="20"/>
        </w:rPr>
      </w:pPr>
      <w:r w:rsidRPr="0055790E">
        <w:rPr>
          <w:rFonts w:ascii="Arial" w:hAnsi="Arial" w:cs="Arial"/>
          <w:color w:val="000000"/>
          <w:sz w:val="20"/>
          <w:szCs w:val="20"/>
        </w:rPr>
        <w:t>Os preços são fixos e irreajustáveis.</w:t>
      </w:r>
    </w:p>
    <w:p w14:paraId="5125026F" w14:textId="77777777" w:rsidR="00DD4982" w:rsidRPr="0055790E" w:rsidRDefault="002013BA" w:rsidP="00CF1650">
      <w:pPr>
        <w:numPr>
          <w:ilvl w:val="1"/>
          <w:numId w:val="31"/>
        </w:numPr>
        <w:spacing w:before="120" w:after="120" w:line="276" w:lineRule="auto"/>
        <w:ind w:left="425" w:firstLine="0"/>
        <w:jc w:val="both"/>
        <w:rPr>
          <w:rFonts w:ascii="Arial" w:hAnsi="Arial" w:cs="Arial"/>
          <w:color w:val="000000"/>
          <w:sz w:val="20"/>
          <w:szCs w:val="20"/>
        </w:rPr>
      </w:pPr>
      <w:r w:rsidRPr="0055790E">
        <w:rPr>
          <w:rFonts w:ascii="Arial" w:hAnsi="Arial" w:cs="Arial"/>
          <w:color w:val="000000"/>
          <w:sz w:val="20"/>
          <w:szCs w:val="20"/>
        </w:rPr>
        <w:t>As contratações decorrentes da Ata de Registro de Preços poderão sofrer alterações, obedecidas às disposições contidas no art. 65 da Lei n° 8.666/93 e no Decreto nº 7.892, de 2013.</w:t>
      </w:r>
    </w:p>
    <w:p w14:paraId="51250270" w14:textId="77777777" w:rsidR="00CF1650" w:rsidRPr="0055790E" w:rsidRDefault="00CF1650" w:rsidP="00CF1650">
      <w:pPr>
        <w:spacing w:after="120" w:line="276" w:lineRule="auto"/>
        <w:ind w:left="568"/>
        <w:jc w:val="both"/>
        <w:rPr>
          <w:rFonts w:ascii="Arial" w:hAnsi="Arial" w:cs="Arial"/>
          <w:color w:val="000000"/>
          <w:sz w:val="20"/>
          <w:szCs w:val="20"/>
        </w:rPr>
      </w:pPr>
    </w:p>
    <w:p w14:paraId="51250271" w14:textId="77777777" w:rsidR="00DD4982" w:rsidRPr="0055790E" w:rsidRDefault="00DD4982" w:rsidP="002036F4">
      <w:pPr>
        <w:numPr>
          <w:ilvl w:val="0"/>
          <w:numId w:val="31"/>
        </w:numPr>
        <w:shd w:val="clear" w:color="auto" w:fill="BFBFBF" w:themeFill="background1" w:themeFillShade="BF"/>
        <w:spacing w:before="120" w:after="120" w:line="276" w:lineRule="auto"/>
        <w:ind w:left="0" w:firstLine="0"/>
        <w:jc w:val="both"/>
        <w:rPr>
          <w:rFonts w:ascii="Arial" w:hAnsi="Arial" w:cs="Arial"/>
          <w:b/>
          <w:color w:val="000000"/>
          <w:sz w:val="20"/>
          <w:szCs w:val="20"/>
        </w:rPr>
      </w:pPr>
      <w:r w:rsidRPr="0055790E">
        <w:rPr>
          <w:rFonts w:ascii="Arial" w:hAnsi="Arial" w:cs="Arial"/>
          <w:b/>
          <w:color w:val="000000"/>
          <w:sz w:val="20"/>
          <w:szCs w:val="20"/>
        </w:rPr>
        <w:t>DA ENTREGA E DO RECEBIMENTO DO OBJETO E DA FISCALIZAÇÃO</w:t>
      </w:r>
    </w:p>
    <w:p w14:paraId="51250272" w14:textId="77777777" w:rsidR="00333A8A" w:rsidRPr="0055790E" w:rsidRDefault="00DD4982" w:rsidP="00CF1650">
      <w:pPr>
        <w:numPr>
          <w:ilvl w:val="1"/>
          <w:numId w:val="31"/>
        </w:numPr>
        <w:spacing w:before="120" w:after="120" w:line="276" w:lineRule="auto"/>
        <w:ind w:left="425" w:firstLine="0"/>
        <w:jc w:val="both"/>
        <w:rPr>
          <w:rFonts w:ascii="Arial" w:hAnsi="Arial" w:cs="Arial"/>
          <w:b/>
          <w:color w:val="000000"/>
          <w:sz w:val="20"/>
          <w:szCs w:val="20"/>
        </w:rPr>
      </w:pPr>
      <w:r w:rsidRPr="0055790E">
        <w:rPr>
          <w:rFonts w:ascii="Arial" w:hAnsi="Arial" w:cs="Arial"/>
          <w:color w:val="000000"/>
          <w:sz w:val="20"/>
          <w:szCs w:val="20"/>
          <w:lang w:eastAsia="en-US"/>
        </w:rPr>
        <w:t>Os critérios de recebimento e aceitação do objeto e de fiscalização estão previstos no Termo de Referência.</w:t>
      </w:r>
    </w:p>
    <w:p w14:paraId="51250273" w14:textId="77777777" w:rsidR="00CF1650" w:rsidRPr="0055790E" w:rsidRDefault="00CF1650" w:rsidP="00CF1650">
      <w:pPr>
        <w:spacing w:before="120" w:after="120" w:line="276" w:lineRule="auto"/>
        <w:ind w:left="425"/>
        <w:jc w:val="both"/>
        <w:rPr>
          <w:rFonts w:ascii="Arial" w:hAnsi="Arial" w:cs="Arial"/>
          <w:b/>
          <w:color w:val="000000"/>
          <w:sz w:val="20"/>
          <w:szCs w:val="20"/>
        </w:rPr>
      </w:pPr>
    </w:p>
    <w:p w14:paraId="51250274" w14:textId="77777777" w:rsidR="00333A8A" w:rsidRPr="002036F4" w:rsidRDefault="00DD4982" w:rsidP="002036F4">
      <w:pPr>
        <w:numPr>
          <w:ilvl w:val="0"/>
          <w:numId w:val="31"/>
        </w:numPr>
        <w:shd w:val="clear" w:color="auto" w:fill="BFBFBF" w:themeFill="background1" w:themeFillShade="BF"/>
        <w:spacing w:before="120" w:after="120" w:line="276" w:lineRule="auto"/>
        <w:ind w:left="0" w:firstLine="0"/>
        <w:jc w:val="both"/>
        <w:rPr>
          <w:rFonts w:ascii="Arial" w:hAnsi="Arial" w:cs="Arial"/>
          <w:b/>
          <w:color w:val="000000"/>
          <w:sz w:val="20"/>
          <w:szCs w:val="20"/>
        </w:rPr>
      </w:pPr>
      <w:r w:rsidRPr="002036F4">
        <w:rPr>
          <w:rFonts w:ascii="Arial" w:hAnsi="Arial" w:cs="Arial"/>
          <w:b/>
          <w:color w:val="000000"/>
          <w:sz w:val="20"/>
          <w:szCs w:val="20"/>
          <w:lang w:eastAsia="en-US"/>
        </w:rPr>
        <w:t>DAS OBRIGAÇÕE</w:t>
      </w:r>
      <w:r w:rsidR="00333A8A" w:rsidRPr="002036F4">
        <w:rPr>
          <w:rFonts w:ascii="Arial" w:hAnsi="Arial" w:cs="Arial"/>
          <w:b/>
          <w:color w:val="000000"/>
          <w:sz w:val="20"/>
          <w:szCs w:val="20"/>
          <w:lang w:eastAsia="en-US"/>
        </w:rPr>
        <w:t>S DA CONTRATANTE E DA CONTRATADA</w:t>
      </w:r>
    </w:p>
    <w:p w14:paraId="51250275" w14:textId="77777777" w:rsidR="00DD4982" w:rsidRPr="0055790E" w:rsidRDefault="00DD4982" w:rsidP="00CF1650">
      <w:pPr>
        <w:numPr>
          <w:ilvl w:val="1"/>
          <w:numId w:val="31"/>
        </w:numPr>
        <w:spacing w:before="120" w:after="120" w:line="276" w:lineRule="auto"/>
        <w:ind w:left="425" w:firstLine="0"/>
        <w:jc w:val="both"/>
        <w:rPr>
          <w:rFonts w:ascii="Arial" w:hAnsi="Arial" w:cs="Arial"/>
          <w:b/>
          <w:color w:val="000000"/>
          <w:sz w:val="20"/>
          <w:szCs w:val="20"/>
        </w:rPr>
      </w:pPr>
      <w:r w:rsidRPr="0055790E">
        <w:rPr>
          <w:rFonts w:ascii="Arial" w:hAnsi="Arial" w:cs="Arial"/>
          <w:color w:val="000000"/>
          <w:sz w:val="20"/>
          <w:szCs w:val="20"/>
          <w:lang w:eastAsia="en-US"/>
        </w:rPr>
        <w:t>As obrigações da Contratante e da Contratada são as estabelecidas no Termo de Referência.</w:t>
      </w:r>
      <w:r w:rsidRPr="0055790E">
        <w:rPr>
          <w:rFonts w:ascii="Arial" w:hAnsi="Arial" w:cs="Arial"/>
          <w:b/>
          <w:color w:val="000000"/>
          <w:sz w:val="20"/>
          <w:szCs w:val="20"/>
        </w:rPr>
        <w:t xml:space="preserve"> </w:t>
      </w:r>
    </w:p>
    <w:p w14:paraId="51250276" w14:textId="77777777" w:rsidR="00CF1650" w:rsidRPr="0055790E" w:rsidRDefault="00CF1650" w:rsidP="00CF1650">
      <w:pPr>
        <w:spacing w:after="120" w:line="276" w:lineRule="auto"/>
        <w:ind w:left="568"/>
        <w:jc w:val="both"/>
        <w:rPr>
          <w:rFonts w:ascii="Arial" w:hAnsi="Arial" w:cs="Arial"/>
          <w:b/>
          <w:color w:val="000000"/>
          <w:sz w:val="20"/>
          <w:szCs w:val="20"/>
        </w:rPr>
      </w:pPr>
    </w:p>
    <w:p w14:paraId="51250277" w14:textId="77777777" w:rsidR="00DD4982" w:rsidRPr="0055790E" w:rsidRDefault="00DD4982" w:rsidP="002036F4">
      <w:pPr>
        <w:numPr>
          <w:ilvl w:val="0"/>
          <w:numId w:val="31"/>
        </w:numPr>
        <w:shd w:val="clear" w:color="auto" w:fill="BFBFBF" w:themeFill="background1" w:themeFillShade="BF"/>
        <w:spacing w:before="120" w:after="120" w:line="276" w:lineRule="auto"/>
        <w:ind w:left="0" w:firstLine="0"/>
        <w:jc w:val="both"/>
        <w:rPr>
          <w:rFonts w:ascii="Arial" w:hAnsi="Arial" w:cs="Arial"/>
          <w:b/>
          <w:color w:val="000000"/>
          <w:sz w:val="20"/>
          <w:szCs w:val="20"/>
        </w:rPr>
      </w:pPr>
      <w:r w:rsidRPr="0055790E">
        <w:rPr>
          <w:rFonts w:ascii="Arial" w:hAnsi="Arial" w:cs="Arial"/>
          <w:b/>
          <w:color w:val="000000"/>
          <w:sz w:val="20"/>
          <w:szCs w:val="20"/>
        </w:rPr>
        <w:t>DO PAGAMENTO</w:t>
      </w:r>
    </w:p>
    <w:p w14:paraId="51250278" w14:textId="7793BB87" w:rsidR="00DD4982" w:rsidRPr="004E31AE" w:rsidRDefault="00DD4982" w:rsidP="00CF1650">
      <w:pPr>
        <w:numPr>
          <w:ilvl w:val="1"/>
          <w:numId w:val="31"/>
        </w:numPr>
        <w:spacing w:before="120" w:after="120" w:line="276" w:lineRule="auto"/>
        <w:ind w:left="425" w:firstLine="0"/>
        <w:jc w:val="both"/>
        <w:rPr>
          <w:rFonts w:ascii="Arial" w:hAnsi="Arial" w:cs="Arial"/>
          <w:sz w:val="20"/>
          <w:szCs w:val="20"/>
        </w:rPr>
      </w:pPr>
      <w:r w:rsidRPr="0055790E">
        <w:rPr>
          <w:rFonts w:ascii="Arial" w:hAnsi="Arial" w:cs="Arial"/>
          <w:color w:val="000000"/>
          <w:sz w:val="20"/>
          <w:szCs w:val="20"/>
          <w:lang w:eastAsia="en-US"/>
        </w:rPr>
        <w:t xml:space="preserve"> O pagamento será realizado no prazo máximo de </w:t>
      </w:r>
      <w:r w:rsidRPr="004E31AE">
        <w:rPr>
          <w:rFonts w:ascii="Arial" w:hAnsi="Arial" w:cs="Arial"/>
          <w:sz w:val="20"/>
          <w:szCs w:val="20"/>
          <w:lang w:eastAsia="en-US"/>
        </w:rPr>
        <w:t xml:space="preserve">até </w:t>
      </w:r>
      <w:r w:rsidR="002036F4" w:rsidRPr="004E31AE">
        <w:rPr>
          <w:rFonts w:ascii="Arial" w:hAnsi="Arial" w:cs="Arial"/>
          <w:sz w:val="20"/>
          <w:szCs w:val="20"/>
          <w:lang w:eastAsia="en-US"/>
        </w:rPr>
        <w:t xml:space="preserve">30 </w:t>
      </w:r>
      <w:r w:rsidRPr="004E31AE">
        <w:rPr>
          <w:rFonts w:ascii="Arial" w:hAnsi="Arial" w:cs="Arial"/>
          <w:sz w:val="20"/>
          <w:szCs w:val="20"/>
          <w:lang w:eastAsia="en-US"/>
        </w:rPr>
        <w:t>(</w:t>
      </w:r>
      <w:r w:rsidR="002036F4" w:rsidRPr="004E31AE">
        <w:rPr>
          <w:rFonts w:ascii="Arial" w:hAnsi="Arial" w:cs="Arial"/>
          <w:sz w:val="20"/>
          <w:szCs w:val="20"/>
          <w:lang w:eastAsia="en-US"/>
        </w:rPr>
        <w:t>trinta</w:t>
      </w:r>
      <w:r w:rsidRPr="004E31AE">
        <w:rPr>
          <w:rFonts w:ascii="Arial" w:hAnsi="Arial" w:cs="Arial"/>
          <w:sz w:val="20"/>
          <w:szCs w:val="20"/>
          <w:lang w:eastAsia="en-US"/>
        </w:rPr>
        <w:t xml:space="preserve">) dias, contados a partir </w:t>
      </w:r>
      <w:r w:rsidRPr="004E31AE">
        <w:rPr>
          <w:rFonts w:ascii="Arial" w:hAnsi="Arial" w:cs="Arial"/>
          <w:sz w:val="20"/>
          <w:szCs w:val="20"/>
        </w:rPr>
        <w:t xml:space="preserve">da data final do período de adimplemento a que se referir, </w:t>
      </w:r>
      <w:r w:rsidRPr="004E31AE">
        <w:rPr>
          <w:rFonts w:ascii="Arial" w:hAnsi="Arial" w:cs="Arial"/>
          <w:sz w:val="20"/>
          <w:szCs w:val="20"/>
          <w:lang w:eastAsia="en-US"/>
        </w:rPr>
        <w:t xml:space="preserve">através de ordem bancária, para crédito em banco, agência e </w:t>
      </w:r>
      <w:r w:rsidR="00180303" w:rsidRPr="004E31AE">
        <w:rPr>
          <w:rFonts w:ascii="Arial" w:hAnsi="Arial" w:cs="Arial"/>
          <w:sz w:val="20"/>
          <w:szCs w:val="20"/>
          <w:lang w:eastAsia="en-US"/>
        </w:rPr>
        <w:t>conta corrente</w:t>
      </w:r>
      <w:r w:rsidRPr="004E31AE">
        <w:rPr>
          <w:rFonts w:ascii="Arial" w:hAnsi="Arial" w:cs="Arial"/>
          <w:sz w:val="20"/>
          <w:szCs w:val="20"/>
          <w:lang w:eastAsia="en-US"/>
        </w:rPr>
        <w:t xml:space="preserve"> indicados pelo contratado.</w:t>
      </w:r>
    </w:p>
    <w:p w14:paraId="5125027A" w14:textId="798E28E5" w:rsidR="00DD4982" w:rsidRPr="004E31AE" w:rsidRDefault="00DD4982" w:rsidP="00CF1650">
      <w:pPr>
        <w:numPr>
          <w:ilvl w:val="1"/>
          <w:numId w:val="31"/>
        </w:numPr>
        <w:spacing w:before="120" w:after="120" w:line="276" w:lineRule="auto"/>
        <w:ind w:left="425" w:firstLine="0"/>
        <w:jc w:val="both"/>
        <w:rPr>
          <w:rFonts w:ascii="Arial" w:hAnsi="Arial" w:cs="Arial"/>
          <w:sz w:val="20"/>
          <w:szCs w:val="20"/>
        </w:rPr>
      </w:pPr>
      <w:r w:rsidRPr="004E31AE">
        <w:rPr>
          <w:rFonts w:ascii="Arial" w:hAnsi="Arial" w:cs="Arial"/>
          <w:sz w:val="20"/>
          <w:szCs w:val="20"/>
          <w:lang w:eastAsia="en-US"/>
        </w:rPr>
        <w:t xml:space="preserve">Os pagamentos decorrentes de despesas cujos valores não ultrapassem o limite </w:t>
      </w:r>
      <w:r w:rsidRPr="004E31AE">
        <w:rPr>
          <w:rFonts w:ascii="Arial" w:hAnsi="Arial" w:cs="Arial"/>
          <w:sz w:val="20"/>
          <w:szCs w:val="20"/>
        </w:rPr>
        <w:t>de que trata o inciso II do art. 24</w:t>
      </w:r>
      <w:r w:rsidRPr="004E31AE">
        <w:rPr>
          <w:rFonts w:ascii="Arial" w:hAnsi="Arial" w:cs="Arial"/>
          <w:sz w:val="20"/>
          <w:szCs w:val="20"/>
          <w:lang w:eastAsia="en-US"/>
        </w:rPr>
        <w:t xml:space="preserve"> da Lei 8.666, de 1993, deverão ser efetuados no prazo de até 5 (cinco) dias úteis, contados da data da apresentação da Nota Fiscal, nos termos do art. 5º, § 3º, da Lei nº 8.666, de 1993.</w:t>
      </w:r>
    </w:p>
    <w:p w14:paraId="5125027B" w14:textId="77777777" w:rsidR="00F05C1B" w:rsidRPr="0055790E" w:rsidRDefault="00DD4982" w:rsidP="00CF1650">
      <w:pPr>
        <w:numPr>
          <w:ilvl w:val="1"/>
          <w:numId w:val="31"/>
        </w:numPr>
        <w:spacing w:before="120" w:after="120" w:line="276" w:lineRule="auto"/>
        <w:ind w:left="425" w:firstLine="0"/>
        <w:jc w:val="both"/>
        <w:rPr>
          <w:rFonts w:ascii="Arial" w:hAnsi="Arial" w:cs="Arial"/>
          <w:color w:val="000000"/>
        </w:rPr>
      </w:pPr>
      <w:r w:rsidRPr="004E31AE">
        <w:rPr>
          <w:rFonts w:ascii="Arial" w:hAnsi="Arial" w:cs="Arial"/>
          <w:sz w:val="20"/>
          <w:szCs w:val="20"/>
        </w:rPr>
        <w:t>O pagamento somente será autorizado depois de efetuado o “a</w:t>
      </w:r>
      <w:r w:rsidRPr="0055790E">
        <w:rPr>
          <w:rFonts w:ascii="Arial" w:hAnsi="Arial" w:cs="Arial"/>
          <w:color w:val="000000"/>
          <w:sz w:val="20"/>
          <w:szCs w:val="20"/>
        </w:rPr>
        <w:t>testo” pelo servidor competente na nota fiscal apresentada</w:t>
      </w:r>
      <w:r w:rsidR="00510C4D" w:rsidRPr="0055790E">
        <w:rPr>
          <w:rFonts w:ascii="Arial" w:hAnsi="Arial" w:cs="Arial"/>
          <w:color w:val="000000"/>
          <w:sz w:val="20"/>
          <w:szCs w:val="20"/>
        </w:rPr>
        <w:t>.</w:t>
      </w:r>
    </w:p>
    <w:p w14:paraId="5125027C" w14:textId="77777777" w:rsidR="00DD4982" w:rsidRPr="0055790E" w:rsidRDefault="00DD4982" w:rsidP="00CF1650">
      <w:pPr>
        <w:numPr>
          <w:ilvl w:val="1"/>
          <w:numId w:val="31"/>
        </w:numPr>
        <w:spacing w:before="120" w:after="120" w:line="276" w:lineRule="auto"/>
        <w:ind w:left="425" w:firstLine="0"/>
        <w:jc w:val="both"/>
        <w:rPr>
          <w:rFonts w:ascii="Arial" w:hAnsi="Arial" w:cs="Arial"/>
          <w:color w:val="000000"/>
          <w:sz w:val="20"/>
          <w:szCs w:val="20"/>
          <w:lang w:eastAsia="en-US"/>
        </w:rPr>
      </w:pPr>
      <w:r w:rsidRPr="0055790E">
        <w:rPr>
          <w:rFonts w:ascii="Arial" w:hAnsi="Arial" w:cs="Arial"/>
          <w:color w:val="000000"/>
          <w:sz w:val="20"/>
          <w:szCs w:val="20"/>
          <w:lang w:eastAsia="en-US"/>
        </w:rPr>
        <w:t xml:space="preserve">Havendo erro na apresentação da Nota Fiscal ou dos documentos pertinentes à contratação, ou, ainda, circunstância que impeça a liquidação da despesa, como, por exemplo, </w:t>
      </w:r>
      <w:r w:rsidRPr="0055790E">
        <w:rPr>
          <w:rFonts w:ascii="Arial" w:hAnsi="Arial" w:cs="Arial"/>
          <w:color w:val="000000"/>
          <w:sz w:val="20"/>
          <w:szCs w:val="20"/>
        </w:rPr>
        <w:t>obrigação financeira pendente, decorrente de penalidade imposta ou inadimplência,</w:t>
      </w:r>
      <w:r w:rsidRPr="0055790E">
        <w:rPr>
          <w:rFonts w:ascii="Arial" w:hAnsi="Arial" w:cs="Arial"/>
          <w:color w:val="000000"/>
          <w:sz w:val="20"/>
          <w:szCs w:val="20"/>
          <w:lang w:eastAsia="en-US"/>
        </w:rPr>
        <w:t xml:space="preserve"> o pagamento ficará sobrestado até que a Contratada providencie as medidas saneadoras. Nesta hipótese, o </w:t>
      </w:r>
      <w:r w:rsidRPr="0055790E">
        <w:rPr>
          <w:rFonts w:ascii="Arial" w:hAnsi="Arial" w:cs="Arial"/>
          <w:color w:val="000000"/>
          <w:sz w:val="20"/>
          <w:szCs w:val="20"/>
          <w:lang w:eastAsia="en-US"/>
        </w:rPr>
        <w:lastRenderedPageBreak/>
        <w:t>prazo para pagamento iniciar-se-á após a comprovação da regularização da situação, não acarretando qualquer ônus para a Contratante.</w:t>
      </w:r>
    </w:p>
    <w:p w14:paraId="5125027D" w14:textId="77777777" w:rsidR="00510C4D" w:rsidRPr="0055790E" w:rsidRDefault="00510C4D" w:rsidP="00CF1650">
      <w:pPr>
        <w:pStyle w:val="PargrafodaLista"/>
        <w:numPr>
          <w:ilvl w:val="1"/>
          <w:numId w:val="31"/>
        </w:numPr>
        <w:spacing w:before="120" w:after="120" w:line="276" w:lineRule="auto"/>
        <w:ind w:left="425" w:firstLine="0"/>
        <w:contextualSpacing w:val="0"/>
        <w:jc w:val="both"/>
        <w:rPr>
          <w:rFonts w:ascii="Arial" w:hAnsi="Arial" w:cs="Arial"/>
          <w:color w:val="000000"/>
          <w:sz w:val="20"/>
          <w:szCs w:val="20"/>
        </w:rPr>
      </w:pPr>
      <w:r w:rsidRPr="0055790E">
        <w:rPr>
          <w:rFonts w:ascii="Arial" w:hAnsi="Arial" w:cs="Arial"/>
          <w:color w:val="000000"/>
          <w:sz w:val="20"/>
          <w:szCs w:val="20"/>
        </w:rPr>
        <w:t xml:space="preserve">Será considerada data do pagamento o dia </w:t>
      </w:r>
      <w:r w:rsidRPr="0055790E">
        <w:rPr>
          <w:rFonts w:ascii="Arial" w:hAnsi="Arial" w:cs="Arial"/>
          <w:color w:val="000000"/>
          <w:sz w:val="20"/>
          <w:szCs w:val="20"/>
          <w:lang w:eastAsia="en-US"/>
        </w:rPr>
        <w:t>em que constar como emitida a ordem bancária para pagamento.</w:t>
      </w:r>
    </w:p>
    <w:p w14:paraId="5125027E" w14:textId="77777777" w:rsidR="00510C4D" w:rsidRPr="0055790E" w:rsidRDefault="00510C4D" w:rsidP="00CF1650">
      <w:pPr>
        <w:pStyle w:val="PargrafodaLista"/>
        <w:numPr>
          <w:ilvl w:val="1"/>
          <w:numId w:val="31"/>
        </w:numPr>
        <w:spacing w:before="120" w:after="120" w:line="276" w:lineRule="auto"/>
        <w:ind w:left="425" w:firstLine="0"/>
        <w:contextualSpacing w:val="0"/>
        <w:jc w:val="both"/>
        <w:rPr>
          <w:rFonts w:ascii="Arial" w:hAnsi="Arial" w:cs="Arial"/>
          <w:color w:val="000000"/>
          <w:sz w:val="20"/>
          <w:szCs w:val="20"/>
        </w:rPr>
      </w:pPr>
      <w:r w:rsidRPr="0055790E">
        <w:rPr>
          <w:rFonts w:ascii="Arial" w:hAnsi="Arial" w:cs="Arial"/>
          <w:color w:val="000000"/>
          <w:sz w:val="20"/>
          <w:szCs w:val="20"/>
          <w:lang w:eastAsia="en-US"/>
        </w:rPr>
        <w:t xml:space="preserve">Antes de cada pagamento à contratada, será realizada consulta ao SICAF para verificar a manutenção das condições de habilitação exigidas no edital. </w:t>
      </w:r>
    </w:p>
    <w:p w14:paraId="5125027F" w14:textId="77777777" w:rsidR="00510C4D" w:rsidRPr="0055790E" w:rsidRDefault="00510C4D" w:rsidP="00CF1650">
      <w:pPr>
        <w:pStyle w:val="PargrafodaLista"/>
        <w:numPr>
          <w:ilvl w:val="1"/>
          <w:numId w:val="31"/>
        </w:numPr>
        <w:spacing w:before="120" w:after="120" w:line="276" w:lineRule="auto"/>
        <w:ind w:left="425" w:firstLine="0"/>
        <w:contextualSpacing w:val="0"/>
        <w:jc w:val="both"/>
        <w:rPr>
          <w:rFonts w:ascii="Arial" w:hAnsi="Arial" w:cs="Arial"/>
          <w:color w:val="000000"/>
          <w:sz w:val="20"/>
          <w:szCs w:val="20"/>
        </w:rPr>
      </w:pPr>
      <w:r w:rsidRPr="0055790E">
        <w:rPr>
          <w:rFonts w:ascii="Arial" w:hAnsi="Arial" w:cs="Arial"/>
          <w:color w:val="000000"/>
          <w:sz w:val="20"/>
          <w:szCs w:val="20"/>
          <w:lang w:eastAsia="en-US"/>
        </w:rPr>
        <w:t>Constatando-se, junto ao SICAF, a situação de irregularidade da contratada, será providenciada sua advertência, por escrito, para que, no prazo de 5 (cinco) dias, regularize sua situação ou, no mesmo prazo, apresente sua defesa. O prazo poderá ser prorrogado uma vez, por igual período, a critério da contratante.</w:t>
      </w:r>
    </w:p>
    <w:p w14:paraId="51250280" w14:textId="77777777" w:rsidR="00510C4D" w:rsidRPr="0055790E" w:rsidRDefault="00510C4D" w:rsidP="00CF1650">
      <w:pPr>
        <w:pStyle w:val="PargrafodaLista"/>
        <w:numPr>
          <w:ilvl w:val="1"/>
          <w:numId w:val="31"/>
        </w:numPr>
        <w:spacing w:before="120" w:after="120" w:line="276" w:lineRule="auto"/>
        <w:ind w:left="425" w:firstLine="0"/>
        <w:contextualSpacing w:val="0"/>
        <w:jc w:val="both"/>
        <w:rPr>
          <w:rFonts w:ascii="Arial" w:hAnsi="Arial" w:cs="Arial"/>
          <w:color w:val="000000"/>
          <w:sz w:val="20"/>
          <w:szCs w:val="20"/>
        </w:rPr>
      </w:pPr>
      <w:r w:rsidRPr="0055790E">
        <w:rPr>
          <w:rFonts w:ascii="Arial" w:hAnsi="Arial" w:cs="Arial"/>
          <w:color w:val="000000"/>
          <w:sz w:val="20"/>
          <w:szCs w:val="20"/>
          <w:lang w:eastAsia="en-US"/>
        </w:rPr>
        <w:t xml:space="preserve">Não havendo regularização ou sendo a defesa considerada improcedente, a contratante deverá comunicar aos órgãos responsáveis pela fiscalização da regularidade fiscal quanto à inadimplência da contratada, bem como quanto à existência de pagamento a ser efetuado, para que sejam acionados os meios pertinentes e necessários para garantir o recebimento de seus créditos.  </w:t>
      </w:r>
    </w:p>
    <w:p w14:paraId="51250281" w14:textId="77777777" w:rsidR="00510C4D" w:rsidRPr="0055790E" w:rsidRDefault="00510C4D" w:rsidP="00CF1650">
      <w:pPr>
        <w:pStyle w:val="PargrafodaLista"/>
        <w:numPr>
          <w:ilvl w:val="1"/>
          <w:numId w:val="31"/>
        </w:numPr>
        <w:spacing w:before="120" w:after="120" w:line="276" w:lineRule="auto"/>
        <w:ind w:left="425" w:firstLine="0"/>
        <w:contextualSpacing w:val="0"/>
        <w:jc w:val="both"/>
        <w:rPr>
          <w:rFonts w:ascii="Arial" w:hAnsi="Arial" w:cs="Arial"/>
          <w:color w:val="000000"/>
          <w:sz w:val="20"/>
          <w:szCs w:val="20"/>
        </w:rPr>
      </w:pPr>
      <w:r w:rsidRPr="0055790E">
        <w:rPr>
          <w:rFonts w:ascii="Arial" w:hAnsi="Arial" w:cs="Arial"/>
          <w:color w:val="000000"/>
          <w:sz w:val="20"/>
          <w:szCs w:val="20"/>
          <w:lang w:eastAsia="en-US"/>
        </w:rPr>
        <w:t xml:space="preserve">Persistindo a irregularidade, a contratante deverá adotar as medidas necessárias à rescisão contratual nos autos do processo administrativo correspondente, assegurada à contratada a ampla defesa. </w:t>
      </w:r>
    </w:p>
    <w:p w14:paraId="51250282" w14:textId="77777777" w:rsidR="00510C4D" w:rsidRPr="0055790E" w:rsidRDefault="00510C4D" w:rsidP="00CF1650">
      <w:pPr>
        <w:pStyle w:val="PargrafodaLista"/>
        <w:numPr>
          <w:ilvl w:val="1"/>
          <w:numId w:val="31"/>
        </w:numPr>
        <w:spacing w:before="120" w:after="120" w:line="276" w:lineRule="auto"/>
        <w:ind w:left="425" w:firstLine="0"/>
        <w:contextualSpacing w:val="0"/>
        <w:jc w:val="both"/>
        <w:rPr>
          <w:rFonts w:ascii="Arial" w:hAnsi="Arial" w:cs="Arial"/>
          <w:color w:val="000000"/>
          <w:sz w:val="20"/>
          <w:szCs w:val="20"/>
        </w:rPr>
      </w:pPr>
      <w:r w:rsidRPr="0055790E">
        <w:rPr>
          <w:rFonts w:ascii="Arial" w:hAnsi="Arial" w:cs="Arial"/>
          <w:color w:val="000000"/>
          <w:sz w:val="20"/>
          <w:szCs w:val="20"/>
          <w:lang w:eastAsia="en-US"/>
        </w:rPr>
        <w:t xml:space="preserve">Havendo a efetiva execução do objeto, os pagamentos serão realizados normalmente, até que se decida pela rescisão do contrato, caso a contratada não regularize sua situação junto ao SICAF.  </w:t>
      </w:r>
    </w:p>
    <w:p w14:paraId="51250283" w14:textId="77777777" w:rsidR="00DD4982" w:rsidRPr="0055790E" w:rsidRDefault="00510C4D" w:rsidP="0036447A">
      <w:pPr>
        <w:numPr>
          <w:ilvl w:val="1"/>
          <w:numId w:val="31"/>
        </w:numPr>
        <w:spacing w:before="120" w:after="120" w:line="276" w:lineRule="auto"/>
        <w:ind w:left="425" w:firstLine="0"/>
        <w:jc w:val="both"/>
        <w:rPr>
          <w:rFonts w:ascii="Arial" w:hAnsi="Arial" w:cs="Arial"/>
          <w:color w:val="000000"/>
          <w:sz w:val="20"/>
          <w:szCs w:val="20"/>
        </w:rPr>
      </w:pPr>
      <w:r w:rsidRPr="0055790E">
        <w:rPr>
          <w:rFonts w:ascii="Arial" w:hAnsi="Arial" w:cs="Arial"/>
          <w:color w:val="000000"/>
          <w:sz w:val="20"/>
          <w:szCs w:val="20"/>
          <w:lang w:eastAsia="en-US"/>
        </w:rPr>
        <w:t>Somente por motivo de economicidade, segurança nacional ou outro interesse público de alta relevância, devidamente justificado, em qualquer caso, pela máxima autoridade da contratante, não será rescindido o contrato em execução com a contratada inadimplente no SICAF</w:t>
      </w:r>
      <w:r w:rsidR="00DD4982" w:rsidRPr="0055790E">
        <w:rPr>
          <w:rFonts w:ascii="Arial" w:hAnsi="Arial" w:cs="Arial"/>
          <w:color w:val="000000"/>
          <w:sz w:val="20"/>
          <w:szCs w:val="20"/>
          <w:lang w:eastAsia="en-US"/>
        </w:rPr>
        <w:t>.</w:t>
      </w:r>
    </w:p>
    <w:p w14:paraId="51250284" w14:textId="77777777" w:rsidR="00DD4982" w:rsidRPr="0055790E" w:rsidRDefault="00DD4982" w:rsidP="0036447A">
      <w:pPr>
        <w:numPr>
          <w:ilvl w:val="1"/>
          <w:numId w:val="31"/>
        </w:numPr>
        <w:spacing w:before="120" w:after="120" w:line="276" w:lineRule="auto"/>
        <w:ind w:left="425" w:firstLine="0"/>
        <w:jc w:val="both"/>
        <w:rPr>
          <w:rFonts w:ascii="Arial" w:hAnsi="Arial" w:cs="Arial"/>
          <w:color w:val="000000"/>
          <w:sz w:val="20"/>
          <w:szCs w:val="20"/>
        </w:rPr>
      </w:pPr>
      <w:r w:rsidRPr="0055790E">
        <w:rPr>
          <w:rFonts w:ascii="Arial" w:hAnsi="Arial" w:cs="Arial"/>
          <w:color w:val="000000"/>
          <w:sz w:val="20"/>
          <w:szCs w:val="20"/>
        </w:rPr>
        <w:t>Quando do pagamento, será efetuada a retenção tributária prevista na legislação aplicável.</w:t>
      </w:r>
    </w:p>
    <w:p w14:paraId="51250285" w14:textId="77777777" w:rsidR="00DD4982" w:rsidRPr="0055790E" w:rsidRDefault="00DD4982" w:rsidP="0036447A">
      <w:pPr>
        <w:numPr>
          <w:ilvl w:val="2"/>
          <w:numId w:val="31"/>
        </w:numPr>
        <w:spacing w:before="120" w:after="120" w:line="276" w:lineRule="auto"/>
        <w:ind w:left="1134" w:firstLine="0"/>
        <w:jc w:val="both"/>
        <w:rPr>
          <w:rFonts w:ascii="Arial" w:hAnsi="Arial" w:cs="Arial"/>
          <w:color w:val="000000"/>
          <w:sz w:val="20"/>
          <w:szCs w:val="20"/>
        </w:rPr>
      </w:pPr>
      <w:r w:rsidRPr="0055790E">
        <w:rPr>
          <w:rFonts w:ascii="Arial" w:hAnsi="Arial" w:cs="Arial"/>
          <w:color w:val="000000"/>
          <w:sz w:val="20"/>
          <w:szCs w:val="20"/>
        </w:rPr>
        <w:t>A Contratada regularmente optante pelo Simples Nacional, nos termos da Lei Complementar nº 123, de 2006, não sofrerá a retenção tributária quanto aos impostos e contribuições abrangidos por aquele regime. No entanto, o pagamento ficará condicionado à apresentação de comprovação, por meio de documento oficial, de que faz jus ao tratamento tributário favorecido previsto na referida Lei Complementar.</w:t>
      </w:r>
    </w:p>
    <w:p w14:paraId="51250286" w14:textId="5DC3C6F6" w:rsidR="00DD4982" w:rsidRPr="0055790E" w:rsidRDefault="00DD4982" w:rsidP="0036447A">
      <w:pPr>
        <w:numPr>
          <w:ilvl w:val="1"/>
          <w:numId w:val="31"/>
        </w:numPr>
        <w:spacing w:before="120" w:after="120" w:line="276" w:lineRule="auto"/>
        <w:ind w:left="425" w:firstLine="0"/>
        <w:jc w:val="both"/>
        <w:rPr>
          <w:rFonts w:ascii="Arial" w:hAnsi="Arial" w:cs="Arial"/>
          <w:color w:val="000000"/>
          <w:sz w:val="20"/>
          <w:szCs w:val="20"/>
        </w:rPr>
      </w:pPr>
      <w:r w:rsidRPr="0055790E">
        <w:rPr>
          <w:rFonts w:ascii="Arial" w:hAnsi="Arial" w:cs="Arial"/>
          <w:color w:val="000000"/>
          <w:sz w:val="20"/>
          <w:szCs w:val="20"/>
        </w:rPr>
        <w:t>Nos casos de eventuais atrasos de pagamento, desde que a C</w:t>
      </w:r>
      <w:r w:rsidR="00BF2587" w:rsidRPr="0055790E">
        <w:rPr>
          <w:rFonts w:ascii="Arial" w:hAnsi="Arial" w:cs="Arial"/>
          <w:color w:val="000000"/>
          <w:sz w:val="20"/>
          <w:szCs w:val="20"/>
        </w:rPr>
        <w:t>ontratada</w:t>
      </w:r>
      <w:r w:rsidRPr="0055790E">
        <w:rPr>
          <w:rFonts w:ascii="Arial" w:hAnsi="Arial" w:cs="Arial"/>
          <w:color w:val="000000"/>
          <w:sz w:val="20"/>
          <w:szCs w:val="20"/>
        </w:rPr>
        <w:t xml:space="preserve"> não tenha concorrido, de alguma forma, para tanto, fica convencionado que a taxa de co</w:t>
      </w:r>
      <w:r w:rsidR="00BF2587" w:rsidRPr="0055790E">
        <w:rPr>
          <w:rFonts w:ascii="Arial" w:hAnsi="Arial" w:cs="Arial"/>
          <w:color w:val="000000"/>
          <w:sz w:val="20"/>
          <w:szCs w:val="20"/>
        </w:rPr>
        <w:t>mpensação financeira devida pela Contratante</w:t>
      </w:r>
      <w:r w:rsidRPr="0055790E">
        <w:rPr>
          <w:rFonts w:ascii="Arial" w:hAnsi="Arial" w:cs="Arial"/>
          <w:color w:val="000000"/>
          <w:sz w:val="20"/>
          <w:szCs w:val="20"/>
        </w:rPr>
        <w:t>, entre a data do vencimento e o efetivo adimplemento da parcela, é calculada mediante a aplicação da seguinte fórmula:</w:t>
      </w:r>
    </w:p>
    <w:p w14:paraId="51250287" w14:textId="77777777" w:rsidR="00DD4982" w:rsidRPr="0055790E" w:rsidRDefault="00DD4982" w:rsidP="0036447A">
      <w:pPr>
        <w:tabs>
          <w:tab w:val="left" w:pos="1701"/>
        </w:tabs>
        <w:spacing w:before="120" w:after="120" w:line="276" w:lineRule="auto"/>
        <w:ind w:left="425"/>
        <w:jc w:val="both"/>
        <w:rPr>
          <w:rFonts w:ascii="Arial" w:hAnsi="Arial" w:cs="Arial"/>
          <w:color w:val="000000"/>
          <w:sz w:val="20"/>
          <w:szCs w:val="20"/>
        </w:rPr>
      </w:pPr>
      <w:r w:rsidRPr="0055790E">
        <w:rPr>
          <w:rFonts w:ascii="Arial" w:hAnsi="Arial" w:cs="Arial"/>
          <w:color w:val="000000"/>
          <w:sz w:val="20"/>
          <w:szCs w:val="20"/>
        </w:rPr>
        <w:t>EM = I x N x VP, sendo:</w:t>
      </w:r>
    </w:p>
    <w:p w14:paraId="51250288" w14:textId="77777777" w:rsidR="00DD4982" w:rsidRPr="0055790E" w:rsidRDefault="00DD4982" w:rsidP="0036447A">
      <w:pPr>
        <w:tabs>
          <w:tab w:val="left" w:pos="1701"/>
        </w:tabs>
        <w:spacing w:before="120" w:after="120" w:line="276" w:lineRule="auto"/>
        <w:ind w:left="425"/>
        <w:jc w:val="both"/>
        <w:rPr>
          <w:rFonts w:ascii="Arial" w:hAnsi="Arial" w:cs="Arial"/>
          <w:snapToGrid w:val="0"/>
          <w:color w:val="000000"/>
          <w:sz w:val="20"/>
          <w:szCs w:val="20"/>
        </w:rPr>
      </w:pPr>
      <w:r w:rsidRPr="0055790E">
        <w:rPr>
          <w:rFonts w:ascii="Arial" w:hAnsi="Arial" w:cs="Arial"/>
          <w:snapToGrid w:val="0"/>
          <w:color w:val="000000"/>
          <w:sz w:val="20"/>
          <w:szCs w:val="20"/>
        </w:rPr>
        <w:t>EM = Encargos moratórios;</w:t>
      </w:r>
    </w:p>
    <w:p w14:paraId="51250289" w14:textId="77777777" w:rsidR="00DD4982" w:rsidRPr="0055790E" w:rsidRDefault="00DD4982" w:rsidP="0036447A">
      <w:pPr>
        <w:tabs>
          <w:tab w:val="left" w:pos="1701"/>
        </w:tabs>
        <w:spacing w:before="120" w:after="120" w:line="276" w:lineRule="auto"/>
        <w:ind w:left="425"/>
        <w:jc w:val="both"/>
        <w:rPr>
          <w:rFonts w:ascii="Arial" w:hAnsi="Arial" w:cs="Arial"/>
          <w:color w:val="000000"/>
          <w:sz w:val="20"/>
          <w:szCs w:val="20"/>
        </w:rPr>
      </w:pPr>
      <w:r w:rsidRPr="0055790E">
        <w:rPr>
          <w:rFonts w:ascii="Arial" w:hAnsi="Arial" w:cs="Arial"/>
          <w:color w:val="000000"/>
          <w:sz w:val="20"/>
          <w:szCs w:val="20"/>
        </w:rPr>
        <w:t>N = Número de dias entre a data prevista para o pagamento e a do efetivo pagamento;</w:t>
      </w:r>
    </w:p>
    <w:p w14:paraId="5125028A" w14:textId="77777777" w:rsidR="00DD4982" w:rsidRPr="0055790E" w:rsidRDefault="00DD4982" w:rsidP="0036447A">
      <w:pPr>
        <w:tabs>
          <w:tab w:val="left" w:pos="1701"/>
        </w:tabs>
        <w:spacing w:before="120" w:after="120" w:line="276" w:lineRule="auto"/>
        <w:ind w:left="425"/>
        <w:jc w:val="both"/>
        <w:rPr>
          <w:rFonts w:ascii="Arial" w:hAnsi="Arial" w:cs="Arial"/>
          <w:color w:val="000000"/>
          <w:sz w:val="20"/>
          <w:szCs w:val="20"/>
        </w:rPr>
      </w:pPr>
      <w:r w:rsidRPr="0055790E">
        <w:rPr>
          <w:rFonts w:ascii="Arial" w:hAnsi="Arial" w:cs="Arial"/>
          <w:color w:val="000000"/>
          <w:sz w:val="20"/>
          <w:szCs w:val="20"/>
        </w:rPr>
        <w:t>VP = Valor da parcela a ser paga.</w:t>
      </w:r>
    </w:p>
    <w:p w14:paraId="5125028B" w14:textId="77777777" w:rsidR="00DD4982" w:rsidRPr="0055790E" w:rsidRDefault="00DD4982" w:rsidP="0036447A">
      <w:pPr>
        <w:tabs>
          <w:tab w:val="left" w:pos="1701"/>
        </w:tabs>
        <w:spacing w:before="120" w:after="120" w:line="276" w:lineRule="auto"/>
        <w:ind w:left="425"/>
        <w:jc w:val="both"/>
        <w:rPr>
          <w:rFonts w:ascii="Arial" w:hAnsi="Arial" w:cs="Arial"/>
          <w:color w:val="000000"/>
          <w:sz w:val="20"/>
          <w:szCs w:val="20"/>
        </w:rPr>
      </w:pPr>
      <w:r w:rsidRPr="0055790E">
        <w:rPr>
          <w:rFonts w:ascii="Arial" w:hAnsi="Arial" w:cs="Arial"/>
          <w:snapToGrid w:val="0"/>
          <w:color w:val="000000"/>
          <w:sz w:val="20"/>
          <w:szCs w:val="20"/>
        </w:rPr>
        <w:t xml:space="preserve">I = Índice de compensação financeira = </w:t>
      </w:r>
      <w:r w:rsidRPr="0055790E">
        <w:rPr>
          <w:rFonts w:ascii="Arial" w:hAnsi="Arial" w:cs="Arial"/>
          <w:color w:val="000000"/>
          <w:sz w:val="20"/>
          <w:szCs w:val="20"/>
        </w:rPr>
        <w:t>0,00016438, assim apurado:</w:t>
      </w:r>
    </w:p>
    <w:tbl>
      <w:tblPr>
        <w:tblStyle w:val="Tabelacomgrade"/>
        <w:tblW w:w="0" w:type="auto"/>
        <w:tblInd w:w="42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49"/>
        <w:gridCol w:w="441"/>
        <w:gridCol w:w="1247"/>
        <w:gridCol w:w="4809"/>
      </w:tblGrid>
      <w:tr w:rsidR="00715B6E" w:rsidRPr="0055790E" w14:paraId="51250291" w14:textId="77777777" w:rsidTr="001028AE">
        <w:tc>
          <w:tcPr>
            <w:tcW w:w="2214" w:type="dxa"/>
            <w:vMerge w:val="restart"/>
            <w:vAlign w:val="center"/>
          </w:tcPr>
          <w:p w14:paraId="5125028C" w14:textId="77777777" w:rsidR="00715B6E" w:rsidRPr="0055790E" w:rsidRDefault="00715B6E" w:rsidP="0025095E">
            <w:pPr>
              <w:tabs>
                <w:tab w:val="left" w:pos="1701"/>
              </w:tabs>
              <w:jc w:val="center"/>
              <w:rPr>
                <w:rFonts w:ascii="Arial" w:hAnsi="Arial" w:cs="Arial"/>
                <w:color w:val="000000"/>
                <w:sz w:val="20"/>
                <w:szCs w:val="20"/>
              </w:rPr>
            </w:pPr>
            <w:r w:rsidRPr="0055790E">
              <w:rPr>
                <w:rFonts w:ascii="Arial" w:hAnsi="Arial" w:cs="Arial"/>
                <w:color w:val="000000"/>
                <w:sz w:val="20"/>
                <w:szCs w:val="20"/>
              </w:rPr>
              <w:t>I = (TX)</w:t>
            </w:r>
          </w:p>
        </w:tc>
        <w:tc>
          <w:tcPr>
            <w:tcW w:w="446" w:type="dxa"/>
            <w:vMerge w:val="restart"/>
            <w:vAlign w:val="center"/>
          </w:tcPr>
          <w:p w14:paraId="5125028D" w14:textId="77777777" w:rsidR="00715B6E" w:rsidRPr="0055790E" w:rsidRDefault="00715B6E" w:rsidP="0025095E">
            <w:pPr>
              <w:tabs>
                <w:tab w:val="left" w:pos="1701"/>
              </w:tabs>
              <w:rPr>
                <w:rFonts w:ascii="Arial" w:hAnsi="Arial" w:cs="Arial"/>
                <w:color w:val="000000"/>
                <w:sz w:val="20"/>
                <w:szCs w:val="20"/>
              </w:rPr>
            </w:pPr>
            <w:r w:rsidRPr="0055790E">
              <w:rPr>
                <w:rFonts w:ascii="Arial" w:hAnsi="Arial" w:cs="Arial"/>
                <w:color w:val="000000"/>
                <w:sz w:val="20"/>
                <w:szCs w:val="20"/>
              </w:rPr>
              <w:t xml:space="preserve">I = </w:t>
            </w:r>
          </w:p>
        </w:tc>
        <w:tc>
          <w:tcPr>
            <w:tcW w:w="1276" w:type="dxa"/>
            <w:tcBorders>
              <w:bottom w:val="single" w:sz="4" w:space="0" w:color="auto"/>
            </w:tcBorders>
          </w:tcPr>
          <w:p w14:paraId="5125028E" w14:textId="77777777" w:rsidR="00715B6E" w:rsidRPr="0055790E" w:rsidRDefault="00715B6E" w:rsidP="0025095E">
            <w:pPr>
              <w:tabs>
                <w:tab w:val="left" w:pos="1701"/>
              </w:tabs>
              <w:jc w:val="center"/>
              <w:rPr>
                <w:rFonts w:ascii="Arial" w:hAnsi="Arial" w:cs="Arial"/>
                <w:color w:val="000000"/>
                <w:sz w:val="20"/>
                <w:szCs w:val="20"/>
              </w:rPr>
            </w:pPr>
            <w:r w:rsidRPr="0055790E">
              <w:rPr>
                <w:rFonts w:ascii="Arial" w:hAnsi="Arial" w:cs="Arial"/>
                <w:color w:val="000000"/>
                <w:sz w:val="20"/>
                <w:szCs w:val="20"/>
              </w:rPr>
              <w:t>( 6 / 100 )</w:t>
            </w:r>
          </w:p>
        </w:tc>
        <w:tc>
          <w:tcPr>
            <w:tcW w:w="4926" w:type="dxa"/>
            <w:vMerge w:val="restart"/>
            <w:vAlign w:val="center"/>
          </w:tcPr>
          <w:p w14:paraId="5125028F" w14:textId="77777777" w:rsidR="00715B6E" w:rsidRPr="0055790E" w:rsidRDefault="00715B6E" w:rsidP="0025095E">
            <w:pPr>
              <w:tabs>
                <w:tab w:val="left" w:pos="1701"/>
              </w:tabs>
              <w:ind w:left="742"/>
              <w:rPr>
                <w:rFonts w:ascii="Arial" w:hAnsi="Arial" w:cs="Arial"/>
                <w:color w:val="000000"/>
                <w:sz w:val="20"/>
                <w:szCs w:val="20"/>
              </w:rPr>
            </w:pPr>
            <w:r w:rsidRPr="0055790E">
              <w:rPr>
                <w:rFonts w:ascii="Arial" w:hAnsi="Arial" w:cs="Arial"/>
                <w:color w:val="000000"/>
                <w:sz w:val="20"/>
                <w:szCs w:val="20"/>
              </w:rPr>
              <w:t>I = 0,00016438</w:t>
            </w:r>
          </w:p>
          <w:p w14:paraId="51250290" w14:textId="77777777" w:rsidR="00715B6E" w:rsidRPr="0055790E" w:rsidRDefault="00715B6E" w:rsidP="0025095E">
            <w:pPr>
              <w:tabs>
                <w:tab w:val="left" w:pos="1701"/>
              </w:tabs>
              <w:ind w:left="742"/>
              <w:rPr>
                <w:rFonts w:ascii="Arial" w:hAnsi="Arial" w:cs="Arial"/>
                <w:color w:val="000000"/>
                <w:sz w:val="20"/>
                <w:szCs w:val="20"/>
              </w:rPr>
            </w:pPr>
            <w:r w:rsidRPr="0055790E">
              <w:rPr>
                <w:rFonts w:ascii="Arial" w:hAnsi="Arial" w:cs="Arial"/>
                <w:color w:val="000000"/>
                <w:sz w:val="20"/>
                <w:szCs w:val="20"/>
              </w:rPr>
              <w:lastRenderedPageBreak/>
              <w:t>TX = Percentual da taxa anual = 6%</w:t>
            </w:r>
          </w:p>
        </w:tc>
      </w:tr>
      <w:tr w:rsidR="00715B6E" w:rsidRPr="0055790E" w14:paraId="51250296" w14:textId="77777777" w:rsidTr="001028AE">
        <w:tc>
          <w:tcPr>
            <w:tcW w:w="2214" w:type="dxa"/>
            <w:vMerge/>
          </w:tcPr>
          <w:p w14:paraId="51250292" w14:textId="77777777" w:rsidR="00715B6E" w:rsidRPr="0055790E" w:rsidRDefault="00715B6E" w:rsidP="0025095E">
            <w:pPr>
              <w:tabs>
                <w:tab w:val="left" w:pos="1701"/>
              </w:tabs>
              <w:jc w:val="both"/>
              <w:rPr>
                <w:rFonts w:ascii="Arial" w:hAnsi="Arial" w:cs="Arial"/>
                <w:color w:val="000000"/>
                <w:sz w:val="20"/>
                <w:szCs w:val="20"/>
              </w:rPr>
            </w:pPr>
          </w:p>
        </w:tc>
        <w:tc>
          <w:tcPr>
            <w:tcW w:w="446" w:type="dxa"/>
            <w:vMerge/>
          </w:tcPr>
          <w:p w14:paraId="51250293" w14:textId="77777777" w:rsidR="00715B6E" w:rsidRPr="0055790E" w:rsidRDefault="00715B6E" w:rsidP="0025095E">
            <w:pPr>
              <w:tabs>
                <w:tab w:val="left" w:pos="1701"/>
              </w:tabs>
              <w:jc w:val="both"/>
              <w:rPr>
                <w:rFonts w:ascii="Arial" w:hAnsi="Arial" w:cs="Arial"/>
                <w:color w:val="000000"/>
                <w:sz w:val="20"/>
                <w:szCs w:val="20"/>
              </w:rPr>
            </w:pPr>
          </w:p>
        </w:tc>
        <w:tc>
          <w:tcPr>
            <w:tcW w:w="1276" w:type="dxa"/>
            <w:tcBorders>
              <w:top w:val="single" w:sz="4" w:space="0" w:color="auto"/>
            </w:tcBorders>
          </w:tcPr>
          <w:p w14:paraId="51250294" w14:textId="77777777" w:rsidR="00715B6E" w:rsidRPr="0055790E" w:rsidRDefault="00715B6E" w:rsidP="0025095E">
            <w:pPr>
              <w:tabs>
                <w:tab w:val="left" w:pos="1701"/>
              </w:tabs>
              <w:jc w:val="center"/>
              <w:rPr>
                <w:rFonts w:ascii="Arial" w:hAnsi="Arial" w:cs="Arial"/>
                <w:color w:val="000000"/>
                <w:sz w:val="20"/>
                <w:szCs w:val="20"/>
              </w:rPr>
            </w:pPr>
            <w:r w:rsidRPr="0055790E">
              <w:rPr>
                <w:rFonts w:ascii="Arial" w:hAnsi="Arial" w:cs="Arial"/>
                <w:color w:val="000000"/>
                <w:sz w:val="20"/>
                <w:szCs w:val="20"/>
              </w:rPr>
              <w:t>365</w:t>
            </w:r>
          </w:p>
        </w:tc>
        <w:tc>
          <w:tcPr>
            <w:tcW w:w="4926" w:type="dxa"/>
            <w:vMerge/>
          </w:tcPr>
          <w:p w14:paraId="51250295" w14:textId="77777777" w:rsidR="00715B6E" w:rsidRPr="0055790E" w:rsidRDefault="00715B6E" w:rsidP="0025095E">
            <w:pPr>
              <w:tabs>
                <w:tab w:val="left" w:pos="1701"/>
              </w:tabs>
              <w:jc w:val="both"/>
              <w:rPr>
                <w:rFonts w:ascii="Arial" w:hAnsi="Arial" w:cs="Arial"/>
                <w:color w:val="000000"/>
                <w:sz w:val="20"/>
                <w:szCs w:val="20"/>
              </w:rPr>
            </w:pPr>
          </w:p>
        </w:tc>
      </w:tr>
    </w:tbl>
    <w:p w14:paraId="51250297" w14:textId="77777777" w:rsidR="00715B6E" w:rsidRDefault="00715B6E" w:rsidP="0036447A">
      <w:pPr>
        <w:tabs>
          <w:tab w:val="left" w:pos="1701"/>
        </w:tabs>
        <w:spacing w:before="120" w:after="120" w:line="276" w:lineRule="auto"/>
        <w:ind w:left="425"/>
        <w:jc w:val="both"/>
        <w:rPr>
          <w:rFonts w:ascii="Arial" w:hAnsi="Arial" w:cs="Arial"/>
          <w:color w:val="000000"/>
          <w:sz w:val="20"/>
          <w:szCs w:val="20"/>
        </w:rPr>
      </w:pPr>
    </w:p>
    <w:p w14:paraId="3B099F91" w14:textId="77777777" w:rsidR="004E31AE" w:rsidRDefault="004E31AE" w:rsidP="0036447A">
      <w:pPr>
        <w:tabs>
          <w:tab w:val="left" w:pos="1701"/>
        </w:tabs>
        <w:spacing w:before="120" w:after="120" w:line="276" w:lineRule="auto"/>
        <w:ind w:left="425"/>
        <w:jc w:val="both"/>
        <w:rPr>
          <w:rFonts w:ascii="Arial" w:hAnsi="Arial" w:cs="Arial"/>
          <w:color w:val="000000"/>
          <w:sz w:val="20"/>
          <w:szCs w:val="20"/>
        </w:rPr>
      </w:pPr>
    </w:p>
    <w:p w14:paraId="7B3B40F5" w14:textId="77777777" w:rsidR="004E31AE" w:rsidRPr="0055790E" w:rsidRDefault="004E31AE" w:rsidP="0036447A">
      <w:pPr>
        <w:tabs>
          <w:tab w:val="left" w:pos="1701"/>
        </w:tabs>
        <w:spacing w:before="120" w:after="120" w:line="276" w:lineRule="auto"/>
        <w:ind w:left="425"/>
        <w:jc w:val="both"/>
        <w:rPr>
          <w:rFonts w:ascii="Arial" w:hAnsi="Arial" w:cs="Arial"/>
          <w:color w:val="000000"/>
          <w:sz w:val="20"/>
          <w:szCs w:val="20"/>
        </w:rPr>
      </w:pPr>
    </w:p>
    <w:p w14:paraId="51250298" w14:textId="77777777" w:rsidR="00715B6E" w:rsidRPr="0055790E" w:rsidRDefault="00715B6E" w:rsidP="00AF3A51">
      <w:pPr>
        <w:numPr>
          <w:ilvl w:val="0"/>
          <w:numId w:val="31"/>
        </w:numPr>
        <w:shd w:val="clear" w:color="auto" w:fill="BFBFBF" w:themeFill="background1" w:themeFillShade="BF"/>
        <w:spacing w:before="120" w:after="120" w:line="276" w:lineRule="auto"/>
        <w:jc w:val="both"/>
        <w:rPr>
          <w:rFonts w:ascii="Arial" w:hAnsi="Arial" w:cs="Arial"/>
          <w:b/>
          <w:color w:val="000000"/>
          <w:sz w:val="20"/>
          <w:szCs w:val="20"/>
        </w:rPr>
      </w:pPr>
      <w:r w:rsidRPr="0055790E">
        <w:rPr>
          <w:rFonts w:ascii="Arial" w:hAnsi="Arial" w:cs="Arial"/>
          <w:b/>
          <w:color w:val="000000"/>
          <w:sz w:val="20"/>
          <w:szCs w:val="20"/>
        </w:rPr>
        <w:t xml:space="preserve">DA FORMAÇÃO DO CADASTRO DE RESERVA </w:t>
      </w:r>
    </w:p>
    <w:p w14:paraId="51250299" w14:textId="77777777" w:rsidR="00715B6E" w:rsidRPr="0055790E" w:rsidRDefault="00715B6E" w:rsidP="00715B6E">
      <w:pPr>
        <w:numPr>
          <w:ilvl w:val="1"/>
          <w:numId w:val="31"/>
        </w:numPr>
        <w:spacing w:before="120" w:after="120" w:line="276" w:lineRule="auto"/>
        <w:jc w:val="both"/>
        <w:rPr>
          <w:rFonts w:ascii="Arial" w:hAnsi="Arial" w:cs="Arial"/>
          <w:color w:val="000000"/>
          <w:sz w:val="20"/>
          <w:szCs w:val="20"/>
        </w:rPr>
      </w:pPr>
      <w:r w:rsidRPr="0055790E">
        <w:rPr>
          <w:rFonts w:ascii="Arial" w:hAnsi="Arial" w:cs="Arial"/>
          <w:color w:val="000000"/>
          <w:sz w:val="20"/>
          <w:szCs w:val="20"/>
        </w:rPr>
        <w:t>Após o encerramento da etapa competitiva, os licitantes poderão reduzir seus preços ao valor da proposta do licitante mais bem classificado.</w:t>
      </w:r>
    </w:p>
    <w:p w14:paraId="5125029A" w14:textId="77777777" w:rsidR="00715B6E" w:rsidRPr="0055790E" w:rsidRDefault="00715B6E" w:rsidP="00715B6E">
      <w:pPr>
        <w:numPr>
          <w:ilvl w:val="2"/>
          <w:numId w:val="31"/>
        </w:numPr>
        <w:spacing w:before="120" w:after="120" w:line="276" w:lineRule="auto"/>
        <w:jc w:val="both"/>
        <w:rPr>
          <w:rFonts w:ascii="Arial" w:hAnsi="Arial" w:cs="Arial"/>
          <w:color w:val="000000"/>
          <w:sz w:val="20"/>
          <w:szCs w:val="20"/>
        </w:rPr>
      </w:pPr>
      <w:r w:rsidRPr="0055790E">
        <w:rPr>
          <w:rFonts w:ascii="Arial" w:hAnsi="Arial" w:cs="Arial"/>
          <w:color w:val="000000"/>
          <w:sz w:val="20"/>
          <w:szCs w:val="20"/>
        </w:rPr>
        <w:t>A apresentação de novas propostas na forma deste item não prejudicará o resultado do certame em relação ao licitante melhor classificado.</w:t>
      </w:r>
    </w:p>
    <w:p w14:paraId="5125029B" w14:textId="77777777" w:rsidR="00715B6E" w:rsidRPr="0055790E" w:rsidRDefault="00715B6E" w:rsidP="00715B6E">
      <w:pPr>
        <w:numPr>
          <w:ilvl w:val="1"/>
          <w:numId w:val="31"/>
        </w:numPr>
        <w:spacing w:before="120" w:after="120" w:line="276" w:lineRule="auto"/>
        <w:jc w:val="both"/>
        <w:rPr>
          <w:rFonts w:ascii="Arial" w:hAnsi="Arial" w:cs="Arial"/>
          <w:color w:val="000000"/>
          <w:sz w:val="20"/>
          <w:szCs w:val="20"/>
        </w:rPr>
      </w:pPr>
      <w:r w:rsidRPr="0055790E">
        <w:rPr>
          <w:rFonts w:ascii="Arial" w:hAnsi="Arial" w:cs="Arial"/>
          <w:color w:val="000000"/>
          <w:sz w:val="20"/>
          <w:szCs w:val="20"/>
        </w:rPr>
        <w:t>Havendo um ou mais licitantes que aceitem cotar suas propostas em valor igual ao do licitante vencedor, estes serão classificados segundo a ordem da última proposta individual apresentada durante a fase competitiva.</w:t>
      </w:r>
    </w:p>
    <w:p w14:paraId="5125029C" w14:textId="77777777" w:rsidR="00715B6E" w:rsidRPr="0055790E" w:rsidRDefault="00715B6E" w:rsidP="00715B6E">
      <w:pPr>
        <w:numPr>
          <w:ilvl w:val="1"/>
          <w:numId w:val="31"/>
        </w:numPr>
        <w:spacing w:before="120" w:after="120" w:line="276" w:lineRule="auto"/>
        <w:jc w:val="both"/>
        <w:rPr>
          <w:rFonts w:ascii="Arial" w:hAnsi="Arial" w:cs="Arial"/>
          <w:color w:val="000000"/>
          <w:sz w:val="20"/>
          <w:szCs w:val="20"/>
        </w:rPr>
      </w:pPr>
      <w:r w:rsidRPr="0055790E">
        <w:rPr>
          <w:rFonts w:ascii="Arial" w:hAnsi="Arial" w:cs="Arial"/>
          <w:color w:val="000000"/>
          <w:sz w:val="20"/>
          <w:szCs w:val="20"/>
        </w:rPr>
        <w:t>Esta ordem de classificação dos licitantes registrados deverá ser respeitada nas contratações e somente será utilizada acaso o melhor colocado no certame não assine a ata ou tenha seu registro cancelado nas hipóteses previstas nos artigos 20 e 21 do Decreto n° 7.892/2013.</w:t>
      </w:r>
    </w:p>
    <w:p w14:paraId="5125029D" w14:textId="77777777" w:rsidR="00715B6E" w:rsidRPr="0055790E" w:rsidRDefault="00715B6E" w:rsidP="00715B6E">
      <w:pPr>
        <w:spacing w:before="120" w:after="120" w:line="276" w:lineRule="auto"/>
        <w:jc w:val="both"/>
        <w:rPr>
          <w:rFonts w:ascii="Arial" w:hAnsi="Arial" w:cs="Arial"/>
          <w:b/>
          <w:color w:val="000000"/>
          <w:sz w:val="20"/>
          <w:szCs w:val="20"/>
        </w:rPr>
      </w:pPr>
    </w:p>
    <w:p w14:paraId="5125029E" w14:textId="77777777" w:rsidR="00DD4982" w:rsidRPr="0055790E" w:rsidRDefault="00DD4982" w:rsidP="00AF3A51">
      <w:pPr>
        <w:numPr>
          <w:ilvl w:val="0"/>
          <w:numId w:val="31"/>
        </w:numPr>
        <w:shd w:val="clear" w:color="auto" w:fill="BFBFBF" w:themeFill="background1" w:themeFillShade="BF"/>
        <w:spacing w:before="120" w:after="120" w:line="276" w:lineRule="auto"/>
        <w:ind w:left="0" w:firstLine="0"/>
        <w:jc w:val="both"/>
        <w:rPr>
          <w:rFonts w:ascii="Arial" w:hAnsi="Arial" w:cs="Arial"/>
          <w:b/>
          <w:color w:val="000000"/>
          <w:sz w:val="20"/>
          <w:szCs w:val="20"/>
        </w:rPr>
      </w:pPr>
      <w:r w:rsidRPr="0055790E">
        <w:rPr>
          <w:rFonts w:ascii="Arial" w:hAnsi="Arial" w:cs="Arial"/>
          <w:b/>
          <w:color w:val="000000"/>
          <w:sz w:val="20"/>
          <w:szCs w:val="20"/>
        </w:rPr>
        <w:t>DAS SANÇÕES ADMINISTRATIVAS.</w:t>
      </w:r>
    </w:p>
    <w:p w14:paraId="5125029F" w14:textId="77777777" w:rsidR="00DD4982" w:rsidRPr="0055790E" w:rsidRDefault="00DD4982" w:rsidP="0036447A">
      <w:pPr>
        <w:numPr>
          <w:ilvl w:val="1"/>
          <w:numId w:val="31"/>
        </w:numPr>
        <w:spacing w:before="120" w:after="120" w:line="276" w:lineRule="auto"/>
        <w:ind w:left="425" w:firstLine="0"/>
        <w:jc w:val="both"/>
        <w:rPr>
          <w:rFonts w:ascii="Arial" w:hAnsi="Arial" w:cs="Arial"/>
          <w:sz w:val="20"/>
          <w:szCs w:val="20"/>
          <w:shd w:val="clear" w:color="auto" w:fill="FFFFFF"/>
        </w:rPr>
      </w:pPr>
      <w:r w:rsidRPr="0055790E">
        <w:rPr>
          <w:rFonts w:ascii="Arial" w:hAnsi="Arial" w:cs="Arial"/>
          <w:sz w:val="20"/>
          <w:szCs w:val="20"/>
          <w:shd w:val="clear" w:color="auto" w:fill="FFFFFF"/>
        </w:rPr>
        <w:t>Comete infração administrativa, nos termos da Lei nº 10.520, de 2002, o licitante/adjudicatário</w:t>
      </w:r>
      <w:r w:rsidRPr="0055790E">
        <w:rPr>
          <w:rFonts w:ascii="Arial" w:hAnsi="Arial" w:cs="Arial"/>
          <w:sz w:val="20"/>
          <w:shd w:val="clear" w:color="auto" w:fill="FFFFFF"/>
        </w:rPr>
        <w:t xml:space="preserve"> </w:t>
      </w:r>
      <w:r w:rsidRPr="0055790E">
        <w:rPr>
          <w:rFonts w:ascii="Arial" w:hAnsi="Arial" w:cs="Arial"/>
          <w:sz w:val="20"/>
          <w:szCs w:val="20"/>
          <w:shd w:val="clear" w:color="auto" w:fill="FFFFFF"/>
        </w:rPr>
        <w:t xml:space="preserve">que: </w:t>
      </w:r>
    </w:p>
    <w:p w14:paraId="512502A0" w14:textId="71BDE4DC" w:rsidR="00DD4982" w:rsidRDefault="00AF3A51" w:rsidP="00180303">
      <w:pPr>
        <w:numPr>
          <w:ilvl w:val="2"/>
          <w:numId w:val="31"/>
        </w:numPr>
        <w:spacing w:after="120" w:line="276" w:lineRule="auto"/>
        <w:ind w:left="1134" w:right="-15" w:hanging="283"/>
        <w:jc w:val="both"/>
        <w:rPr>
          <w:rFonts w:ascii="Arial" w:hAnsi="Arial" w:cs="Arial"/>
          <w:color w:val="000000"/>
          <w:sz w:val="20"/>
          <w:szCs w:val="20"/>
          <w:shd w:val="clear" w:color="auto" w:fill="FFFFFF"/>
        </w:rPr>
      </w:pPr>
      <w:r w:rsidRPr="0055790E">
        <w:rPr>
          <w:rFonts w:ascii="Arial" w:hAnsi="Arial" w:cs="Arial"/>
          <w:color w:val="000000"/>
          <w:sz w:val="20"/>
          <w:szCs w:val="20"/>
          <w:shd w:val="clear" w:color="auto" w:fill="FFFFFF"/>
        </w:rPr>
        <w:t>Não</w:t>
      </w:r>
      <w:r w:rsidR="00DD4982" w:rsidRPr="0055790E">
        <w:rPr>
          <w:rFonts w:ascii="Arial" w:hAnsi="Arial" w:cs="Arial"/>
          <w:color w:val="000000"/>
          <w:sz w:val="20"/>
          <w:szCs w:val="20"/>
          <w:shd w:val="clear" w:color="auto" w:fill="FFFFFF"/>
        </w:rPr>
        <w:t xml:space="preserve"> assinar a ata de registro de preços quando convocado dentro do prazo de validade da proposta, não aceitar/retirar a nota de empenho ou não assinar o termo de contrato decorrente da ata de registro de preços;</w:t>
      </w:r>
    </w:p>
    <w:p w14:paraId="697B2FF3" w14:textId="77777777" w:rsidR="006241AF" w:rsidRDefault="006241AF" w:rsidP="006241AF">
      <w:pPr>
        <w:numPr>
          <w:ilvl w:val="2"/>
          <w:numId w:val="31"/>
        </w:numPr>
        <w:spacing w:after="360" w:line="276" w:lineRule="auto"/>
        <w:jc w:val="both"/>
        <w:rPr>
          <w:rFonts w:ascii="Arial Narrow" w:hAnsi="Arial Narrow" w:cs="Arial Narrow"/>
          <w:sz w:val="23"/>
          <w:szCs w:val="23"/>
        </w:rPr>
      </w:pPr>
      <w:proofErr w:type="spellStart"/>
      <w:r>
        <w:rPr>
          <w:rFonts w:ascii="Arial Narrow" w:hAnsi="Arial Narrow" w:cs="Arial Narrow"/>
          <w:sz w:val="23"/>
          <w:szCs w:val="23"/>
        </w:rPr>
        <w:t>Inexecutar</w:t>
      </w:r>
      <w:proofErr w:type="spellEnd"/>
      <w:r>
        <w:rPr>
          <w:rFonts w:ascii="Arial Narrow" w:hAnsi="Arial Narrow" w:cs="Arial Narrow"/>
          <w:sz w:val="23"/>
          <w:szCs w:val="23"/>
        </w:rPr>
        <w:t xml:space="preserve"> total ou parcialmente o contrato; </w:t>
      </w:r>
    </w:p>
    <w:p w14:paraId="35EB6069" w14:textId="77777777" w:rsidR="006241AF" w:rsidRDefault="006241AF" w:rsidP="006241AF">
      <w:pPr>
        <w:numPr>
          <w:ilvl w:val="2"/>
          <w:numId w:val="31"/>
        </w:numPr>
        <w:spacing w:after="360" w:line="276" w:lineRule="auto"/>
        <w:jc w:val="both"/>
        <w:rPr>
          <w:rFonts w:ascii="Arial Narrow" w:hAnsi="Arial Narrow" w:cs="Arial Narrow"/>
          <w:sz w:val="23"/>
          <w:szCs w:val="23"/>
        </w:rPr>
      </w:pPr>
      <w:r>
        <w:rPr>
          <w:rFonts w:ascii="Arial Narrow" w:hAnsi="Arial Narrow" w:cs="Arial Narrow"/>
          <w:sz w:val="23"/>
          <w:szCs w:val="23"/>
        </w:rPr>
        <w:t>Apresentar documentação falsa;</w:t>
      </w:r>
    </w:p>
    <w:p w14:paraId="21DE5B89" w14:textId="77777777" w:rsidR="006241AF" w:rsidRDefault="006241AF" w:rsidP="006241AF">
      <w:pPr>
        <w:numPr>
          <w:ilvl w:val="2"/>
          <w:numId w:val="31"/>
        </w:numPr>
        <w:spacing w:after="360" w:line="276" w:lineRule="auto"/>
        <w:jc w:val="both"/>
        <w:rPr>
          <w:rFonts w:ascii="Arial Narrow" w:hAnsi="Arial Narrow" w:cs="Arial Narrow"/>
          <w:sz w:val="23"/>
          <w:szCs w:val="23"/>
        </w:rPr>
      </w:pPr>
      <w:r>
        <w:rPr>
          <w:rFonts w:ascii="Arial Narrow" w:hAnsi="Arial Narrow" w:cs="Arial Narrow"/>
          <w:sz w:val="23"/>
          <w:szCs w:val="23"/>
        </w:rPr>
        <w:t>Deixar de entregar os documentos exigidos no certame;</w:t>
      </w:r>
    </w:p>
    <w:p w14:paraId="6A6A63DE" w14:textId="77777777" w:rsidR="006241AF" w:rsidRDefault="006241AF" w:rsidP="006241AF">
      <w:pPr>
        <w:numPr>
          <w:ilvl w:val="2"/>
          <w:numId w:val="31"/>
        </w:numPr>
        <w:spacing w:after="360" w:line="276" w:lineRule="auto"/>
        <w:jc w:val="both"/>
        <w:rPr>
          <w:rFonts w:ascii="Arial Narrow" w:hAnsi="Arial Narrow" w:cs="Arial Narrow"/>
          <w:sz w:val="23"/>
          <w:szCs w:val="23"/>
        </w:rPr>
      </w:pPr>
      <w:r>
        <w:rPr>
          <w:rFonts w:ascii="Arial Narrow" w:hAnsi="Arial Narrow" w:cs="Arial Narrow"/>
          <w:sz w:val="23"/>
          <w:szCs w:val="23"/>
        </w:rPr>
        <w:t>Não mantiver a sua proposta dentro de prazo de validade;</w:t>
      </w:r>
    </w:p>
    <w:p w14:paraId="0E863855" w14:textId="77777777" w:rsidR="006241AF" w:rsidRDefault="006241AF" w:rsidP="006241AF">
      <w:pPr>
        <w:numPr>
          <w:ilvl w:val="2"/>
          <w:numId w:val="31"/>
        </w:numPr>
        <w:spacing w:after="360" w:line="276" w:lineRule="auto"/>
        <w:jc w:val="both"/>
        <w:rPr>
          <w:rFonts w:ascii="Arial Narrow" w:hAnsi="Arial Narrow" w:cs="Arial Narrow"/>
          <w:sz w:val="23"/>
          <w:szCs w:val="23"/>
        </w:rPr>
      </w:pPr>
      <w:r>
        <w:rPr>
          <w:rFonts w:ascii="Arial Narrow" w:hAnsi="Arial Narrow" w:cs="Arial Narrow"/>
          <w:sz w:val="23"/>
          <w:szCs w:val="23"/>
        </w:rPr>
        <w:t>Comportar-se de modo inidôneo;</w:t>
      </w:r>
    </w:p>
    <w:p w14:paraId="4E2BD1F2" w14:textId="77777777" w:rsidR="006241AF" w:rsidRDefault="006241AF" w:rsidP="006241AF">
      <w:pPr>
        <w:numPr>
          <w:ilvl w:val="2"/>
          <w:numId w:val="31"/>
        </w:numPr>
        <w:spacing w:after="360" w:line="276" w:lineRule="auto"/>
        <w:jc w:val="both"/>
        <w:rPr>
          <w:rFonts w:ascii="Arial Narrow" w:hAnsi="Arial Narrow" w:cs="Arial Narrow"/>
          <w:sz w:val="23"/>
          <w:szCs w:val="23"/>
        </w:rPr>
      </w:pPr>
      <w:r>
        <w:rPr>
          <w:rFonts w:ascii="Arial Narrow" w:hAnsi="Arial Narrow" w:cs="Arial Narrow"/>
          <w:sz w:val="23"/>
          <w:szCs w:val="23"/>
        </w:rPr>
        <w:t>Cometer fraude fiscal;</w:t>
      </w:r>
    </w:p>
    <w:p w14:paraId="02220C2E" w14:textId="77777777" w:rsidR="006241AF" w:rsidRDefault="006241AF" w:rsidP="006241AF">
      <w:pPr>
        <w:numPr>
          <w:ilvl w:val="2"/>
          <w:numId w:val="31"/>
        </w:numPr>
        <w:spacing w:after="360" w:line="276" w:lineRule="auto"/>
        <w:jc w:val="both"/>
        <w:rPr>
          <w:rFonts w:ascii="Arial Narrow" w:hAnsi="Arial Narrow" w:cs="Arial Narrow"/>
          <w:sz w:val="23"/>
          <w:szCs w:val="23"/>
        </w:rPr>
      </w:pPr>
      <w:r>
        <w:rPr>
          <w:rFonts w:ascii="Arial Narrow" w:hAnsi="Arial Narrow" w:cs="Arial Narrow"/>
          <w:sz w:val="23"/>
          <w:szCs w:val="23"/>
        </w:rPr>
        <w:t>Fizer declaração falsa;</w:t>
      </w:r>
    </w:p>
    <w:p w14:paraId="6F39FD53" w14:textId="77777777" w:rsidR="006241AF" w:rsidRDefault="006241AF" w:rsidP="006241AF">
      <w:pPr>
        <w:numPr>
          <w:ilvl w:val="2"/>
          <w:numId w:val="31"/>
        </w:numPr>
        <w:spacing w:after="360" w:line="276" w:lineRule="auto"/>
        <w:jc w:val="both"/>
        <w:rPr>
          <w:rFonts w:ascii="Arial Narrow" w:hAnsi="Arial Narrow" w:cs="Arial Narrow"/>
          <w:sz w:val="23"/>
          <w:szCs w:val="23"/>
        </w:rPr>
      </w:pPr>
      <w:r>
        <w:rPr>
          <w:rFonts w:ascii="Arial Narrow" w:hAnsi="Arial Narrow" w:cs="Arial Narrow"/>
          <w:sz w:val="23"/>
          <w:szCs w:val="23"/>
        </w:rPr>
        <w:t>Ensejar o retardamento da execução do certame.</w:t>
      </w:r>
    </w:p>
    <w:p w14:paraId="1EB85756" w14:textId="77777777" w:rsidR="006241AF" w:rsidRDefault="006241AF" w:rsidP="006241AF">
      <w:pPr>
        <w:numPr>
          <w:ilvl w:val="1"/>
          <w:numId w:val="31"/>
        </w:numPr>
        <w:tabs>
          <w:tab w:val="left" w:pos="1276"/>
        </w:tabs>
        <w:spacing w:after="360" w:line="276" w:lineRule="auto"/>
        <w:jc w:val="both"/>
        <w:rPr>
          <w:rFonts w:ascii="Arial Narrow" w:hAnsi="Arial Narrow" w:cs="Arial Narrow"/>
          <w:sz w:val="23"/>
          <w:szCs w:val="23"/>
        </w:rPr>
      </w:pPr>
      <w:r>
        <w:rPr>
          <w:rFonts w:ascii="Arial Narrow" w:hAnsi="Arial Narrow" w:cs="Arial Narrow"/>
          <w:sz w:val="23"/>
          <w:szCs w:val="23"/>
        </w:rPr>
        <w:lastRenderedPageBreak/>
        <w:t>Considera-se comportamento inidôneo, entre outros, a declaração falsa quanto às condições de participação, quanto ao enquadramento como ME/EPP ou o conluio entre os licitantes, em qualquer momento da licitação, mesmo após o encerramento da fase de lances.</w:t>
      </w:r>
    </w:p>
    <w:p w14:paraId="20FB444D" w14:textId="77777777" w:rsidR="006241AF" w:rsidRDefault="006241AF" w:rsidP="006241AF">
      <w:pPr>
        <w:numPr>
          <w:ilvl w:val="1"/>
          <w:numId w:val="31"/>
        </w:numPr>
        <w:tabs>
          <w:tab w:val="left" w:pos="1276"/>
        </w:tabs>
        <w:spacing w:after="360" w:line="276" w:lineRule="auto"/>
        <w:jc w:val="both"/>
        <w:rPr>
          <w:rFonts w:ascii="Arial Narrow" w:hAnsi="Arial Narrow" w:cs="Arial Narrow"/>
          <w:sz w:val="23"/>
          <w:szCs w:val="23"/>
        </w:rPr>
      </w:pPr>
      <w:r>
        <w:rPr>
          <w:rFonts w:ascii="Arial Narrow" w:hAnsi="Arial Narrow" w:cs="Arial Narrow"/>
          <w:sz w:val="23"/>
          <w:szCs w:val="23"/>
        </w:rPr>
        <w:t>A licitante/Adjudicatária que cometer qualquer das infrações discriminadas no subitem anterior ficará sujeita, sem prejuízo da responsabilidade civil e criminal, à seguinte sanção:</w:t>
      </w:r>
    </w:p>
    <w:p w14:paraId="62781171" w14:textId="77777777" w:rsidR="006241AF" w:rsidRDefault="006241AF" w:rsidP="006241AF">
      <w:pPr>
        <w:numPr>
          <w:ilvl w:val="2"/>
          <w:numId w:val="31"/>
        </w:numPr>
        <w:spacing w:after="360" w:line="276" w:lineRule="auto"/>
        <w:jc w:val="both"/>
        <w:rPr>
          <w:rFonts w:ascii="Arial Narrow" w:hAnsi="Arial Narrow" w:cs="Arial Narrow"/>
          <w:sz w:val="23"/>
          <w:szCs w:val="23"/>
        </w:rPr>
      </w:pPr>
      <w:r>
        <w:rPr>
          <w:rFonts w:ascii="Arial Narrow" w:hAnsi="Arial Narrow" w:cs="Arial Narrow"/>
          <w:sz w:val="23"/>
          <w:szCs w:val="23"/>
        </w:rPr>
        <w:t>Advertência por faltas leves, assim entendidas como aquelas que não acarretem prejuízos significativos ao objeto da contratação;</w:t>
      </w:r>
    </w:p>
    <w:p w14:paraId="3342033A" w14:textId="77777777" w:rsidR="006241AF" w:rsidRDefault="006241AF" w:rsidP="006241AF">
      <w:pPr>
        <w:numPr>
          <w:ilvl w:val="2"/>
          <w:numId w:val="31"/>
        </w:numPr>
        <w:spacing w:after="360" w:line="276" w:lineRule="auto"/>
        <w:jc w:val="both"/>
        <w:rPr>
          <w:rFonts w:ascii="Arial Narrow" w:hAnsi="Arial Narrow" w:cs="Arial Narrow"/>
          <w:sz w:val="23"/>
          <w:szCs w:val="23"/>
        </w:rPr>
      </w:pPr>
      <w:r>
        <w:rPr>
          <w:rFonts w:ascii="Arial Narrow" w:hAnsi="Arial Narrow" w:cs="Arial Narrow"/>
          <w:sz w:val="23"/>
          <w:szCs w:val="23"/>
        </w:rPr>
        <w:t>Suspensão de licitar e impedimento de contratar com a Universidade Federal da Bahia, pelo prazo de até dois anos;</w:t>
      </w:r>
    </w:p>
    <w:p w14:paraId="0682A67C" w14:textId="77777777" w:rsidR="006241AF" w:rsidRDefault="006241AF" w:rsidP="006241AF">
      <w:pPr>
        <w:numPr>
          <w:ilvl w:val="2"/>
          <w:numId w:val="31"/>
        </w:numPr>
        <w:spacing w:after="360" w:line="276" w:lineRule="auto"/>
        <w:jc w:val="both"/>
        <w:rPr>
          <w:rFonts w:ascii="Arial Narrow" w:hAnsi="Arial Narrow" w:cs="Arial Narrow"/>
          <w:sz w:val="23"/>
          <w:szCs w:val="23"/>
        </w:rPr>
      </w:pPr>
      <w:r>
        <w:rPr>
          <w:rFonts w:ascii="Arial Narrow" w:hAnsi="Arial Narrow" w:cs="Arial Narrow"/>
          <w:sz w:val="23"/>
          <w:szCs w:val="23"/>
        </w:rPr>
        <w:t>Declaração de inidoneidade para licitar ou contratar com a Administração Pública, enquanto perdurarem os motivos determinantes da punição ou até que seja promovida a reabilitação perante a própria autoridade que aplicou a penalidade, que será concedida sempre que a Contratada ressarcir a Administração pelos prejuízos causados;</w:t>
      </w:r>
    </w:p>
    <w:p w14:paraId="5D39916D" w14:textId="77777777" w:rsidR="006241AF" w:rsidRDefault="006241AF" w:rsidP="006241AF">
      <w:pPr>
        <w:numPr>
          <w:ilvl w:val="2"/>
          <w:numId w:val="31"/>
        </w:numPr>
        <w:spacing w:after="360" w:line="276" w:lineRule="auto"/>
        <w:jc w:val="both"/>
        <w:rPr>
          <w:rFonts w:ascii="Arial Narrow" w:hAnsi="Arial Narrow" w:cs="Arial Narrow"/>
          <w:sz w:val="23"/>
          <w:szCs w:val="23"/>
        </w:rPr>
      </w:pPr>
      <w:r>
        <w:rPr>
          <w:rFonts w:ascii="Arial Narrow" w:hAnsi="Arial Narrow" w:cs="Arial Narrow"/>
          <w:sz w:val="23"/>
          <w:szCs w:val="23"/>
        </w:rPr>
        <w:t>Impedimento de licitar e de contratar com a União e descredenciamento no SICAF, pelo prazo de até cinco anos;</w:t>
      </w:r>
    </w:p>
    <w:p w14:paraId="048CED26" w14:textId="77777777" w:rsidR="006241AF" w:rsidRDefault="006241AF" w:rsidP="006241AF">
      <w:pPr>
        <w:numPr>
          <w:ilvl w:val="2"/>
          <w:numId w:val="31"/>
        </w:numPr>
        <w:spacing w:after="360" w:line="276" w:lineRule="auto"/>
        <w:jc w:val="both"/>
        <w:rPr>
          <w:rFonts w:ascii="Arial Narrow" w:eastAsia="Arial Narrow" w:hAnsi="Arial Narrow" w:cs="Arial Narrow"/>
          <w:sz w:val="23"/>
          <w:szCs w:val="23"/>
        </w:rPr>
      </w:pPr>
      <w:r>
        <w:rPr>
          <w:rFonts w:ascii="Arial Narrow" w:hAnsi="Arial Narrow" w:cs="Arial Narrow"/>
          <w:sz w:val="23"/>
          <w:szCs w:val="23"/>
        </w:rPr>
        <w:t>Multa:</w:t>
      </w:r>
    </w:p>
    <w:p w14:paraId="2D728985" w14:textId="77777777" w:rsidR="006241AF" w:rsidRDefault="006241AF" w:rsidP="006241AF">
      <w:pPr>
        <w:numPr>
          <w:ilvl w:val="3"/>
          <w:numId w:val="31"/>
        </w:numPr>
        <w:spacing w:after="200" w:line="276" w:lineRule="auto"/>
        <w:rPr>
          <w:rFonts w:ascii="Arial Narrow" w:hAnsi="Arial Narrow" w:cs="Arial Narrow"/>
          <w:sz w:val="23"/>
          <w:szCs w:val="23"/>
        </w:rPr>
      </w:pPr>
      <w:r>
        <w:rPr>
          <w:rFonts w:ascii="Arial Narrow" w:eastAsia="Arial Narrow" w:hAnsi="Arial Narrow" w:cs="Arial Narrow"/>
          <w:sz w:val="23"/>
          <w:szCs w:val="23"/>
        </w:rPr>
        <w:t xml:space="preserve"> </w:t>
      </w:r>
      <w:r>
        <w:rPr>
          <w:rFonts w:ascii="Arial Narrow" w:hAnsi="Arial Narrow" w:cs="Arial Narrow"/>
          <w:sz w:val="23"/>
          <w:szCs w:val="23"/>
        </w:rPr>
        <w:t>Moratória de até 0,5% (cinco décimos por cento) sobre o valor estimado do (s) item (s) prejudicado (s) pela conduta do licitante;</w:t>
      </w:r>
    </w:p>
    <w:p w14:paraId="1E128E6E" w14:textId="77777777" w:rsidR="006241AF" w:rsidRDefault="006241AF" w:rsidP="006241AF">
      <w:pPr>
        <w:numPr>
          <w:ilvl w:val="3"/>
          <w:numId w:val="31"/>
        </w:numPr>
        <w:tabs>
          <w:tab w:val="left" w:pos="1701"/>
        </w:tabs>
        <w:spacing w:after="360" w:line="276" w:lineRule="auto"/>
        <w:jc w:val="both"/>
        <w:rPr>
          <w:rFonts w:ascii="Arial Narrow" w:hAnsi="Arial Narrow" w:cs="Arial Narrow"/>
          <w:sz w:val="23"/>
          <w:szCs w:val="23"/>
        </w:rPr>
      </w:pPr>
      <w:r>
        <w:rPr>
          <w:rFonts w:ascii="Arial Narrow" w:hAnsi="Arial Narrow" w:cs="Arial Narrow"/>
          <w:sz w:val="23"/>
          <w:szCs w:val="23"/>
        </w:rPr>
        <w:t>Compensatória de até 5% (cinco por cento) sobre o valor total do contrato, no caso de inexecução total ou parcial da obrigação assumida, podendo ser cumulada com a multa moratória, desde que o valor cumulado das penalidades não supere o valor total do contrato</w:t>
      </w:r>
    </w:p>
    <w:p w14:paraId="48EEE701" w14:textId="77777777" w:rsidR="006241AF" w:rsidRDefault="006241AF" w:rsidP="006241AF">
      <w:pPr>
        <w:numPr>
          <w:ilvl w:val="2"/>
          <w:numId w:val="31"/>
        </w:numPr>
        <w:tabs>
          <w:tab w:val="left" w:pos="1701"/>
        </w:tabs>
        <w:spacing w:after="360" w:line="276" w:lineRule="auto"/>
        <w:jc w:val="both"/>
        <w:rPr>
          <w:rFonts w:ascii="Arial Narrow" w:hAnsi="Arial Narrow" w:cs="Arial Narrow"/>
          <w:sz w:val="23"/>
          <w:szCs w:val="23"/>
        </w:rPr>
      </w:pPr>
      <w:r>
        <w:rPr>
          <w:rFonts w:ascii="Arial Narrow" w:hAnsi="Arial Narrow" w:cs="Arial Narrow"/>
          <w:sz w:val="23"/>
          <w:szCs w:val="23"/>
        </w:rPr>
        <w:t>A aplicação de qualquer das penalidades previstas realizar-se-á em processo administrativo que assegurará o contraditório e a ampla defesa à Contratada, observando-se o procedimento previsto na Lei nº 8.666, de 1993, e subsidiariamente a Lei nº 9.784, de 1999.</w:t>
      </w:r>
    </w:p>
    <w:p w14:paraId="1020F16D" w14:textId="77777777" w:rsidR="006241AF" w:rsidRDefault="006241AF" w:rsidP="006241AF">
      <w:pPr>
        <w:numPr>
          <w:ilvl w:val="2"/>
          <w:numId w:val="31"/>
        </w:numPr>
        <w:tabs>
          <w:tab w:val="left" w:pos="1701"/>
        </w:tabs>
        <w:spacing w:after="360" w:line="276" w:lineRule="auto"/>
        <w:jc w:val="both"/>
        <w:rPr>
          <w:rFonts w:ascii="Arial Narrow" w:hAnsi="Arial Narrow" w:cs="Arial Narrow"/>
          <w:sz w:val="23"/>
          <w:szCs w:val="23"/>
        </w:rPr>
      </w:pPr>
      <w:r>
        <w:rPr>
          <w:rFonts w:ascii="Arial Narrow" w:hAnsi="Arial Narrow" w:cs="Arial Narrow"/>
          <w:sz w:val="23"/>
          <w:szCs w:val="23"/>
        </w:rPr>
        <w:t>A penalidade de multa pode ser aplicada cumulativamente com as demais sanções.</w:t>
      </w:r>
    </w:p>
    <w:p w14:paraId="5ADA90D4" w14:textId="77777777" w:rsidR="006241AF" w:rsidRDefault="006241AF" w:rsidP="006241AF">
      <w:pPr>
        <w:numPr>
          <w:ilvl w:val="2"/>
          <w:numId w:val="31"/>
        </w:numPr>
        <w:tabs>
          <w:tab w:val="left" w:pos="1701"/>
        </w:tabs>
        <w:spacing w:after="360" w:line="276" w:lineRule="auto"/>
        <w:jc w:val="both"/>
        <w:rPr>
          <w:rFonts w:ascii="Arial Narrow" w:hAnsi="Arial Narrow" w:cs="Arial Narrow"/>
          <w:sz w:val="23"/>
          <w:szCs w:val="23"/>
        </w:rPr>
      </w:pPr>
      <w:r>
        <w:rPr>
          <w:rFonts w:ascii="Arial Narrow" w:hAnsi="Arial Narrow" w:cs="Arial Narrow"/>
          <w:sz w:val="23"/>
          <w:szCs w:val="23"/>
        </w:rPr>
        <w:t>As infrações e sanções relativas a atos praticados no decorrer da contratação estão previstas no Termo de Referência.</w:t>
      </w:r>
    </w:p>
    <w:p w14:paraId="0DF2F1A1" w14:textId="77777777" w:rsidR="006241AF" w:rsidRDefault="006241AF" w:rsidP="006241AF">
      <w:pPr>
        <w:numPr>
          <w:ilvl w:val="2"/>
          <w:numId w:val="31"/>
        </w:numPr>
        <w:tabs>
          <w:tab w:val="left" w:pos="1701"/>
        </w:tabs>
        <w:spacing w:after="360" w:line="276" w:lineRule="auto"/>
        <w:jc w:val="both"/>
        <w:rPr>
          <w:rFonts w:ascii="Arial Narrow" w:hAnsi="Arial Narrow" w:cs="Arial Narrow"/>
          <w:sz w:val="23"/>
          <w:szCs w:val="23"/>
        </w:rPr>
      </w:pPr>
      <w:r>
        <w:rPr>
          <w:rFonts w:ascii="Arial Narrow" w:hAnsi="Arial Narrow" w:cs="Arial Narrow"/>
          <w:sz w:val="23"/>
          <w:szCs w:val="23"/>
        </w:rPr>
        <w:lastRenderedPageBreak/>
        <w:t>A autoridade competente, na aplicação das sanções, levará em consideração a gravidade da conduta do infrator, o caráter educativo da pena, bem como o dano causado à Administração, observado o princípio da proporcionalidade.</w:t>
      </w:r>
    </w:p>
    <w:p w14:paraId="3C2C7472" w14:textId="77777777" w:rsidR="006241AF" w:rsidRDefault="006241AF" w:rsidP="006241AF">
      <w:pPr>
        <w:numPr>
          <w:ilvl w:val="2"/>
          <w:numId w:val="31"/>
        </w:numPr>
        <w:tabs>
          <w:tab w:val="left" w:pos="1701"/>
        </w:tabs>
        <w:spacing w:after="360" w:line="276" w:lineRule="auto"/>
        <w:ind w:left="1134" w:firstLine="0"/>
        <w:jc w:val="both"/>
        <w:rPr>
          <w:rFonts w:ascii="Arial Narrow" w:hAnsi="Arial Narrow" w:cs="Arial Narrow"/>
          <w:sz w:val="23"/>
          <w:szCs w:val="23"/>
        </w:rPr>
      </w:pPr>
      <w:r>
        <w:rPr>
          <w:rFonts w:ascii="Arial Narrow" w:hAnsi="Arial Narrow" w:cs="Arial Narrow"/>
          <w:sz w:val="23"/>
          <w:szCs w:val="23"/>
        </w:rPr>
        <w:t xml:space="preserve">As multas serão recolhidas em favor da União, no prazo máximo de </w:t>
      </w:r>
      <w:r>
        <w:rPr>
          <w:rFonts w:ascii="Arial Narrow" w:hAnsi="Arial Narrow" w:cs="Arial Narrow"/>
          <w:b/>
          <w:sz w:val="23"/>
          <w:szCs w:val="23"/>
        </w:rPr>
        <w:t>30 (trinta) dias</w:t>
      </w:r>
      <w:r>
        <w:rPr>
          <w:rFonts w:ascii="Arial Narrow" w:hAnsi="Arial Narrow" w:cs="Arial Narrow"/>
          <w:sz w:val="23"/>
          <w:szCs w:val="23"/>
        </w:rPr>
        <w:t>, a contar da data do recebimento da comunicação enviada pela autoridade competente, ou, quando for o caso, inscritas na Dívida Ativa da União e cobradas judicialmente.</w:t>
      </w:r>
    </w:p>
    <w:p w14:paraId="512502AF" w14:textId="3BBF2AAF" w:rsidR="00DD4982" w:rsidRPr="00F53CB1" w:rsidRDefault="00DD4982" w:rsidP="00891199">
      <w:pPr>
        <w:numPr>
          <w:ilvl w:val="1"/>
          <w:numId w:val="31"/>
        </w:numPr>
        <w:spacing w:before="120" w:after="120" w:line="276" w:lineRule="auto"/>
        <w:ind w:left="425" w:firstLine="0"/>
        <w:jc w:val="both"/>
        <w:rPr>
          <w:rFonts w:ascii="Arial" w:hAnsi="Arial" w:cs="Arial"/>
          <w:color w:val="000000"/>
          <w:sz w:val="20"/>
        </w:rPr>
      </w:pPr>
      <w:r w:rsidRPr="006241AF">
        <w:rPr>
          <w:rFonts w:ascii="Arial" w:hAnsi="Arial" w:cs="Arial"/>
          <w:color w:val="000000"/>
          <w:sz w:val="20"/>
          <w:szCs w:val="20"/>
        </w:rPr>
        <w:t>As sanções por atos praticados no decorrer da contratação estão previstas no Termo de Referência.</w:t>
      </w:r>
    </w:p>
    <w:p w14:paraId="60FDE96A" w14:textId="77777777" w:rsidR="00F53CB1" w:rsidRPr="00F53CB1" w:rsidRDefault="00F53CB1" w:rsidP="00F53CB1">
      <w:pPr>
        <w:pStyle w:val="PargrafodaLista"/>
        <w:numPr>
          <w:ilvl w:val="1"/>
          <w:numId w:val="31"/>
        </w:numPr>
        <w:ind w:hanging="578"/>
        <w:rPr>
          <w:rFonts w:ascii="Arial" w:hAnsi="Arial" w:cs="Arial"/>
          <w:color w:val="000000"/>
          <w:sz w:val="20"/>
        </w:rPr>
      </w:pPr>
      <w:r w:rsidRPr="00F53CB1">
        <w:rPr>
          <w:rFonts w:ascii="Arial" w:hAnsi="Arial" w:cs="Arial"/>
          <w:color w:val="000000"/>
          <w:sz w:val="20"/>
        </w:rPr>
        <w:t>As penalidades serão obrigatoriamente registradas no SICAF.</w:t>
      </w:r>
    </w:p>
    <w:p w14:paraId="395FD8E2" w14:textId="77777777" w:rsidR="00F53CB1" w:rsidRPr="006241AF" w:rsidRDefault="00F53CB1" w:rsidP="00F53CB1">
      <w:pPr>
        <w:spacing w:before="120" w:after="120" w:line="276" w:lineRule="auto"/>
        <w:ind w:left="425"/>
        <w:jc w:val="both"/>
        <w:rPr>
          <w:rFonts w:ascii="Arial" w:hAnsi="Arial" w:cs="Arial"/>
          <w:color w:val="000000"/>
          <w:sz w:val="20"/>
        </w:rPr>
      </w:pPr>
    </w:p>
    <w:p w14:paraId="512502B0" w14:textId="77777777" w:rsidR="0036447A" w:rsidRPr="0055790E" w:rsidRDefault="0036447A" w:rsidP="0036447A">
      <w:pPr>
        <w:spacing w:before="120" w:after="120" w:line="276" w:lineRule="auto"/>
        <w:ind w:left="425"/>
        <w:jc w:val="both"/>
        <w:rPr>
          <w:rFonts w:ascii="Arial" w:hAnsi="Arial" w:cs="Arial"/>
          <w:color w:val="000000"/>
          <w:sz w:val="20"/>
        </w:rPr>
      </w:pPr>
    </w:p>
    <w:p w14:paraId="512502B1" w14:textId="77777777" w:rsidR="00DD4982" w:rsidRPr="004E31AE" w:rsidRDefault="00DD4982" w:rsidP="00AF3A51">
      <w:pPr>
        <w:numPr>
          <w:ilvl w:val="0"/>
          <w:numId w:val="31"/>
        </w:numPr>
        <w:shd w:val="clear" w:color="auto" w:fill="BFBFBF" w:themeFill="background1" w:themeFillShade="BF"/>
        <w:spacing w:before="120" w:after="120" w:line="276" w:lineRule="auto"/>
        <w:ind w:left="0" w:firstLine="0"/>
        <w:jc w:val="both"/>
        <w:rPr>
          <w:rFonts w:ascii="Arial" w:hAnsi="Arial" w:cs="Arial"/>
          <w:b/>
          <w:sz w:val="20"/>
          <w:szCs w:val="20"/>
        </w:rPr>
      </w:pPr>
      <w:r w:rsidRPr="0055790E">
        <w:rPr>
          <w:rFonts w:ascii="Arial" w:hAnsi="Arial" w:cs="Arial"/>
          <w:b/>
          <w:color w:val="000000"/>
          <w:sz w:val="20"/>
          <w:szCs w:val="20"/>
        </w:rPr>
        <w:t>DA IMPUGNAÇÃO AO EDITAL E DO PEDIDO DE ESCLARECIMENTO</w:t>
      </w:r>
    </w:p>
    <w:p w14:paraId="1CD911E8" w14:textId="7E62FB84" w:rsidR="00AF3A51" w:rsidRPr="004E31AE" w:rsidRDefault="00AF3A51" w:rsidP="00AF3A51">
      <w:pPr>
        <w:numPr>
          <w:ilvl w:val="1"/>
          <w:numId w:val="31"/>
        </w:numPr>
        <w:spacing w:after="160"/>
        <w:ind w:left="284" w:firstLine="0"/>
        <w:jc w:val="both"/>
        <w:rPr>
          <w:rFonts w:ascii="Arial" w:hAnsi="Arial"/>
          <w:sz w:val="20"/>
        </w:rPr>
      </w:pPr>
      <w:r w:rsidRPr="004E31AE">
        <w:rPr>
          <w:rFonts w:ascii="Arial" w:hAnsi="Arial"/>
          <w:sz w:val="20"/>
        </w:rPr>
        <w:t xml:space="preserve">Até </w:t>
      </w:r>
      <w:r w:rsidRPr="004E31AE">
        <w:rPr>
          <w:rFonts w:ascii="Arial" w:hAnsi="Arial" w:cs="Arial"/>
          <w:sz w:val="20"/>
        </w:rPr>
        <w:t xml:space="preserve">dois dias úteis antes da data fixada para abertura da sessão pública, qualquer pessoa poderá impugnar o Edital, na forma eletrônica, utilizando-se do e-mail </w:t>
      </w:r>
      <w:r w:rsidR="006B69F8">
        <w:rPr>
          <w:rFonts w:ascii="Arial" w:hAnsi="Arial" w:cs="Arial"/>
          <w:bCs/>
          <w:sz w:val="20"/>
        </w:rPr>
        <w:t>pregoeiro3</w:t>
      </w:r>
      <w:hyperlink r:id="rId11" w:history="1">
        <w:r w:rsidRPr="004E31AE">
          <w:rPr>
            <w:rStyle w:val="Hyperlink"/>
            <w:rFonts w:ascii="Arial" w:hAnsi="Arial" w:cs="Arial"/>
            <w:bCs/>
            <w:color w:val="auto"/>
            <w:sz w:val="20"/>
          </w:rPr>
          <w:t>@ufba.br</w:t>
        </w:r>
      </w:hyperlink>
      <w:r w:rsidRPr="004E31AE">
        <w:rPr>
          <w:rFonts w:ascii="Arial" w:hAnsi="Arial" w:cs="Arial"/>
          <w:sz w:val="20"/>
        </w:rPr>
        <w:t xml:space="preserve"> e cmp.proad@ufba.br, até as 14h de cada dia útil.</w:t>
      </w:r>
    </w:p>
    <w:p w14:paraId="4E90A2F5" w14:textId="77777777" w:rsidR="00AF3A51" w:rsidRPr="004E31AE" w:rsidRDefault="00AF3A51" w:rsidP="00AF3A51">
      <w:pPr>
        <w:numPr>
          <w:ilvl w:val="2"/>
          <w:numId w:val="31"/>
        </w:numPr>
        <w:spacing w:after="160"/>
        <w:ind w:left="1134" w:firstLine="2"/>
        <w:jc w:val="both"/>
        <w:rPr>
          <w:rFonts w:ascii="Arial" w:hAnsi="Arial"/>
          <w:sz w:val="20"/>
        </w:rPr>
      </w:pPr>
      <w:r w:rsidRPr="004E31AE">
        <w:rPr>
          <w:rFonts w:ascii="Arial" w:hAnsi="Arial"/>
          <w:sz w:val="20"/>
          <w:u w:val="single"/>
        </w:rPr>
        <w:t xml:space="preserve">No </w:t>
      </w:r>
      <w:r w:rsidRPr="004E31AE">
        <w:rPr>
          <w:rFonts w:ascii="Arial" w:hAnsi="Arial" w:cs="Arial"/>
          <w:sz w:val="20"/>
          <w:u w:val="single"/>
        </w:rPr>
        <w:t>caso de recebimento via e-mail, em horário estranho ao funcionamento oficial da unidade responsável pelo acompanhamento da licitação, os prazos estabelecidos neste subitem, começarão a correr no primeiro dia e hora útil subsequentes, ao registrado na correspondência eletrônica.</w:t>
      </w:r>
    </w:p>
    <w:p w14:paraId="1DC87B41" w14:textId="77777777" w:rsidR="00AF3A51" w:rsidRPr="004E31AE" w:rsidRDefault="00AF3A51" w:rsidP="00AF3A51">
      <w:pPr>
        <w:numPr>
          <w:ilvl w:val="2"/>
          <w:numId w:val="31"/>
        </w:numPr>
        <w:spacing w:after="160"/>
        <w:ind w:left="1134" w:firstLine="2"/>
        <w:jc w:val="both"/>
        <w:rPr>
          <w:rFonts w:ascii="Arial" w:hAnsi="Arial"/>
          <w:sz w:val="20"/>
        </w:rPr>
      </w:pPr>
      <w:r w:rsidRPr="004E31AE">
        <w:rPr>
          <w:rFonts w:ascii="Arial" w:hAnsi="Arial"/>
          <w:sz w:val="20"/>
        </w:rPr>
        <w:t xml:space="preserve">Caberá </w:t>
      </w:r>
      <w:r w:rsidRPr="004E31AE">
        <w:rPr>
          <w:rFonts w:ascii="Arial" w:hAnsi="Arial" w:cs="Arial"/>
          <w:sz w:val="20"/>
        </w:rPr>
        <w:t>ao Pregoeiro, auxiliado pelo setor responsável pela elaboração do Edital, decidir sobre a impugnação no prazo de até vinte e quatro horas.</w:t>
      </w:r>
    </w:p>
    <w:p w14:paraId="2F2D35D2" w14:textId="77777777" w:rsidR="00AF3A51" w:rsidRPr="004E31AE" w:rsidRDefault="00AF3A51" w:rsidP="00AF3A51">
      <w:pPr>
        <w:numPr>
          <w:ilvl w:val="2"/>
          <w:numId w:val="31"/>
        </w:numPr>
        <w:spacing w:after="160"/>
        <w:ind w:left="1134" w:firstLine="2"/>
        <w:jc w:val="both"/>
        <w:rPr>
          <w:rFonts w:ascii="Arial" w:hAnsi="Arial"/>
          <w:sz w:val="20"/>
        </w:rPr>
      </w:pPr>
      <w:r w:rsidRPr="004E31AE">
        <w:rPr>
          <w:rFonts w:ascii="Arial" w:hAnsi="Arial"/>
          <w:sz w:val="20"/>
        </w:rPr>
        <w:t xml:space="preserve">Acolhida a impugnação </w:t>
      </w:r>
      <w:r w:rsidRPr="004E31AE">
        <w:rPr>
          <w:rFonts w:ascii="Arial" w:hAnsi="Arial" w:cs="Arial"/>
          <w:sz w:val="20"/>
        </w:rPr>
        <w:t>contra o ato convocatório, será designada nova data para a realização do certame.</w:t>
      </w:r>
    </w:p>
    <w:p w14:paraId="74767E85" w14:textId="66755980" w:rsidR="00AF3A51" w:rsidRPr="004E31AE" w:rsidRDefault="00AF3A51" w:rsidP="00AF3A51">
      <w:pPr>
        <w:numPr>
          <w:ilvl w:val="1"/>
          <w:numId w:val="31"/>
        </w:numPr>
        <w:spacing w:after="160"/>
        <w:ind w:left="284" w:firstLine="0"/>
        <w:jc w:val="both"/>
        <w:rPr>
          <w:rFonts w:ascii="Arial" w:hAnsi="Arial"/>
          <w:sz w:val="20"/>
        </w:rPr>
      </w:pPr>
      <w:r w:rsidRPr="004E31AE">
        <w:rPr>
          <w:rFonts w:ascii="Arial" w:hAnsi="Arial"/>
          <w:sz w:val="20"/>
        </w:rPr>
        <w:t xml:space="preserve">Os pedidos </w:t>
      </w:r>
      <w:r w:rsidRPr="004E31AE">
        <w:rPr>
          <w:rFonts w:ascii="Arial" w:hAnsi="Arial" w:cs="Arial"/>
          <w:sz w:val="20"/>
        </w:rPr>
        <w:t xml:space="preserve">de esclarecimentos referentes ao processo licitatório deverão ser enviados ao Pregoeiro, até três dias úteis anteriores à data fixada para abertura da sessão pública, exclusivamente por meio eletrônico via internet, através do e-mail </w:t>
      </w:r>
      <w:hyperlink r:id="rId12" w:history="1">
        <w:r w:rsidR="006B69F8">
          <w:rPr>
            <w:rStyle w:val="Hyperlink"/>
            <w:rFonts w:ascii="Arial" w:hAnsi="Arial" w:cs="Arial"/>
            <w:color w:val="auto"/>
            <w:sz w:val="20"/>
          </w:rPr>
          <w:t>pregoeiro3</w:t>
        </w:r>
        <w:r w:rsidRPr="004E31AE">
          <w:rPr>
            <w:rStyle w:val="Hyperlink"/>
            <w:rFonts w:ascii="Arial" w:hAnsi="Arial" w:cs="Arial"/>
            <w:color w:val="auto"/>
            <w:sz w:val="20"/>
          </w:rPr>
          <w:t>@ufba.br</w:t>
        </w:r>
      </w:hyperlink>
      <w:r w:rsidRPr="004E31AE">
        <w:rPr>
          <w:rFonts w:ascii="Arial" w:hAnsi="Arial" w:cs="Arial"/>
          <w:sz w:val="20"/>
        </w:rPr>
        <w:t xml:space="preserve"> e cmp.proad@ufba.br, </w:t>
      </w:r>
      <w:r w:rsidRPr="004E31AE">
        <w:rPr>
          <w:rFonts w:ascii="Arial" w:hAnsi="Arial" w:cs="Arial"/>
          <w:bCs/>
          <w:sz w:val="20"/>
        </w:rPr>
        <w:t>obedecido o critério previsto no subitem 19.1.1.</w:t>
      </w:r>
    </w:p>
    <w:p w14:paraId="00E0AE3B" w14:textId="77777777" w:rsidR="00AF3A51" w:rsidRPr="004E31AE" w:rsidRDefault="00AF3A51" w:rsidP="00AF3A51">
      <w:pPr>
        <w:numPr>
          <w:ilvl w:val="2"/>
          <w:numId w:val="31"/>
        </w:numPr>
        <w:spacing w:after="160"/>
        <w:ind w:left="1134" w:firstLine="2"/>
        <w:jc w:val="both"/>
        <w:rPr>
          <w:rFonts w:ascii="Arial" w:hAnsi="Arial"/>
          <w:sz w:val="20"/>
        </w:rPr>
      </w:pPr>
      <w:r w:rsidRPr="004E31AE">
        <w:rPr>
          <w:rFonts w:ascii="Arial" w:hAnsi="Arial"/>
          <w:sz w:val="20"/>
        </w:rPr>
        <w:t xml:space="preserve">As impugnações </w:t>
      </w:r>
      <w:r w:rsidRPr="004E31AE">
        <w:rPr>
          <w:rFonts w:ascii="Arial" w:hAnsi="Arial" w:cs="Arial"/>
          <w:sz w:val="20"/>
        </w:rPr>
        <w:t>e pedidos de esclarecimentos não suspendem os prazos previstos no certame.</w:t>
      </w:r>
    </w:p>
    <w:p w14:paraId="4688AEED" w14:textId="77777777" w:rsidR="00AF3A51" w:rsidRPr="004E31AE" w:rsidRDefault="00AF3A51" w:rsidP="00AF3A51">
      <w:pPr>
        <w:numPr>
          <w:ilvl w:val="2"/>
          <w:numId w:val="31"/>
        </w:numPr>
        <w:spacing w:after="160"/>
        <w:jc w:val="both"/>
        <w:rPr>
          <w:rFonts w:ascii="Arial" w:hAnsi="Arial"/>
          <w:sz w:val="20"/>
        </w:rPr>
      </w:pPr>
      <w:r w:rsidRPr="004E31AE">
        <w:rPr>
          <w:rFonts w:ascii="Arial" w:hAnsi="Arial"/>
          <w:sz w:val="20"/>
        </w:rPr>
        <w:t>O pedido de</w:t>
      </w:r>
      <w:r w:rsidRPr="004E31AE">
        <w:rPr>
          <w:rFonts w:ascii="Arial" w:hAnsi="Arial" w:cs="Arial"/>
          <w:sz w:val="20"/>
        </w:rPr>
        <w:t xml:space="preserve"> esclarecimentos será respondido em até vinte e quatro horas.</w:t>
      </w:r>
    </w:p>
    <w:p w14:paraId="04AB9B5C" w14:textId="77777777" w:rsidR="00AF3A51" w:rsidRPr="004E31AE" w:rsidRDefault="00AF3A51" w:rsidP="00AF3A51">
      <w:pPr>
        <w:numPr>
          <w:ilvl w:val="1"/>
          <w:numId w:val="31"/>
        </w:numPr>
        <w:spacing w:after="160"/>
        <w:ind w:left="284" w:firstLine="0"/>
        <w:jc w:val="both"/>
        <w:rPr>
          <w:rFonts w:ascii="Arial" w:hAnsi="Arial"/>
          <w:sz w:val="20"/>
        </w:rPr>
      </w:pPr>
      <w:r w:rsidRPr="004E31AE">
        <w:rPr>
          <w:rFonts w:ascii="Arial" w:hAnsi="Arial"/>
          <w:sz w:val="20"/>
        </w:rPr>
        <w:t xml:space="preserve">As respostas </w:t>
      </w:r>
      <w:r w:rsidRPr="004E31AE">
        <w:rPr>
          <w:rFonts w:ascii="Arial" w:hAnsi="Arial" w:cs="Arial"/>
          <w:sz w:val="20"/>
        </w:rPr>
        <w:t>às impugnações e os esclarecimentos prestados pelo Pregoeiro serão entranhados nos autos do processo licitatório e estarão disponíveis para consulta por qualquer interessado</w:t>
      </w:r>
    </w:p>
    <w:p w14:paraId="512502BA" w14:textId="77777777" w:rsidR="0036447A" w:rsidRPr="004E31AE" w:rsidRDefault="0036447A" w:rsidP="0036447A">
      <w:pPr>
        <w:spacing w:before="120" w:after="120" w:line="276" w:lineRule="auto"/>
        <w:ind w:left="425"/>
        <w:jc w:val="both"/>
        <w:rPr>
          <w:rFonts w:ascii="Arial" w:hAnsi="Arial" w:cs="Arial"/>
          <w:sz w:val="20"/>
          <w:szCs w:val="20"/>
        </w:rPr>
      </w:pPr>
    </w:p>
    <w:p w14:paraId="512502BB" w14:textId="77777777" w:rsidR="00DD4982" w:rsidRPr="0055790E" w:rsidRDefault="00DD4982" w:rsidP="00EB0148">
      <w:pPr>
        <w:numPr>
          <w:ilvl w:val="0"/>
          <w:numId w:val="31"/>
        </w:numPr>
        <w:shd w:val="clear" w:color="auto" w:fill="BFBFBF" w:themeFill="background1" w:themeFillShade="BF"/>
        <w:spacing w:before="120" w:after="120" w:line="276" w:lineRule="auto"/>
        <w:ind w:left="0" w:firstLine="0"/>
        <w:jc w:val="both"/>
        <w:rPr>
          <w:rFonts w:ascii="Arial" w:hAnsi="Arial" w:cs="Arial"/>
          <w:b/>
          <w:color w:val="000000"/>
          <w:sz w:val="20"/>
          <w:szCs w:val="20"/>
        </w:rPr>
      </w:pPr>
      <w:r w:rsidRPr="0055790E">
        <w:rPr>
          <w:rFonts w:ascii="Arial" w:hAnsi="Arial" w:cs="Arial"/>
          <w:b/>
          <w:color w:val="000000"/>
          <w:sz w:val="20"/>
          <w:szCs w:val="20"/>
        </w:rPr>
        <w:t>DAS DISPOSIÇÕES GERAIS</w:t>
      </w:r>
    </w:p>
    <w:p w14:paraId="512502BC" w14:textId="77777777" w:rsidR="00DD4982" w:rsidRPr="0055790E" w:rsidRDefault="00DD4982" w:rsidP="0036447A">
      <w:pPr>
        <w:numPr>
          <w:ilvl w:val="1"/>
          <w:numId w:val="31"/>
        </w:numPr>
        <w:spacing w:before="120" w:after="120" w:line="276" w:lineRule="auto"/>
        <w:ind w:left="425" w:firstLine="0"/>
        <w:jc w:val="both"/>
        <w:rPr>
          <w:rFonts w:ascii="Arial" w:hAnsi="Arial" w:cs="Arial"/>
          <w:color w:val="000000"/>
          <w:sz w:val="20"/>
          <w:szCs w:val="20"/>
        </w:rPr>
      </w:pPr>
      <w:r w:rsidRPr="0055790E">
        <w:rPr>
          <w:rFonts w:ascii="Arial" w:hAnsi="Arial" w:cs="Arial"/>
          <w:color w:val="000000"/>
          <w:sz w:val="20"/>
          <w:szCs w:val="20"/>
        </w:rPr>
        <w:t xml:space="preserve">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Pregoeiro.  </w:t>
      </w:r>
    </w:p>
    <w:p w14:paraId="512502BD" w14:textId="77777777" w:rsidR="00DD4982" w:rsidRPr="0055790E" w:rsidRDefault="00DD4982" w:rsidP="0036447A">
      <w:pPr>
        <w:numPr>
          <w:ilvl w:val="1"/>
          <w:numId w:val="31"/>
        </w:numPr>
        <w:spacing w:before="120" w:after="120" w:line="276" w:lineRule="auto"/>
        <w:ind w:left="425" w:firstLine="0"/>
        <w:jc w:val="both"/>
        <w:rPr>
          <w:rFonts w:ascii="Arial" w:hAnsi="Arial" w:cs="Arial"/>
          <w:color w:val="000000"/>
          <w:sz w:val="20"/>
          <w:szCs w:val="20"/>
        </w:rPr>
      </w:pPr>
      <w:r w:rsidRPr="0055790E">
        <w:rPr>
          <w:rFonts w:ascii="Arial" w:hAnsi="Arial" w:cs="Arial"/>
          <w:color w:val="000000"/>
          <w:sz w:val="20"/>
          <w:szCs w:val="20"/>
        </w:rPr>
        <w:lastRenderedPageBreak/>
        <w:t>No julgamento das propostas e da habilitação, o Pregoeiro poderá sanar erros ou falhas que não alterem a substância das propostas, dos documentos e sua validade jurídica, mediante despacho fundamentado, registrado em ata e acessível a todos, atribuindo-lhes validade e eficácia para fins de habilitação e classificação.</w:t>
      </w:r>
    </w:p>
    <w:p w14:paraId="512502BE" w14:textId="77777777" w:rsidR="00DD4982" w:rsidRPr="0055790E" w:rsidRDefault="00DD4982" w:rsidP="0036447A">
      <w:pPr>
        <w:numPr>
          <w:ilvl w:val="1"/>
          <w:numId w:val="31"/>
        </w:numPr>
        <w:spacing w:before="120" w:after="120" w:line="276" w:lineRule="auto"/>
        <w:ind w:left="425" w:firstLine="0"/>
        <w:jc w:val="both"/>
        <w:rPr>
          <w:rFonts w:ascii="Arial" w:hAnsi="Arial" w:cs="Arial"/>
          <w:color w:val="000000"/>
          <w:sz w:val="20"/>
          <w:szCs w:val="20"/>
        </w:rPr>
      </w:pPr>
      <w:r w:rsidRPr="0055790E">
        <w:rPr>
          <w:rFonts w:ascii="Arial" w:hAnsi="Arial" w:cs="Arial"/>
          <w:color w:val="000000"/>
          <w:sz w:val="20"/>
          <w:szCs w:val="20"/>
        </w:rPr>
        <w:t xml:space="preserve"> A homologação do resultado desta licitação não implicará direito à contratação.</w:t>
      </w:r>
    </w:p>
    <w:p w14:paraId="512502BF" w14:textId="77777777" w:rsidR="00DD4982" w:rsidRPr="0055790E" w:rsidRDefault="00DD4982" w:rsidP="0036447A">
      <w:pPr>
        <w:numPr>
          <w:ilvl w:val="1"/>
          <w:numId w:val="31"/>
        </w:numPr>
        <w:spacing w:before="120" w:after="120" w:line="276" w:lineRule="auto"/>
        <w:ind w:left="425" w:firstLine="0"/>
        <w:jc w:val="both"/>
        <w:rPr>
          <w:rFonts w:ascii="Arial" w:hAnsi="Arial" w:cs="Arial"/>
          <w:color w:val="000000"/>
          <w:sz w:val="20"/>
          <w:szCs w:val="20"/>
        </w:rPr>
      </w:pPr>
      <w:r w:rsidRPr="0055790E">
        <w:rPr>
          <w:rFonts w:ascii="Arial" w:hAnsi="Arial" w:cs="Arial"/>
          <w:color w:val="000000"/>
          <w:sz w:val="20"/>
          <w:szCs w:val="20"/>
        </w:rPr>
        <w:t>As normas disciplinadoras da licitação serão sempre interpretadas em favor da ampliação da disputa entre os interessados, desde que não comprometam o interesse da Administração, o princípio da isonomia, a finalidade e a segurança da contratação.</w:t>
      </w:r>
    </w:p>
    <w:p w14:paraId="512502C0" w14:textId="77777777" w:rsidR="00DD4982" w:rsidRPr="0055790E" w:rsidRDefault="00DD4982" w:rsidP="0036447A">
      <w:pPr>
        <w:numPr>
          <w:ilvl w:val="1"/>
          <w:numId w:val="31"/>
        </w:numPr>
        <w:spacing w:before="120" w:after="120" w:line="276" w:lineRule="auto"/>
        <w:ind w:left="425" w:firstLine="0"/>
        <w:jc w:val="both"/>
        <w:rPr>
          <w:rFonts w:ascii="Arial" w:hAnsi="Arial" w:cs="Arial"/>
          <w:color w:val="000000"/>
          <w:sz w:val="20"/>
          <w:szCs w:val="20"/>
        </w:rPr>
      </w:pPr>
      <w:r w:rsidRPr="0055790E">
        <w:rPr>
          <w:rFonts w:ascii="Arial" w:hAnsi="Arial" w:cs="Arial"/>
          <w:color w:val="000000"/>
          <w:sz w:val="20"/>
          <w:szCs w:val="20"/>
        </w:rPr>
        <w:t>Os licitantes assumem todos os custos de preparação e apresentação de suas propostas e a Administração não será, em nenhum caso, responsável por esses custos, independentemente da condução ou do resultado do processo licitatório.</w:t>
      </w:r>
    </w:p>
    <w:p w14:paraId="512502C1" w14:textId="77777777" w:rsidR="00DD4982" w:rsidRPr="0055790E" w:rsidRDefault="00DD4982" w:rsidP="0036447A">
      <w:pPr>
        <w:numPr>
          <w:ilvl w:val="1"/>
          <w:numId w:val="31"/>
        </w:numPr>
        <w:spacing w:before="120" w:after="120" w:line="276" w:lineRule="auto"/>
        <w:ind w:left="425" w:firstLine="0"/>
        <w:jc w:val="both"/>
        <w:rPr>
          <w:rFonts w:ascii="Arial" w:hAnsi="Arial" w:cs="Arial"/>
          <w:color w:val="000000"/>
          <w:sz w:val="20"/>
          <w:szCs w:val="20"/>
        </w:rPr>
      </w:pPr>
      <w:r w:rsidRPr="0055790E">
        <w:rPr>
          <w:rFonts w:ascii="Arial" w:hAnsi="Arial" w:cs="Arial"/>
          <w:color w:val="000000"/>
          <w:sz w:val="20"/>
          <w:szCs w:val="20"/>
        </w:rPr>
        <w:t>Na contagem dos prazos estabelecidos neste Edital e seus Anexos, excluir-se-á o dia do início e incluir-se-á o do vencimento. Só se iniciam e vencem os prazos em dias de expediente na Administração.</w:t>
      </w:r>
    </w:p>
    <w:p w14:paraId="512502C2" w14:textId="77777777" w:rsidR="00DD4982" w:rsidRPr="0055790E" w:rsidRDefault="00DD4982" w:rsidP="0036447A">
      <w:pPr>
        <w:numPr>
          <w:ilvl w:val="1"/>
          <w:numId w:val="31"/>
        </w:numPr>
        <w:spacing w:before="120" w:after="120" w:line="276" w:lineRule="auto"/>
        <w:ind w:left="425" w:firstLine="0"/>
        <w:jc w:val="both"/>
        <w:rPr>
          <w:rFonts w:ascii="Arial" w:hAnsi="Arial" w:cs="Arial"/>
          <w:color w:val="000000"/>
          <w:sz w:val="20"/>
          <w:szCs w:val="20"/>
        </w:rPr>
      </w:pPr>
      <w:r w:rsidRPr="0055790E">
        <w:rPr>
          <w:rFonts w:ascii="Arial" w:hAnsi="Arial" w:cs="Arial"/>
          <w:color w:val="000000"/>
          <w:sz w:val="20"/>
          <w:szCs w:val="20"/>
        </w:rPr>
        <w:t>O desatendimento de exigências formais não essenciais não importará o afastamento do licitante, desde que seja possível o aproveitamento do ato, observados os princípios da isonomia e do interesse público.</w:t>
      </w:r>
    </w:p>
    <w:p w14:paraId="512502C3" w14:textId="77777777" w:rsidR="00DD4982" w:rsidRPr="0055790E" w:rsidRDefault="00DD4982" w:rsidP="0036447A">
      <w:pPr>
        <w:numPr>
          <w:ilvl w:val="1"/>
          <w:numId w:val="31"/>
        </w:numPr>
        <w:spacing w:before="120" w:after="120" w:line="276" w:lineRule="auto"/>
        <w:ind w:left="425" w:firstLine="0"/>
        <w:jc w:val="both"/>
        <w:rPr>
          <w:rFonts w:ascii="Arial" w:hAnsi="Arial" w:cs="Arial"/>
          <w:color w:val="000000"/>
          <w:sz w:val="20"/>
          <w:szCs w:val="20"/>
        </w:rPr>
      </w:pPr>
      <w:r w:rsidRPr="0055790E">
        <w:rPr>
          <w:rFonts w:ascii="Arial" w:hAnsi="Arial" w:cs="Arial"/>
          <w:color w:val="000000"/>
          <w:sz w:val="20"/>
          <w:szCs w:val="20"/>
        </w:rPr>
        <w:t>Em caso de divergência entre disposições deste Edital e de seus anexos ou demais peças que compõem o processo, prevalecerá as deste Edital.</w:t>
      </w:r>
    </w:p>
    <w:p w14:paraId="12E00DA0" w14:textId="77777777" w:rsidR="00173EC5" w:rsidRDefault="00173EC5" w:rsidP="00173EC5">
      <w:pPr>
        <w:numPr>
          <w:ilvl w:val="1"/>
          <w:numId w:val="31"/>
        </w:numPr>
        <w:spacing w:after="160"/>
        <w:jc w:val="both"/>
        <w:rPr>
          <w:rFonts w:ascii="Arial" w:hAnsi="Arial"/>
          <w:sz w:val="20"/>
        </w:rPr>
      </w:pPr>
      <w:r w:rsidRPr="00372141">
        <w:rPr>
          <w:rFonts w:ascii="Arial" w:hAnsi="Arial" w:cs="Arial"/>
          <w:sz w:val="20"/>
          <w:u w:val="single"/>
        </w:rPr>
        <w:t xml:space="preserve">Edital será disponibilizado, na íntegra, no endereço eletrônico </w:t>
      </w:r>
      <w:hyperlink r:id="rId13" w:history="1">
        <w:r w:rsidRPr="00372141">
          <w:rPr>
            <w:rStyle w:val="Hyperlink"/>
            <w:rFonts w:ascii="Arial" w:hAnsi="Arial" w:cs="Arial"/>
            <w:sz w:val="20"/>
          </w:rPr>
          <w:t>www.comprasgovernamentais.gov.br</w:t>
        </w:r>
      </w:hyperlink>
      <w:r w:rsidRPr="00372141">
        <w:rPr>
          <w:rFonts w:ascii="Arial" w:hAnsi="Arial" w:cs="Arial"/>
          <w:sz w:val="20"/>
          <w:u w:val="single"/>
        </w:rPr>
        <w:t xml:space="preserve"> e/ou www.ufba.br</w:t>
      </w:r>
      <w:r>
        <w:rPr>
          <w:rFonts w:ascii="Arial" w:hAnsi="Arial" w:cs="Arial"/>
          <w:sz w:val="20"/>
          <w:u w:val="single"/>
        </w:rPr>
        <w:t>.</w:t>
      </w:r>
    </w:p>
    <w:p w14:paraId="387764BA" w14:textId="77777777" w:rsidR="00173EC5" w:rsidRDefault="00173EC5" w:rsidP="00173EC5">
      <w:pPr>
        <w:numPr>
          <w:ilvl w:val="1"/>
          <w:numId w:val="31"/>
        </w:numPr>
        <w:spacing w:after="160"/>
        <w:jc w:val="both"/>
        <w:rPr>
          <w:rFonts w:ascii="Arial" w:hAnsi="Arial"/>
          <w:sz w:val="20"/>
        </w:rPr>
      </w:pPr>
      <w:r w:rsidRPr="00375032">
        <w:rPr>
          <w:rFonts w:ascii="Arial" w:hAnsi="Arial"/>
          <w:sz w:val="20"/>
          <w:u w:val="single"/>
        </w:rPr>
        <w:t xml:space="preserve">Os </w:t>
      </w:r>
      <w:r w:rsidRPr="00375032">
        <w:rPr>
          <w:rFonts w:ascii="Arial" w:hAnsi="Arial" w:cs="Arial"/>
          <w:sz w:val="20"/>
          <w:u w:val="single"/>
        </w:rPr>
        <w:t>a</w:t>
      </w:r>
      <w:r w:rsidRPr="00372141">
        <w:rPr>
          <w:rFonts w:ascii="Arial" w:hAnsi="Arial" w:cs="Arial"/>
          <w:sz w:val="20"/>
          <w:u w:val="single"/>
        </w:rPr>
        <w:t xml:space="preserve">utos do processo administrativo permanecerão com vista franqueada aos interessados na Coordenação de Material e Patrimônio da UFBA, situado no endereço </w:t>
      </w:r>
      <w:r w:rsidRPr="00372141">
        <w:rPr>
          <w:rFonts w:ascii="Arial" w:hAnsi="Arial" w:cs="Arial"/>
          <w:bCs/>
          <w:sz w:val="20"/>
          <w:u w:val="single"/>
        </w:rPr>
        <w:t xml:space="preserve">Rua Barão de Jeremoabo, s/n, Campus Universitário de Ondina – Salvador/Bahia, CEP 40.170-115 </w:t>
      </w:r>
      <w:r w:rsidRPr="00372141">
        <w:rPr>
          <w:rFonts w:ascii="Arial" w:hAnsi="Arial" w:cs="Arial"/>
          <w:sz w:val="20"/>
          <w:u w:val="single"/>
        </w:rPr>
        <w:t xml:space="preserve">nos dias úteis, no horário das </w:t>
      </w:r>
      <w:r w:rsidRPr="00372141">
        <w:rPr>
          <w:rFonts w:ascii="Arial" w:hAnsi="Arial" w:cs="Arial"/>
          <w:bCs/>
          <w:sz w:val="20"/>
          <w:u w:val="single"/>
        </w:rPr>
        <w:t>08h</w:t>
      </w:r>
      <w:r w:rsidRPr="00372141">
        <w:rPr>
          <w:rFonts w:ascii="Arial" w:hAnsi="Arial" w:cs="Arial"/>
          <w:sz w:val="20"/>
          <w:u w:val="single"/>
        </w:rPr>
        <w:t xml:space="preserve"> às </w:t>
      </w:r>
      <w:r w:rsidRPr="00372141">
        <w:rPr>
          <w:rFonts w:ascii="Arial" w:hAnsi="Arial" w:cs="Arial"/>
          <w:bCs/>
          <w:sz w:val="20"/>
          <w:u w:val="single"/>
        </w:rPr>
        <w:t>12</w:t>
      </w:r>
      <w:r w:rsidRPr="00372141">
        <w:rPr>
          <w:rFonts w:ascii="Arial" w:hAnsi="Arial" w:cs="Arial"/>
          <w:sz w:val="20"/>
          <w:u w:val="single"/>
        </w:rPr>
        <w:t>h e das 13h às 17h</w:t>
      </w:r>
      <w:r>
        <w:rPr>
          <w:rFonts w:ascii="Arial" w:hAnsi="Arial" w:cs="Arial"/>
          <w:sz w:val="20"/>
          <w:u w:val="single"/>
        </w:rPr>
        <w:t>.</w:t>
      </w:r>
    </w:p>
    <w:p w14:paraId="576016D9" w14:textId="77777777" w:rsidR="00173EC5" w:rsidRDefault="00173EC5" w:rsidP="00173EC5">
      <w:pPr>
        <w:numPr>
          <w:ilvl w:val="1"/>
          <w:numId w:val="31"/>
        </w:numPr>
        <w:spacing w:after="160"/>
        <w:jc w:val="both"/>
        <w:rPr>
          <w:rFonts w:ascii="Arial" w:hAnsi="Arial"/>
          <w:sz w:val="20"/>
        </w:rPr>
      </w:pPr>
      <w:r>
        <w:rPr>
          <w:rFonts w:ascii="Arial" w:hAnsi="Arial"/>
          <w:sz w:val="20"/>
        </w:rPr>
        <w:t xml:space="preserve">Nos </w:t>
      </w:r>
      <w:r w:rsidRPr="00372141">
        <w:rPr>
          <w:rFonts w:ascii="Arial" w:hAnsi="Arial" w:cs="Arial"/>
          <w:sz w:val="20"/>
        </w:rPr>
        <w:t>casos omissos aplicar-se-ão as disposições constantes da Lei nº 10.520, de 2002, do Decreto nº 5.450, de 2005, da Lei nº 8.078, de 1990 - Código de Defesa do Consumidor, do Decreto nº 3.722, de 2001, do Decreto n° 7.892, de 23 de janeiro de 2013, da Lei Complementar nº 123, de 2006, e da Lei nº 8.666, de 1993, subsidiariamente</w:t>
      </w:r>
      <w:r>
        <w:rPr>
          <w:rFonts w:ascii="Arial" w:hAnsi="Arial" w:cs="Arial"/>
          <w:sz w:val="20"/>
        </w:rPr>
        <w:t>.</w:t>
      </w:r>
    </w:p>
    <w:p w14:paraId="1C597686" w14:textId="77777777" w:rsidR="00173EC5" w:rsidRPr="006D2882" w:rsidRDefault="00173EC5" w:rsidP="00173EC5">
      <w:pPr>
        <w:numPr>
          <w:ilvl w:val="1"/>
          <w:numId w:val="31"/>
        </w:numPr>
        <w:spacing w:after="160"/>
        <w:jc w:val="both"/>
        <w:rPr>
          <w:rFonts w:ascii="Arial" w:hAnsi="Arial"/>
          <w:sz w:val="20"/>
        </w:rPr>
      </w:pPr>
      <w:r>
        <w:rPr>
          <w:rFonts w:ascii="Arial" w:hAnsi="Arial"/>
          <w:sz w:val="20"/>
        </w:rPr>
        <w:t xml:space="preserve">O </w:t>
      </w:r>
      <w:r w:rsidRPr="00372141">
        <w:rPr>
          <w:rFonts w:ascii="Arial" w:hAnsi="Arial" w:cs="Arial"/>
          <w:sz w:val="20"/>
        </w:rPr>
        <w:t xml:space="preserve">para dirimir questões relativas ao presente Edital será o da Seção Judiciária de          </w:t>
      </w:r>
      <w:r w:rsidRPr="00372141">
        <w:rPr>
          <w:rFonts w:ascii="Arial" w:hAnsi="Arial" w:cs="Arial"/>
          <w:bCs/>
          <w:sz w:val="20"/>
        </w:rPr>
        <w:t>Salvador</w:t>
      </w:r>
      <w:r w:rsidRPr="00372141">
        <w:rPr>
          <w:rFonts w:ascii="Arial" w:hAnsi="Arial" w:cs="Arial"/>
          <w:sz w:val="20"/>
        </w:rPr>
        <w:t xml:space="preserve"> - Justiça Federal, com exclusão de qualquer outro</w:t>
      </w:r>
      <w:r>
        <w:rPr>
          <w:rFonts w:ascii="Arial" w:hAnsi="Arial" w:cs="Arial"/>
          <w:sz w:val="20"/>
        </w:rPr>
        <w:t>.</w:t>
      </w:r>
    </w:p>
    <w:p w14:paraId="3E99112E" w14:textId="77777777" w:rsidR="006D2882" w:rsidRDefault="006D2882" w:rsidP="006D2882">
      <w:pPr>
        <w:spacing w:after="160"/>
        <w:jc w:val="both"/>
        <w:rPr>
          <w:rFonts w:ascii="Arial" w:hAnsi="Arial"/>
          <w:sz w:val="20"/>
        </w:rPr>
      </w:pPr>
    </w:p>
    <w:p w14:paraId="2F24B78A" w14:textId="252D24E9" w:rsidR="00173EC5" w:rsidRDefault="00173EC5" w:rsidP="00173EC5">
      <w:pPr>
        <w:spacing w:after="360"/>
        <w:jc w:val="center"/>
        <w:rPr>
          <w:rFonts w:ascii="Arial" w:hAnsi="Arial" w:cs="Arial"/>
          <w:sz w:val="20"/>
        </w:rPr>
      </w:pPr>
      <w:r w:rsidRPr="00372141">
        <w:rPr>
          <w:rFonts w:ascii="Arial" w:hAnsi="Arial" w:cs="Arial"/>
          <w:bCs/>
          <w:sz w:val="20"/>
        </w:rPr>
        <w:t>Salvador</w:t>
      </w:r>
      <w:r w:rsidRPr="00372141">
        <w:rPr>
          <w:rFonts w:ascii="Arial" w:hAnsi="Arial" w:cs="Arial"/>
          <w:sz w:val="20"/>
        </w:rPr>
        <w:t xml:space="preserve">, </w:t>
      </w:r>
      <w:proofErr w:type="spellStart"/>
      <w:proofErr w:type="gramStart"/>
      <w:r>
        <w:rPr>
          <w:rFonts w:ascii="Arial" w:hAnsi="Arial" w:cs="Arial"/>
          <w:bCs/>
          <w:sz w:val="20"/>
        </w:rPr>
        <w:t>xxxx</w:t>
      </w:r>
      <w:proofErr w:type="spellEnd"/>
      <w:r>
        <w:rPr>
          <w:rFonts w:ascii="Arial" w:hAnsi="Arial" w:cs="Arial"/>
          <w:bCs/>
          <w:sz w:val="20"/>
        </w:rPr>
        <w:t xml:space="preserve">  de</w:t>
      </w:r>
      <w:proofErr w:type="gramEnd"/>
      <w:r>
        <w:rPr>
          <w:rFonts w:ascii="Arial" w:hAnsi="Arial" w:cs="Arial"/>
          <w:bCs/>
          <w:sz w:val="20"/>
        </w:rPr>
        <w:t xml:space="preserve"> </w:t>
      </w:r>
      <w:proofErr w:type="spellStart"/>
      <w:r>
        <w:rPr>
          <w:rFonts w:ascii="Arial" w:hAnsi="Arial" w:cs="Arial"/>
          <w:bCs/>
          <w:sz w:val="20"/>
        </w:rPr>
        <w:t>xxxxxxx</w:t>
      </w:r>
      <w:proofErr w:type="spellEnd"/>
      <w:r>
        <w:rPr>
          <w:rFonts w:ascii="Arial" w:hAnsi="Arial" w:cs="Arial"/>
          <w:bCs/>
          <w:sz w:val="20"/>
        </w:rPr>
        <w:t xml:space="preserve"> de 2016</w:t>
      </w:r>
      <w:r w:rsidRPr="00372141">
        <w:rPr>
          <w:rFonts w:ascii="Arial" w:hAnsi="Arial" w:cs="Arial"/>
          <w:sz w:val="20"/>
        </w:rPr>
        <w:t>.</w:t>
      </w:r>
    </w:p>
    <w:p w14:paraId="512502D1" w14:textId="2EA20033" w:rsidR="00DD4982" w:rsidRDefault="00173EC5" w:rsidP="00173EC5">
      <w:pPr>
        <w:jc w:val="center"/>
        <w:rPr>
          <w:rFonts w:ascii="Arial" w:hAnsi="Arial" w:cs="Arial"/>
          <w:sz w:val="20"/>
        </w:rPr>
      </w:pPr>
      <w:proofErr w:type="spellStart"/>
      <w:r w:rsidRPr="00372141">
        <w:rPr>
          <w:rFonts w:ascii="Arial" w:hAnsi="Arial" w:cs="Arial"/>
          <w:sz w:val="20"/>
        </w:rPr>
        <w:t>Elieide</w:t>
      </w:r>
      <w:proofErr w:type="spellEnd"/>
      <w:r w:rsidRPr="00372141">
        <w:rPr>
          <w:rFonts w:ascii="Arial" w:hAnsi="Arial" w:cs="Arial"/>
          <w:sz w:val="20"/>
        </w:rPr>
        <w:t xml:space="preserve"> Santos </w:t>
      </w:r>
      <w:proofErr w:type="spellStart"/>
      <w:r w:rsidRPr="00372141">
        <w:rPr>
          <w:rFonts w:ascii="Arial" w:hAnsi="Arial" w:cs="Arial"/>
          <w:sz w:val="20"/>
        </w:rPr>
        <w:t>Orrico</w:t>
      </w:r>
      <w:proofErr w:type="spellEnd"/>
      <w:r>
        <w:rPr>
          <w:rFonts w:ascii="Arial" w:hAnsi="Arial" w:cs="Arial"/>
          <w:sz w:val="20"/>
        </w:rPr>
        <w:br/>
      </w:r>
      <w:r w:rsidRPr="00881F70">
        <w:rPr>
          <w:rFonts w:ascii="Arial" w:hAnsi="Arial" w:cs="Arial"/>
          <w:sz w:val="20"/>
        </w:rPr>
        <w:t>COORDENADORA DE MATERIAL E PATRIMÔNIO</w:t>
      </w:r>
    </w:p>
    <w:p w14:paraId="474B3DCA" w14:textId="77777777" w:rsidR="00153282" w:rsidRDefault="00153282" w:rsidP="00173EC5">
      <w:pPr>
        <w:jc w:val="center"/>
        <w:rPr>
          <w:rFonts w:ascii="Arial" w:hAnsi="Arial" w:cs="Arial"/>
          <w:sz w:val="20"/>
        </w:rPr>
      </w:pPr>
    </w:p>
    <w:p w14:paraId="2C8E4992" w14:textId="77777777" w:rsidR="00153282" w:rsidRDefault="00153282" w:rsidP="00173EC5">
      <w:pPr>
        <w:jc w:val="center"/>
        <w:rPr>
          <w:rFonts w:ascii="Arial" w:hAnsi="Arial" w:cs="Arial"/>
          <w:sz w:val="20"/>
        </w:rPr>
      </w:pPr>
    </w:p>
    <w:p w14:paraId="69A9420C" w14:textId="77777777" w:rsidR="00153282" w:rsidRDefault="00153282" w:rsidP="00173EC5">
      <w:pPr>
        <w:jc w:val="center"/>
        <w:rPr>
          <w:rFonts w:ascii="Arial" w:hAnsi="Arial" w:cs="Arial"/>
          <w:sz w:val="20"/>
        </w:rPr>
      </w:pPr>
    </w:p>
    <w:p w14:paraId="1D57C8AA" w14:textId="77777777" w:rsidR="00153282" w:rsidRDefault="00153282" w:rsidP="00173EC5">
      <w:pPr>
        <w:jc w:val="center"/>
        <w:rPr>
          <w:rFonts w:ascii="Arial" w:hAnsi="Arial" w:cs="Arial"/>
          <w:sz w:val="20"/>
        </w:rPr>
      </w:pPr>
    </w:p>
    <w:p w14:paraId="4BB9D05D" w14:textId="77777777" w:rsidR="00153282" w:rsidRDefault="00153282" w:rsidP="00173EC5">
      <w:pPr>
        <w:jc w:val="center"/>
        <w:rPr>
          <w:rFonts w:ascii="Arial" w:hAnsi="Arial" w:cs="Arial"/>
          <w:sz w:val="20"/>
        </w:rPr>
      </w:pPr>
    </w:p>
    <w:p w14:paraId="327B58E0" w14:textId="77777777" w:rsidR="00153282" w:rsidRDefault="00153282" w:rsidP="00173EC5">
      <w:pPr>
        <w:jc w:val="center"/>
        <w:rPr>
          <w:rFonts w:ascii="Arial" w:hAnsi="Arial" w:cs="Arial"/>
          <w:sz w:val="20"/>
        </w:rPr>
      </w:pPr>
    </w:p>
    <w:p w14:paraId="410D6217" w14:textId="77777777" w:rsidR="00153282" w:rsidRDefault="00153282" w:rsidP="00173EC5">
      <w:pPr>
        <w:jc w:val="center"/>
        <w:rPr>
          <w:rFonts w:ascii="Arial" w:hAnsi="Arial" w:cs="Arial"/>
          <w:sz w:val="20"/>
        </w:rPr>
      </w:pPr>
    </w:p>
    <w:p w14:paraId="3978E898" w14:textId="77777777" w:rsidR="00153282" w:rsidRDefault="00153282" w:rsidP="00173EC5">
      <w:pPr>
        <w:jc w:val="center"/>
        <w:rPr>
          <w:rFonts w:ascii="Arial" w:hAnsi="Arial" w:cs="Arial"/>
          <w:sz w:val="20"/>
        </w:rPr>
      </w:pPr>
    </w:p>
    <w:p w14:paraId="6E7FD9B2" w14:textId="77777777" w:rsidR="00153282" w:rsidRDefault="00153282" w:rsidP="00173EC5">
      <w:pPr>
        <w:jc w:val="center"/>
        <w:rPr>
          <w:rFonts w:ascii="Arial" w:hAnsi="Arial" w:cs="Arial"/>
          <w:sz w:val="20"/>
        </w:rPr>
      </w:pPr>
    </w:p>
    <w:p w14:paraId="39CF70A2" w14:textId="77777777" w:rsidR="00153282" w:rsidRDefault="00153282" w:rsidP="00173EC5">
      <w:pPr>
        <w:jc w:val="center"/>
        <w:rPr>
          <w:rFonts w:ascii="Arial" w:hAnsi="Arial" w:cs="Arial"/>
          <w:sz w:val="20"/>
        </w:rPr>
      </w:pPr>
    </w:p>
    <w:p w14:paraId="6620D123" w14:textId="77777777" w:rsidR="00153282" w:rsidRDefault="00153282" w:rsidP="00173EC5">
      <w:pPr>
        <w:jc w:val="center"/>
        <w:rPr>
          <w:rFonts w:ascii="Arial" w:hAnsi="Arial" w:cs="Arial"/>
          <w:sz w:val="20"/>
        </w:rPr>
      </w:pPr>
    </w:p>
    <w:p w14:paraId="14042733" w14:textId="77777777" w:rsidR="00153282" w:rsidRDefault="00153282" w:rsidP="00173EC5">
      <w:pPr>
        <w:jc w:val="center"/>
        <w:rPr>
          <w:rFonts w:ascii="Arial" w:hAnsi="Arial" w:cs="Arial"/>
          <w:sz w:val="20"/>
        </w:rPr>
      </w:pPr>
    </w:p>
    <w:p w14:paraId="7E609030" w14:textId="77777777" w:rsidR="00153282" w:rsidRDefault="00153282" w:rsidP="00173EC5">
      <w:pPr>
        <w:jc w:val="center"/>
        <w:rPr>
          <w:rFonts w:ascii="Arial" w:hAnsi="Arial" w:cs="Arial"/>
          <w:sz w:val="20"/>
        </w:rPr>
      </w:pPr>
    </w:p>
    <w:p w14:paraId="59887846" w14:textId="77777777" w:rsidR="00153282" w:rsidRDefault="00153282" w:rsidP="00173EC5">
      <w:pPr>
        <w:jc w:val="center"/>
        <w:rPr>
          <w:rFonts w:ascii="Arial" w:hAnsi="Arial" w:cs="Arial"/>
          <w:sz w:val="20"/>
        </w:rPr>
      </w:pPr>
    </w:p>
    <w:p w14:paraId="637AF290" w14:textId="77777777" w:rsidR="00153282" w:rsidRDefault="00153282" w:rsidP="00173EC5">
      <w:pPr>
        <w:jc w:val="center"/>
        <w:rPr>
          <w:rFonts w:ascii="Arial" w:hAnsi="Arial" w:cs="Arial"/>
          <w:sz w:val="20"/>
        </w:rPr>
      </w:pPr>
    </w:p>
    <w:p w14:paraId="7EB8760B" w14:textId="77777777" w:rsidR="00153282" w:rsidRDefault="00153282" w:rsidP="00173EC5">
      <w:pPr>
        <w:jc w:val="center"/>
        <w:rPr>
          <w:rFonts w:ascii="Arial" w:hAnsi="Arial" w:cs="Arial"/>
          <w:sz w:val="20"/>
        </w:rPr>
      </w:pPr>
    </w:p>
    <w:p w14:paraId="05958E3E" w14:textId="77777777" w:rsidR="00153282" w:rsidRDefault="00153282" w:rsidP="00173EC5">
      <w:pPr>
        <w:jc w:val="center"/>
        <w:rPr>
          <w:rFonts w:ascii="Arial" w:hAnsi="Arial" w:cs="Arial"/>
          <w:sz w:val="20"/>
        </w:rPr>
      </w:pPr>
    </w:p>
    <w:p w14:paraId="557E98F2" w14:textId="77777777" w:rsidR="00153282" w:rsidRDefault="00153282" w:rsidP="00173EC5">
      <w:pPr>
        <w:jc w:val="center"/>
        <w:rPr>
          <w:rFonts w:ascii="Arial" w:hAnsi="Arial" w:cs="Arial"/>
          <w:sz w:val="20"/>
        </w:rPr>
      </w:pPr>
    </w:p>
    <w:p w14:paraId="33CF7573" w14:textId="77777777" w:rsidR="00153282" w:rsidRDefault="00153282" w:rsidP="00153282">
      <w:pPr>
        <w:pStyle w:val="PargrafodaLista"/>
        <w:jc w:val="center"/>
        <w:rPr>
          <w:rFonts w:ascii="Arial Narrow" w:hAnsi="Arial Narrow" w:cs="Arial Narrow"/>
          <w:b/>
          <w:sz w:val="23"/>
          <w:szCs w:val="23"/>
        </w:rPr>
      </w:pPr>
      <w:r>
        <w:rPr>
          <w:rFonts w:ascii="Arial Narrow" w:hAnsi="Arial Narrow" w:cs="Arial Narrow"/>
          <w:b/>
          <w:sz w:val="23"/>
          <w:szCs w:val="23"/>
        </w:rPr>
        <w:t>ANEXO I – TERMO DE REFERÊNCIA</w:t>
      </w:r>
    </w:p>
    <w:p w14:paraId="5AE331A8" w14:textId="77777777" w:rsidR="00507108" w:rsidRDefault="00507108" w:rsidP="00153282">
      <w:pPr>
        <w:pStyle w:val="PargrafodaLista"/>
        <w:jc w:val="center"/>
        <w:rPr>
          <w:rFonts w:ascii="Arial Narrow" w:hAnsi="Arial Narrow" w:cs="Arial Narrow"/>
          <w:b/>
          <w:sz w:val="23"/>
          <w:szCs w:val="23"/>
        </w:rPr>
      </w:pPr>
    </w:p>
    <w:p w14:paraId="58F4E8ED" w14:textId="77777777" w:rsidR="00507108" w:rsidRDefault="00507108" w:rsidP="00153282">
      <w:pPr>
        <w:pStyle w:val="PargrafodaLista"/>
        <w:jc w:val="center"/>
        <w:rPr>
          <w:rFonts w:ascii="Arial Narrow" w:hAnsi="Arial Narrow" w:cs="Arial Narrow"/>
          <w:b/>
          <w:sz w:val="23"/>
          <w:szCs w:val="23"/>
        </w:rPr>
      </w:pPr>
    </w:p>
    <w:p w14:paraId="38D98CF4" w14:textId="77777777" w:rsidR="00153282" w:rsidRDefault="00153282" w:rsidP="00153282">
      <w:pPr>
        <w:widowControl w:val="0"/>
        <w:spacing w:before="120" w:after="240"/>
        <w:ind w:right="284"/>
        <w:rPr>
          <w:rFonts w:ascii="Arial Narrow" w:hAnsi="Arial Narrow" w:cs="Arial Narrow"/>
          <w:b/>
          <w:sz w:val="23"/>
          <w:szCs w:val="23"/>
        </w:rPr>
      </w:pPr>
      <w:r>
        <w:rPr>
          <w:rFonts w:ascii="Arial Narrow" w:hAnsi="Arial Narrow" w:cs="Arial Narrow"/>
          <w:b/>
          <w:sz w:val="23"/>
          <w:szCs w:val="23"/>
        </w:rPr>
        <w:t>Processo: 23066.035753/2016-61</w:t>
      </w:r>
    </w:p>
    <w:p w14:paraId="0D012DC2" w14:textId="77777777" w:rsidR="00153282" w:rsidRDefault="00153282" w:rsidP="00153282">
      <w:pPr>
        <w:widowControl w:val="0"/>
        <w:spacing w:before="120" w:after="240"/>
        <w:ind w:right="284"/>
        <w:rPr>
          <w:rFonts w:ascii="Arial Narrow" w:hAnsi="Arial Narrow" w:cs="Arial Narrow"/>
          <w:b/>
          <w:sz w:val="23"/>
          <w:szCs w:val="23"/>
        </w:rPr>
      </w:pPr>
      <w:r>
        <w:rPr>
          <w:rFonts w:ascii="Arial Narrow" w:hAnsi="Arial Narrow" w:cs="Arial Narrow"/>
          <w:b/>
          <w:sz w:val="23"/>
          <w:szCs w:val="23"/>
        </w:rPr>
        <w:t>Modalidade</w:t>
      </w:r>
      <w:r>
        <w:rPr>
          <w:rFonts w:ascii="Arial Narrow" w:hAnsi="Arial Narrow" w:cs="Arial Narrow"/>
          <w:sz w:val="23"/>
          <w:szCs w:val="23"/>
        </w:rPr>
        <w:t>: Pregão Eletrônico na Modalidade de Registro de Preços.</w:t>
      </w:r>
    </w:p>
    <w:p w14:paraId="0145190A" w14:textId="77777777" w:rsidR="00153282" w:rsidRDefault="00153282" w:rsidP="00153282">
      <w:pPr>
        <w:widowControl w:val="0"/>
        <w:spacing w:before="120" w:after="240"/>
        <w:ind w:right="284"/>
        <w:rPr>
          <w:rFonts w:ascii="Arial Narrow" w:hAnsi="Arial Narrow" w:cs="Arial Narrow"/>
          <w:b/>
          <w:bCs/>
          <w:sz w:val="23"/>
          <w:szCs w:val="23"/>
        </w:rPr>
      </w:pPr>
      <w:r>
        <w:rPr>
          <w:rFonts w:ascii="Arial Narrow" w:hAnsi="Arial Narrow" w:cs="Arial Narrow"/>
          <w:b/>
          <w:sz w:val="23"/>
          <w:szCs w:val="23"/>
        </w:rPr>
        <w:t>Tipo</w:t>
      </w:r>
      <w:r>
        <w:rPr>
          <w:rFonts w:ascii="Arial Narrow" w:hAnsi="Arial Narrow" w:cs="Arial Narrow"/>
          <w:sz w:val="23"/>
          <w:szCs w:val="23"/>
        </w:rPr>
        <w:t xml:space="preserve">: </w:t>
      </w:r>
      <w:r>
        <w:rPr>
          <w:rFonts w:ascii="Arial Narrow" w:hAnsi="Arial Narrow" w:cs="Arial Narrow"/>
          <w:b/>
          <w:bCs/>
          <w:sz w:val="23"/>
          <w:szCs w:val="23"/>
        </w:rPr>
        <w:t>MENOR PREÇO por ITEM</w:t>
      </w:r>
    </w:p>
    <w:p w14:paraId="52DE3287" w14:textId="77777777" w:rsidR="00153282" w:rsidRDefault="00153282" w:rsidP="00153282">
      <w:pPr>
        <w:widowControl w:val="0"/>
        <w:shd w:val="clear" w:color="auto" w:fill="FFFFFF"/>
        <w:spacing w:before="120" w:after="120"/>
        <w:ind w:left="600" w:right="284" w:hanging="600"/>
        <w:jc w:val="both"/>
        <w:rPr>
          <w:rFonts w:ascii="Arial Narrow" w:hAnsi="Arial Narrow" w:cs="Arial Narrow"/>
          <w:b/>
          <w:sz w:val="23"/>
          <w:szCs w:val="23"/>
        </w:rPr>
      </w:pPr>
      <w:r>
        <w:rPr>
          <w:rFonts w:ascii="Arial Narrow" w:hAnsi="Arial Narrow" w:cs="Arial Narrow"/>
          <w:b/>
          <w:bCs/>
          <w:sz w:val="23"/>
          <w:szCs w:val="23"/>
        </w:rPr>
        <w:t>Número</w:t>
      </w:r>
      <w:r>
        <w:rPr>
          <w:rFonts w:ascii="Arial Narrow" w:hAnsi="Arial Narrow" w:cs="Arial Narrow"/>
          <w:bCs/>
          <w:sz w:val="23"/>
          <w:szCs w:val="23"/>
        </w:rPr>
        <w:t xml:space="preserve">: </w:t>
      </w:r>
      <w:r>
        <w:rPr>
          <w:rFonts w:ascii="Arial Narrow" w:hAnsi="Arial Narrow" w:cs="Arial Narrow"/>
          <w:b/>
          <w:bCs/>
          <w:sz w:val="23"/>
          <w:szCs w:val="23"/>
        </w:rPr>
        <w:t>76/2015</w:t>
      </w:r>
    </w:p>
    <w:p w14:paraId="31455118" w14:textId="77777777" w:rsidR="00153282" w:rsidRDefault="00153282" w:rsidP="00153282">
      <w:pPr>
        <w:rPr>
          <w:rFonts w:ascii="Arial Narrow" w:hAnsi="Arial Narrow" w:cs="Arial Narrow"/>
          <w:b/>
          <w:sz w:val="23"/>
          <w:szCs w:val="23"/>
          <w:shd w:val="clear" w:color="auto" w:fill="FFFF00"/>
        </w:rPr>
      </w:pPr>
      <w:r>
        <w:rPr>
          <w:rFonts w:ascii="Arial Narrow" w:hAnsi="Arial Narrow" w:cs="Arial Narrow"/>
          <w:b/>
          <w:sz w:val="23"/>
          <w:szCs w:val="23"/>
        </w:rPr>
        <w:t xml:space="preserve">Valor Total Estimado dos Materiais: R$ </w:t>
      </w:r>
      <w:r>
        <w:rPr>
          <w:rFonts w:ascii="Arial Narrow" w:hAnsi="Arial Narrow" w:cs="Arial Narrow"/>
          <w:b/>
          <w:sz w:val="26"/>
          <w:szCs w:val="26"/>
        </w:rPr>
        <w:t>231.084,22</w:t>
      </w:r>
      <w:r>
        <w:rPr>
          <w:rFonts w:ascii="Arial Narrow" w:hAnsi="Arial Narrow" w:cs="Arial Narrow"/>
          <w:b/>
          <w:sz w:val="23"/>
          <w:szCs w:val="23"/>
        </w:rPr>
        <w:t xml:space="preserve"> (Duzentos e trinta e um mil, oitenta e quatro reais e vinte e dois centavos).</w:t>
      </w:r>
    </w:p>
    <w:p w14:paraId="4B44C1D0" w14:textId="77777777" w:rsidR="00153282" w:rsidRDefault="00153282" w:rsidP="00153282">
      <w:pPr>
        <w:widowControl w:val="0"/>
        <w:tabs>
          <w:tab w:val="left" w:pos="1418"/>
        </w:tabs>
        <w:spacing w:after="120"/>
        <w:ind w:right="-95"/>
        <w:jc w:val="both"/>
        <w:rPr>
          <w:rFonts w:ascii="Arial Narrow" w:hAnsi="Arial Narrow" w:cs="Arial Narrow"/>
          <w:b/>
          <w:sz w:val="23"/>
          <w:szCs w:val="23"/>
          <w:shd w:val="clear" w:color="auto" w:fill="FFFF00"/>
        </w:rPr>
      </w:pPr>
      <w:r>
        <w:rPr>
          <w:rFonts w:ascii="Arial Narrow" w:hAnsi="Arial Narrow" w:cs="Arial Narrow"/>
          <w:b/>
          <w:sz w:val="23"/>
          <w:szCs w:val="23"/>
          <w:shd w:val="clear" w:color="auto" w:fill="FFFF00"/>
        </w:rPr>
        <w:t>Data de abertura</w:t>
      </w:r>
      <w:r>
        <w:rPr>
          <w:rFonts w:ascii="Arial Narrow" w:hAnsi="Arial Narrow" w:cs="Arial Narrow"/>
          <w:sz w:val="23"/>
          <w:szCs w:val="23"/>
          <w:shd w:val="clear" w:color="auto" w:fill="FFFF00"/>
        </w:rPr>
        <w:t>: XX/XX/2015</w:t>
      </w:r>
    </w:p>
    <w:p w14:paraId="27CC15F7" w14:textId="77777777" w:rsidR="00153282" w:rsidRDefault="00153282" w:rsidP="00153282">
      <w:pPr>
        <w:widowControl w:val="0"/>
        <w:tabs>
          <w:tab w:val="left" w:pos="1418"/>
        </w:tabs>
        <w:spacing w:after="120"/>
        <w:ind w:left="600" w:right="284" w:hanging="600"/>
        <w:jc w:val="both"/>
        <w:rPr>
          <w:rFonts w:ascii="Arial Narrow" w:hAnsi="Arial Narrow" w:cs="Arial Narrow"/>
          <w:b/>
          <w:sz w:val="23"/>
          <w:szCs w:val="23"/>
        </w:rPr>
      </w:pPr>
      <w:r>
        <w:rPr>
          <w:rFonts w:ascii="Arial Narrow" w:hAnsi="Arial Narrow" w:cs="Arial Narrow"/>
          <w:b/>
          <w:sz w:val="23"/>
          <w:szCs w:val="23"/>
          <w:shd w:val="clear" w:color="auto" w:fill="FFFF00"/>
        </w:rPr>
        <w:t>Horário</w:t>
      </w:r>
      <w:r>
        <w:rPr>
          <w:rFonts w:ascii="Arial Narrow" w:hAnsi="Arial Narrow" w:cs="Arial Narrow"/>
          <w:sz w:val="23"/>
          <w:szCs w:val="23"/>
          <w:shd w:val="clear" w:color="auto" w:fill="FFFF00"/>
        </w:rPr>
        <w:t xml:space="preserve">: </w:t>
      </w:r>
      <w:proofErr w:type="spellStart"/>
      <w:r>
        <w:rPr>
          <w:rFonts w:ascii="Arial Narrow" w:hAnsi="Arial Narrow" w:cs="Arial Narrow"/>
          <w:sz w:val="23"/>
          <w:szCs w:val="23"/>
          <w:shd w:val="clear" w:color="auto" w:fill="FFFF00"/>
        </w:rPr>
        <w:t>XXh</w:t>
      </w:r>
      <w:proofErr w:type="spellEnd"/>
      <w:r>
        <w:rPr>
          <w:rFonts w:ascii="Arial Narrow" w:hAnsi="Arial Narrow" w:cs="Arial Narrow"/>
          <w:sz w:val="23"/>
          <w:szCs w:val="23"/>
          <w:shd w:val="clear" w:color="auto" w:fill="FFFF00"/>
        </w:rPr>
        <w:t xml:space="preserve"> (HORÁRIO DE BRASÍLIA)</w:t>
      </w:r>
    </w:p>
    <w:p w14:paraId="5B73708E" w14:textId="77777777" w:rsidR="00153282" w:rsidRDefault="00153282" w:rsidP="00153282">
      <w:pPr>
        <w:widowControl w:val="0"/>
        <w:spacing w:after="120"/>
        <w:ind w:left="600" w:right="284" w:hanging="600"/>
        <w:jc w:val="both"/>
        <w:rPr>
          <w:rFonts w:ascii="Arial Narrow" w:hAnsi="Arial Narrow" w:cs="Arial Narrow"/>
          <w:sz w:val="20"/>
          <w:szCs w:val="20"/>
        </w:rPr>
      </w:pPr>
      <w:r>
        <w:rPr>
          <w:rFonts w:ascii="Arial Narrow" w:hAnsi="Arial Narrow" w:cs="Arial Narrow"/>
          <w:b/>
          <w:sz w:val="23"/>
          <w:szCs w:val="23"/>
        </w:rPr>
        <w:t>Local</w:t>
      </w:r>
      <w:r>
        <w:rPr>
          <w:rFonts w:ascii="Arial Narrow" w:hAnsi="Arial Narrow" w:cs="Arial Narrow"/>
          <w:sz w:val="23"/>
          <w:szCs w:val="23"/>
        </w:rPr>
        <w:t xml:space="preserve">: </w:t>
      </w:r>
      <w:hyperlink w:history="1">
        <w:r>
          <w:rPr>
            <w:rFonts w:ascii="Arial Narrow" w:hAnsi="Arial Narrow" w:cs="Arial Narrow"/>
            <w:color w:val="0000FF"/>
            <w:sz w:val="23"/>
            <w:szCs w:val="23"/>
            <w:u w:val="single"/>
          </w:rPr>
          <w:t>www.ufba.br /www.comprasnet.gov.br</w:t>
        </w:r>
      </w:hyperlink>
      <w:r>
        <w:rPr>
          <w:rFonts w:ascii="Arial Narrow" w:hAnsi="Arial Narrow" w:cs="Arial Narrow"/>
          <w:sz w:val="23"/>
          <w:szCs w:val="23"/>
        </w:rPr>
        <w:t xml:space="preserve"> </w:t>
      </w:r>
    </w:p>
    <w:p w14:paraId="76B1F0E4" w14:textId="77777777" w:rsidR="00153282" w:rsidRDefault="00153282" w:rsidP="00153282">
      <w:pPr>
        <w:widowControl w:val="0"/>
        <w:spacing w:line="360" w:lineRule="auto"/>
        <w:ind w:left="357"/>
        <w:jc w:val="center"/>
        <w:rPr>
          <w:rFonts w:ascii="Arial Narrow" w:hAnsi="Arial Narrow" w:cs="Arial Narrow"/>
          <w:sz w:val="20"/>
          <w:szCs w:val="20"/>
        </w:rPr>
      </w:pPr>
    </w:p>
    <w:p w14:paraId="23735DF4" w14:textId="77777777" w:rsidR="00153282" w:rsidRDefault="00153282" w:rsidP="00153282">
      <w:pPr>
        <w:widowControl w:val="0"/>
        <w:spacing w:line="360" w:lineRule="auto"/>
        <w:ind w:left="357"/>
        <w:jc w:val="center"/>
        <w:rPr>
          <w:rFonts w:ascii="Arial Narrow" w:hAnsi="Arial Narrow" w:cs="Arial Narrow"/>
          <w:sz w:val="20"/>
          <w:szCs w:val="20"/>
        </w:rPr>
      </w:pPr>
    </w:p>
    <w:p w14:paraId="1BE82EB0" w14:textId="77777777" w:rsidR="00153282" w:rsidRDefault="00153282" w:rsidP="00153282">
      <w:pPr>
        <w:numPr>
          <w:ilvl w:val="0"/>
          <w:numId w:val="34"/>
        </w:numPr>
        <w:suppressAutoHyphens/>
        <w:spacing w:before="120" w:after="240" w:line="360" w:lineRule="auto"/>
        <w:jc w:val="both"/>
        <w:rPr>
          <w:rFonts w:ascii="Arial Narrow" w:hAnsi="Arial Narrow" w:cs="Arial Narrow"/>
          <w:b/>
          <w:bCs/>
          <w:sz w:val="23"/>
          <w:szCs w:val="23"/>
        </w:rPr>
      </w:pPr>
      <w:r>
        <w:rPr>
          <w:rFonts w:ascii="Arial Narrow" w:hAnsi="Arial Narrow" w:cs="Arial Narrow"/>
          <w:b/>
          <w:sz w:val="23"/>
          <w:szCs w:val="23"/>
          <w:shd w:val="clear" w:color="auto" w:fill="C0C0C0"/>
        </w:rPr>
        <w:t xml:space="preserve">OBJETO </w:t>
      </w:r>
    </w:p>
    <w:p w14:paraId="3553CFA2" w14:textId="77777777" w:rsidR="00153282" w:rsidRDefault="00153282" w:rsidP="00153282">
      <w:pPr>
        <w:rPr>
          <w:rFonts w:ascii="Arial Narrow" w:hAnsi="Arial Narrow" w:cs="Arial Narrow"/>
          <w:bCs/>
          <w:sz w:val="23"/>
          <w:szCs w:val="23"/>
        </w:rPr>
      </w:pPr>
      <w:r>
        <w:rPr>
          <w:rFonts w:ascii="Arial Narrow" w:hAnsi="Arial Narrow" w:cs="Arial Narrow"/>
          <w:b/>
          <w:bCs/>
          <w:sz w:val="23"/>
          <w:szCs w:val="23"/>
        </w:rPr>
        <w:t>1.1</w:t>
      </w:r>
      <w:r>
        <w:rPr>
          <w:rFonts w:ascii="Arial Narrow" w:hAnsi="Arial Narrow" w:cs="Arial Narrow"/>
          <w:bCs/>
          <w:sz w:val="23"/>
          <w:szCs w:val="23"/>
        </w:rPr>
        <w:t xml:space="preserve"> </w:t>
      </w:r>
      <w:r>
        <w:rPr>
          <w:rFonts w:ascii="Arial" w:hAnsi="Arial" w:cs="Arial"/>
          <w:b/>
          <w:bCs/>
          <w:sz w:val="21"/>
          <w:szCs w:val="21"/>
        </w:rPr>
        <w:t xml:space="preserve">Pregão Eletrônico </w:t>
      </w:r>
      <w:r>
        <w:rPr>
          <w:rFonts w:ascii="Arial Narrow" w:hAnsi="Arial Narrow" w:cs="Arial Narrow"/>
          <w:b/>
          <w:sz w:val="23"/>
          <w:szCs w:val="23"/>
        </w:rPr>
        <w:t>na Modalidade de Registro de Preços</w:t>
      </w:r>
      <w:r>
        <w:rPr>
          <w:rFonts w:ascii="Arial" w:hAnsi="Arial" w:cs="Arial"/>
          <w:b/>
          <w:bCs/>
          <w:sz w:val="21"/>
          <w:szCs w:val="21"/>
        </w:rPr>
        <w:t xml:space="preserve"> visando </w:t>
      </w:r>
      <w:r>
        <w:rPr>
          <w:rFonts w:ascii="Arial Narrow" w:hAnsi="Arial Narrow" w:cs="Arial Narrow"/>
          <w:b/>
          <w:bCs/>
          <w:sz w:val="23"/>
          <w:szCs w:val="23"/>
        </w:rPr>
        <w:t>o fornecimento e instalação de cancelas eletrônicas e racks para utilização nos Campi e outras unidades da Universidade Federal da Bahia</w:t>
      </w:r>
    </w:p>
    <w:p w14:paraId="6B514E71" w14:textId="77777777" w:rsidR="00153282" w:rsidRDefault="00153282" w:rsidP="00153282">
      <w:pPr>
        <w:tabs>
          <w:tab w:val="left" w:pos="142"/>
        </w:tabs>
        <w:autoSpaceDE w:val="0"/>
        <w:spacing w:before="120" w:after="240" w:line="360" w:lineRule="auto"/>
        <w:ind w:left="284"/>
        <w:jc w:val="both"/>
        <w:rPr>
          <w:rFonts w:ascii="Arial Narrow" w:hAnsi="Arial Narrow" w:cs="Arial Narrow"/>
          <w:b/>
          <w:bCs/>
          <w:sz w:val="18"/>
          <w:szCs w:val="18"/>
        </w:rPr>
      </w:pPr>
      <w:r>
        <w:rPr>
          <w:rFonts w:ascii="Arial Narrow" w:hAnsi="Arial Narrow" w:cs="Arial Narrow"/>
          <w:bCs/>
          <w:sz w:val="23"/>
          <w:szCs w:val="23"/>
        </w:rPr>
        <w:t>Os materiais fornecidos deverão atender às especificações e quantidades estabelecidas neste Termo de Referência (Quadro I).</w:t>
      </w:r>
      <w:r>
        <w:rPr>
          <w:rFonts w:ascii="Arial Narrow" w:hAnsi="Arial Narrow" w:cs="Arial Narrow"/>
          <w:b/>
          <w:bCs/>
          <w:sz w:val="23"/>
          <w:szCs w:val="23"/>
        </w:rPr>
        <w:t xml:space="preserve"> </w:t>
      </w:r>
    </w:p>
    <w:p w14:paraId="293B4807" w14:textId="77777777" w:rsidR="00153282" w:rsidRDefault="00153282" w:rsidP="00153282">
      <w:pPr>
        <w:rPr>
          <w:rFonts w:ascii="Arial Narrow" w:hAnsi="Arial Narrow" w:cs="Arial Narrow"/>
          <w:b/>
          <w:bCs/>
          <w:sz w:val="18"/>
          <w:szCs w:val="18"/>
        </w:rPr>
      </w:pPr>
    </w:p>
    <w:p w14:paraId="6246FB80" w14:textId="77777777" w:rsidR="00153282" w:rsidRDefault="00153282" w:rsidP="00153282">
      <w:pPr>
        <w:rPr>
          <w:rFonts w:ascii="Arial Narrow" w:hAnsi="Arial Narrow" w:cs="Arial Narrow"/>
          <w:b/>
          <w:bCs/>
          <w:sz w:val="18"/>
          <w:szCs w:val="18"/>
        </w:rPr>
      </w:pPr>
    </w:p>
    <w:p w14:paraId="582B37DD" w14:textId="77777777" w:rsidR="00153282" w:rsidRDefault="00153282" w:rsidP="00153282">
      <w:pPr>
        <w:rPr>
          <w:rFonts w:ascii="Arial Narrow" w:hAnsi="Arial Narrow" w:cs="Arial Narrow"/>
          <w:b/>
          <w:bCs/>
          <w:sz w:val="18"/>
          <w:szCs w:val="18"/>
        </w:rPr>
      </w:pPr>
    </w:p>
    <w:p w14:paraId="0D0AF560" w14:textId="77777777" w:rsidR="00153282" w:rsidRDefault="00153282" w:rsidP="00153282">
      <w:pPr>
        <w:rPr>
          <w:rFonts w:ascii="Arial Narrow" w:hAnsi="Arial Narrow" w:cs="Arial Narrow"/>
          <w:b/>
          <w:bCs/>
          <w:sz w:val="18"/>
          <w:szCs w:val="18"/>
        </w:rPr>
      </w:pPr>
    </w:p>
    <w:p w14:paraId="7874206A" w14:textId="77777777" w:rsidR="00153282" w:rsidRDefault="00153282" w:rsidP="00153282">
      <w:pPr>
        <w:rPr>
          <w:rFonts w:ascii="Arial Narrow" w:hAnsi="Arial Narrow" w:cs="Arial Narrow"/>
          <w:b/>
          <w:bCs/>
          <w:sz w:val="18"/>
          <w:szCs w:val="18"/>
        </w:rPr>
      </w:pPr>
    </w:p>
    <w:p w14:paraId="1A0C79B9" w14:textId="77777777" w:rsidR="00153282" w:rsidRDefault="00153282" w:rsidP="00153282">
      <w:pPr>
        <w:rPr>
          <w:rFonts w:ascii="Arial Narrow" w:hAnsi="Arial Narrow" w:cs="Arial Narrow"/>
          <w:b/>
          <w:bCs/>
          <w:sz w:val="18"/>
          <w:szCs w:val="18"/>
        </w:rPr>
      </w:pPr>
    </w:p>
    <w:p w14:paraId="6BA66161" w14:textId="77777777" w:rsidR="00153282" w:rsidRDefault="00153282" w:rsidP="00153282">
      <w:pPr>
        <w:rPr>
          <w:rFonts w:ascii="Arial Narrow" w:hAnsi="Arial Narrow" w:cs="Arial Narrow"/>
          <w:b/>
          <w:bCs/>
          <w:sz w:val="18"/>
          <w:szCs w:val="18"/>
        </w:rPr>
      </w:pPr>
    </w:p>
    <w:p w14:paraId="68F2C8C3" w14:textId="77777777" w:rsidR="00153282" w:rsidRDefault="00153282" w:rsidP="00153282">
      <w:pPr>
        <w:rPr>
          <w:rFonts w:ascii="Arial Narrow" w:hAnsi="Arial Narrow" w:cs="Arial Narrow"/>
          <w:b/>
          <w:bCs/>
          <w:sz w:val="18"/>
          <w:szCs w:val="18"/>
        </w:rPr>
      </w:pPr>
    </w:p>
    <w:p w14:paraId="450CCADD" w14:textId="77777777" w:rsidR="00153282" w:rsidRDefault="00153282" w:rsidP="00153282">
      <w:pPr>
        <w:rPr>
          <w:rFonts w:ascii="Arial Narrow" w:hAnsi="Arial Narrow" w:cs="Arial Narrow"/>
          <w:b/>
          <w:bCs/>
          <w:sz w:val="18"/>
          <w:szCs w:val="18"/>
        </w:rPr>
      </w:pPr>
    </w:p>
    <w:p w14:paraId="16CF5AF4" w14:textId="77777777" w:rsidR="00153282" w:rsidRDefault="00153282" w:rsidP="00153282">
      <w:pPr>
        <w:rPr>
          <w:rFonts w:ascii="Arial Narrow" w:hAnsi="Arial Narrow" w:cs="Arial Narrow"/>
          <w:b/>
          <w:bCs/>
          <w:sz w:val="18"/>
          <w:szCs w:val="18"/>
        </w:rPr>
      </w:pPr>
      <w:r>
        <w:rPr>
          <w:rFonts w:ascii="Arial Narrow" w:hAnsi="Arial Narrow" w:cs="Arial Narrow"/>
          <w:b/>
          <w:bCs/>
          <w:sz w:val="18"/>
          <w:szCs w:val="18"/>
        </w:rPr>
        <w:t>*A ordem numérica dos materiais está de acordo com a requisição emitida no Sistema Integrado de Patrimônio, Administração e Contratos (SIPAC) utilizado pela Universidade Federal da Bahia.</w:t>
      </w:r>
    </w:p>
    <w:p w14:paraId="1BD74DED" w14:textId="77777777" w:rsidR="00507108" w:rsidRDefault="00507108" w:rsidP="00153282">
      <w:pPr>
        <w:rPr>
          <w:rFonts w:ascii="Arial Narrow" w:hAnsi="Arial Narrow" w:cs="Arial Narrow"/>
          <w:b/>
          <w:bCs/>
          <w:sz w:val="18"/>
          <w:szCs w:val="18"/>
        </w:rPr>
      </w:pPr>
    </w:p>
    <w:p w14:paraId="2DD52E2D" w14:textId="77777777" w:rsidR="00507108" w:rsidRDefault="00507108" w:rsidP="00153282">
      <w:pPr>
        <w:rPr>
          <w:rFonts w:ascii="Arial Narrow" w:hAnsi="Arial Narrow" w:cs="Arial Narrow"/>
          <w:b/>
          <w:bCs/>
          <w:sz w:val="18"/>
          <w:szCs w:val="18"/>
        </w:rPr>
      </w:pPr>
    </w:p>
    <w:p w14:paraId="66594D36" w14:textId="77777777" w:rsidR="00507108" w:rsidRDefault="00507108" w:rsidP="00153282">
      <w:pPr>
        <w:rPr>
          <w:rFonts w:ascii="Arial Narrow" w:hAnsi="Arial Narrow" w:cs="Arial Narrow"/>
          <w:b/>
          <w:bCs/>
          <w:sz w:val="18"/>
          <w:szCs w:val="18"/>
        </w:rPr>
      </w:pPr>
    </w:p>
    <w:p w14:paraId="0AF3FACB" w14:textId="77777777" w:rsidR="00507108" w:rsidRDefault="00507108" w:rsidP="00153282">
      <w:pPr>
        <w:rPr>
          <w:rFonts w:ascii="Arial Narrow" w:hAnsi="Arial Narrow" w:cs="Arial Narrow"/>
          <w:b/>
          <w:bCs/>
          <w:sz w:val="18"/>
          <w:szCs w:val="18"/>
        </w:rPr>
      </w:pPr>
    </w:p>
    <w:p w14:paraId="4CE8FFFB" w14:textId="77777777" w:rsidR="00507108" w:rsidRDefault="00507108" w:rsidP="00153282">
      <w:pPr>
        <w:rPr>
          <w:rFonts w:ascii="Arial Narrow" w:hAnsi="Arial Narrow" w:cs="Arial Narrow"/>
          <w:b/>
          <w:bCs/>
          <w:sz w:val="18"/>
          <w:szCs w:val="18"/>
        </w:rPr>
      </w:pPr>
    </w:p>
    <w:p w14:paraId="21B12FE7" w14:textId="77777777" w:rsidR="00507108" w:rsidRDefault="00507108" w:rsidP="00153282">
      <w:pPr>
        <w:rPr>
          <w:rFonts w:ascii="Arial Narrow" w:hAnsi="Arial Narrow" w:cs="Arial Narrow"/>
          <w:b/>
          <w:bCs/>
          <w:sz w:val="18"/>
          <w:szCs w:val="18"/>
        </w:rPr>
      </w:pPr>
    </w:p>
    <w:p w14:paraId="25878417" w14:textId="77777777" w:rsidR="00507108" w:rsidRDefault="00507108" w:rsidP="00153282">
      <w:pPr>
        <w:rPr>
          <w:rFonts w:ascii="Arial Narrow" w:hAnsi="Arial Narrow" w:cs="Arial Narrow"/>
          <w:b/>
          <w:bCs/>
          <w:sz w:val="18"/>
          <w:szCs w:val="18"/>
        </w:rPr>
      </w:pPr>
    </w:p>
    <w:p w14:paraId="2BE0EDE0" w14:textId="77777777" w:rsidR="00153282" w:rsidRDefault="00153282" w:rsidP="00153282">
      <w:pPr>
        <w:jc w:val="center"/>
        <w:rPr>
          <w:rFonts w:ascii="Times New Roman" w:hAnsi="Times New Roman" w:cs="Times New Roman"/>
          <w:b/>
          <w:bCs/>
          <w:sz w:val="20"/>
          <w:szCs w:val="20"/>
        </w:rPr>
      </w:pPr>
      <w:r w:rsidRPr="00081CE3">
        <w:rPr>
          <w:rFonts w:ascii="Arial Narrow" w:hAnsi="Arial Narrow" w:cs="Arial"/>
          <w:b/>
          <w:bCs/>
          <w:color w:val="FF0000"/>
          <w:u w:val="single"/>
        </w:rPr>
        <w:t>EXCLUSIVOS PARA MICROEMPRESA E EMPRESA DE PEQUENO PORTE – ME/EPP</w:t>
      </w:r>
    </w:p>
    <w:tbl>
      <w:tblPr>
        <w:tblW w:w="9719" w:type="dxa"/>
        <w:tblLayout w:type="fixed"/>
        <w:tblCellMar>
          <w:left w:w="0" w:type="dxa"/>
          <w:right w:w="0" w:type="dxa"/>
        </w:tblCellMar>
        <w:tblLook w:val="0000" w:firstRow="0" w:lastRow="0" w:firstColumn="0" w:lastColumn="0" w:noHBand="0" w:noVBand="0"/>
      </w:tblPr>
      <w:tblGrid>
        <w:gridCol w:w="593"/>
        <w:gridCol w:w="3118"/>
        <w:gridCol w:w="708"/>
        <w:gridCol w:w="1415"/>
        <w:gridCol w:w="850"/>
        <w:gridCol w:w="849"/>
        <w:gridCol w:w="1146"/>
        <w:gridCol w:w="977"/>
        <w:gridCol w:w="15"/>
        <w:gridCol w:w="33"/>
        <w:gridCol w:w="15"/>
      </w:tblGrid>
      <w:tr w:rsidR="00153282" w:rsidRPr="00995CA3" w14:paraId="17853530" w14:textId="77777777" w:rsidTr="00154DA9">
        <w:trPr>
          <w:gridAfter w:val="1"/>
          <w:wAfter w:w="15" w:type="dxa"/>
          <w:cantSplit/>
          <w:trHeight w:val="230"/>
        </w:trPr>
        <w:tc>
          <w:tcPr>
            <w:tcW w:w="594" w:type="dxa"/>
            <w:vMerge w:val="restart"/>
            <w:tcBorders>
              <w:top w:val="single" w:sz="6" w:space="0" w:color="000000"/>
              <w:left w:val="single" w:sz="6" w:space="0" w:color="000000"/>
              <w:bottom w:val="single" w:sz="6" w:space="0" w:color="000000"/>
            </w:tcBorders>
            <w:shd w:val="clear" w:color="auto" w:fill="C0C0C0"/>
            <w:vAlign w:val="center"/>
          </w:tcPr>
          <w:p w14:paraId="6F127CCB" w14:textId="77777777" w:rsidR="00153282" w:rsidRPr="00995CA3" w:rsidRDefault="00153282" w:rsidP="00154DA9">
            <w:pPr>
              <w:jc w:val="center"/>
              <w:rPr>
                <w:rFonts w:ascii="Arial" w:hAnsi="Arial" w:cs="Arial"/>
                <w:b/>
                <w:bCs/>
                <w:sz w:val="18"/>
                <w:szCs w:val="18"/>
              </w:rPr>
            </w:pPr>
            <w:r w:rsidRPr="00995CA3">
              <w:rPr>
                <w:rFonts w:ascii="Arial" w:hAnsi="Arial" w:cs="Arial"/>
                <w:b/>
                <w:bCs/>
                <w:sz w:val="18"/>
                <w:szCs w:val="18"/>
              </w:rPr>
              <w:t>ITEM</w:t>
            </w:r>
          </w:p>
        </w:tc>
        <w:tc>
          <w:tcPr>
            <w:tcW w:w="3122" w:type="dxa"/>
            <w:vMerge w:val="restart"/>
            <w:tcBorders>
              <w:top w:val="single" w:sz="6" w:space="0" w:color="000000"/>
              <w:left w:val="single" w:sz="6" w:space="0" w:color="000000"/>
              <w:bottom w:val="single" w:sz="6" w:space="0" w:color="000000"/>
            </w:tcBorders>
            <w:shd w:val="clear" w:color="auto" w:fill="C0C0C0"/>
            <w:vAlign w:val="center"/>
          </w:tcPr>
          <w:p w14:paraId="334A7075" w14:textId="77777777" w:rsidR="00153282" w:rsidRPr="00995CA3" w:rsidRDefault="00153282" w:rsidP="00154DA9">
            <w:pPr>
              <w:jc w:val="center"/>
              <w:rPr>
                <w:rFonts w:ascii="Arial" w:hAnsi="Arial" w:cs="Arial"/>
                <w:b/>
                <w:bCs/>
                <w:sz w:val="18"/>
                <w:szCs w:val="18"/>
              </w:rPr>
            </w:pPr>
            <w:r w:rsidRPr="00995CA3">
              <w:rPr>
                <w:rFonts w:ascii="Arial" w:hAnsi="Arial" w:cs="Arial"/>
                <w:b/>
                <w:bCs/>
                <w:sz w:val="18"/>
                <w:szCs w:val="18"/>
              </w:rPr>
              <w:t>DISCRIMINAÇÃO</w:t>
            </w:r>
          </w:p>
        </w:tc>
        <w:tc>
          <w:tcPr>
            <w:tcW w:w="709" w:type="dxa"/>
            <w:vMerge w:val="restart"/>
            <w:tcBorders>
              <w:top w:val="single" w:sz="6" w:space="0" w:color="000000"/>
              <w:left w:val="single" w:sz="6" w:space="0" w:color="000000"/>
              <w:bottom w:val="single" w:sz="6" w:space="0" w:color="000000"/>
            </w:tcBorders>
            <w:shd w:val="clear" w:color="auto" w:fill="C0C0C0"/>
            <w:vAlign w:val="center"/>
          </w:tcPr>
          <w:p w14:paraId="49C903F5" w14:textId="77777777" w:rsidR="00153282" w:rsidRPr="00995CA3" w:rsidRDefault="00153282" w:rsidP="00154DA9">
            <w:pPr>
              <w:jc w:val="center"/>
              <w:rPr>
                <w:rFonts w:ascii="Arial" w:hAnsi="Arial" w:cs="Arial"/>
                <w:b/>
                <w:bCs/>
                <w:sz w:val="18"/>
                <w:szCs w:val="18"/>
              </w:rPr>
            </w:pPr>
            <w:r w:rsidRPr="00995CA3">
              <w:rPr>
                <w:rFonts w:ascii="Arial" w:hAnsi="Arial" w:cs="Arial"/>
                <w:b/>
                <w:bCs/>
                <w:sz w:val="18"/>
                <w:szCs w:val="18"/>
              </w:rPr>
              <w:t>CATMAT</w:t>
            </w:r>
          </w:p>
        </w:tc>
        <w:tc>
          <w:tcPr>
            <w:tcW w:w="1417" w:type="dxa"/>
            <w:vMerge w:val="restart"/>
            <w:tcBorders>
              <w:top w:val="single" w:sz="6" w:space="0" w:color="000000"/>
              <w:left w:val="single" w:sz="6" w:space="0" w:color="000000"/>
              <w:bottom w:val="single" w:sz="6" w:space="0" w:color="000000"/>
            </w:tcBorders>
            <w:shd w:val="clear" w:color="auto" w:fill="C0C0C0"/>
            <w:vAlign w:val="center"/>
          </w:tcPr>
          <w:p w14:paraId="3FA9A479" w14:textId="77777777" w:rsidR="00153282" w:rsidRPr="00995CA3" w:rsidRDefault="00153282" w:rsidP="00154DA9">
            <w:pPr>
              <w:jc w:val="center"/>
              <w:rPr>
                <w:rFonts w:ascii="Arial" w:hAnsi="Arial" w:cs="Arial"/>
                <w:b/>
                <w:bCs/>
                <w:sz w:val="18"/>
                <w:szCs w:val="18"/>
              </w:rPr>
            </w:pPr>
            <w:r w:rsidRPr="00995CA3">
              <w:rPr>
                <w:rFonts w:ascii="Arial" w:hAnsi="Arial" w:cs="Arial"/>
                <w:b/>
                <w:bCs/>
                <w:sz w:val="18"/>
                <w:szCs w:val="18"/>
              </w:rPr>
              <w:t>SIPAC</w:t>
            </w:r>
          </w:p>
        </w:tc>
        <w:tc>
          <w:tcPr>
            <w:tcW w:w="851" w:type="dxa"/>
            <w:vMerge w:val="restart"/>
            <w:tcBorders>
              <w:top w:val="single" w:sz="6" w:space="0" w:color="000000"/>
              <w:left w:val="single" w:sz="6" w:space="0" w:color="000000"/>
              <w:bottom w:val="single" w:sz="6" w:space="0" w:color="000000"/>
            </w:tcBorders>
            <w:shd w:val="clear" w:color="auto" w:fill="C0C0C0"/>
            <w:vAlign w:val="center"/>
          </w:tcPr>
          <w:p w14:paraId="6A1780F5" w14:textId="77777777" w:rsidR="00153282" w:rsidRPr="00995CA3" w:rsidRDefault="00153282" w:rsidP="00154DA9">
            <w:pPr>
              <w:jc w:val="center"/>
              <w:rPr>
                <w:rFonts w:ascii="Arial" w:hAnsi="Arial" w:cs="Arial"/>
                <w:b/>
                <w:bCs/>
                <w:sz w:val="18"/>
                <w:szCs w:val="18"/>
              </w:rPr>
            </w:pPr>
            <w:r w:rsidRPr="00995CA3">
              <w:rPr>
                <w:rFonts w:ascii="Arial" w:hAnsi="Arial" w:cs="Arial"/>
                <w:b/>
                <w:bCs/>
                <w:sz w:val="18"/>
                <w:szCs w:val="18"/>
              </w:rPr>
              <w:t>Unidade</w:t>
            </w:r>
          </w:p>
        </w:tc>
        <w:tc>
          <w:tcPr>
            <w:tcW w:w="850" w:type="dxa"/>
            <w:vMerge w:val="restart"/>
            <w:tcBorders>
              <w:top w:val="single" w:sz="6" w:space="0" w:color="000000"/>
              <w:left w:val="single" w:sz="6" w:space="0" w:color="000000"/>
              <w:bottom w:val="single" w:sz="6" w:space="0" w:color="000000"/>
            </w:tcBorders>
            <w:shd w:val="clear" w:color="auto" w:fill="C0C0C0"/>
            <w:vAlign w:val="center"/>
          </w:tcPr>
          <w:p w14:paraId="22BB3064" w14:textId="77777777" w:rsidR="00153282" w:rsidRPr="00995CA3" w:rsidRDefault="00153282" w:rsidP="00154DA9">
            <w:pPr>
              <w:jc w:val="center"/>
              <w:rPr>
                <w:rFonts w:ascii="Arial" w:hAnsi="Arial" w:cs="Arial"/>
                <w:sz w:val="18"/>
                <w:szCs w:val="18"/>
              </w:rPr>
            </w:pPr>
            <w:r w:rsidRPr="00995CA3">
              <w:rPr>
                <w:rFonts w:ascii="Arial" w:hAnsi="Arial" w:cs="Arial"/>
                <w:b/>
                <w:bCs/>
                <w:sz w:val="18"/>
                <w:szCs w:val="18"/>
              </w:rPr>
              <w:t>QUANT.</w:t>
            </w:r>
          </w:p>
        </w:tc>
        <w:tc>
          <w:tcPr>
            <w:tcW w:w="1148" w:type="dxa"/>
            <w:vMerge w:val="restart"/>
            <w:tcBorders>
              <w:top w:val="single" w:sz="6" w:space="0" w:color="000000"/>
              <w:left w:val="single" w:sz="6" w:space="0" w:color="000000"/>
              <w:bottom w:val="single" w:sz="6" w:space="0" w:color="000000"/>
              <w:right w:val="single" w:sz="4" w:space="0" w:color="auto"/>
            </w:tcBorders>
            <w:shd w:val="clear" w:color="auto" w:fill="C0C0C0"/>
            <w:vAlign w:val="center"/>
          </w:tcPr>
          <w:p w14:paraId="023C29B3" w14:textId="77777777" w:rsidR="00153282" w:rsidRPr="00995CA3" w:rsidRDefault="00153282" w:rsidP="00154DA9">
            <w:pPr>
              <w:jc w:val="center"/>
              <w:rPr>
                <w:rFonts w:ascii="Arial" w:hAnsi="Arial" w:cs="Arial"/>
                <w:sz w:val="18"/>
                <w:szCs w:val="18"/>
              </w:rPr>
            </w:pPr>
            <w:proofErr w:type="gramStart"/>
            <w:r w:rsidRPr="00995CA3">
              <w:rPr>
                <w:rFonts w:ascii="Arial" w:hAnsi="Arial" w:cs="Arial"/>
                <w:sz w:val="18"/>
                <w:szCs w:val="18"/>
              </w:rPr>
              <w:t>Sub Total</w:t>
            </w:r>
            <w:proofErr w:type="gramEnd"/>
          </w:p>
        </w:tc>
        <w:tc>
          <w:tcPr>
            <w:tcW w:w="1013" w:type="dxa"/>
            <w:gridSpan w:val="3"/>
            <w:tcBorders>
              <w:top w:val="single" w:sz="4" w:space="0" w:color="auto"/>
              <w:left w:val="single" w:sz="4" w:space="0" w:color="auto"/>
              <w:right w:val="single" w:sz="4" w:space="0" w:color="auto"/>
            </w:tcBorders>
            <w:shd w:val="clear" w:color="auto" w:fill="auto"/>
          </w:tcPr>
          <w:p w14:paraId="59186270" w14:textId="77777777" w:rsidR="00153282" w:rsidRPr="00995CA3" w:rsidRDefault="00153282" w:rsidP="00154DA9">
            <w:pPr>
              <w:snapToGrid w:val="0"/>
              <w:rPr>
                <w:rFonts w:ascii="Arial" w:hAnsi="Arial" w:cs="Arial"/>
                <w:sz w:val="18"/>
                <w:szCs w:val="18"/>
              </w:rPr>
            </w:pPr>
          </w:p>
        </w:tc>
      </w:tr>
      <w:tr w:rsidR="00153282" w:rsidRPr="00995CA3" w14:paraId="6F392A4B" w14:textId="77777777" w:rsidTr="00154DA9">
        <w:trPr>
          <w:gridAfter w:val="1"/>
          <w:wAfter w:w="15" w:type="dxa"/>
          <w:cantSplit/>
        </w:trPr>
        <w:tc>
          <w:tcPr>
            <w:tcW w:w="594" w:type="dxa"/>
            <w:vMerge/>
            <w:tcBorders>
              <w:top w:val="single" w:sz="6" w:space="0" w:color="000000"/>
              <w:left w:val="single" w:sz="6" w:space="0" w:color="000000"/>
              <w:bottom w:val="single" w:sz="6" w:space="0" w:color="000000"/>
            </w:tcBorders>
            <w:shd w:val="clear" w:color="auto" w:fill="auto"/>
            <w:vAlign w:val="center"/>
          </w:tcPr>
          <w:p w14:paraId="6C563C64" w14:textId="77777777" w:rsidR="00153282" w:rsidRPr="00995CA3" w:rsidRDefault="00153282" w:rsidP="00154DA9">
            <w:pPr>
              <w:snapToGrid w:val="0"/>
              <w:rPr>
                <w:rFonts w:ascii="Arial" w:hAnsi="Arial" w:cs="Arial"/>
                <w:sz w:val="18"/>
                <w:szCs w:val="18"/>
              </w:rPr>
            </w:pPr>
          </w:p>
        </w:tc>
        <w:tc>
          <w:tcPr>
            <w:tcW w:w="3122" w:type="dxa"/>
            <w:vMerge/>
            <w:tcBorders>
              <w:top w:val="single" w:sz="6" w:space="0" w:color="000000"/>
              <w:left w:val="single" w:sz="6" w:space="0" w:color="000000"/>
              <w:bottom w:val="single" w:sz="6" w:space="0" w:color="000000"/>
            </w:tcBorders>
            <w:shd w:val="clear" w:color="auto" w:fill="auto"/>
            <w:vAlign w:val="center"/>
          </w:tcPr>
          <w:p w14:paraId="4357ACE2" w14:textId="77777777" w:rsidR="00153282" w:rsidRPr="00995CA3" w:rsidRDefault="00153282" w:rsidP="00154DA9">
            <w:pPr>
              <w:snapToGrid w:val="0"/>
              <w:rPr>
                <w:rFonts w:ascii="Arial" w:hAnsi="Arial" w:cs="Arial"/>
                <w:sz w:val="18"/>
                <w:szCs w:val="18"/>
              </w:rPr>
            </w:pPr>
          </w:p>
        </w:tc>
        <w:tc>
          <w:tcPr>
            <w:tcW w:w="709" w:type="dxa"/>
            <w:vMerge/>
            <w:tcBorders>
              <w:top w:val="single" w:sz="6" w:space="0" w:color="000000"/>
              <w:left w:val="single" w:sz="6" w:space="0" w:color="000000"/>
              <w:bottom w:val="single" w:sz="6" w:space="0" w:color="000000"/>
            </w:tcBorders>
            <w:shd w:val="clear" w:color="auto" w:fill="auto"/>
            <w:vAlign w:val="center"/>
          </w:tcPr>
          <w:p w14:paraId="15902AF4" w14:textId="77777777" w:rsidR="00153282" w:rsidRPr="00995CA3" w:rsidRDefault="00153282" w:rsidP="00154DA9">
            <w:pPr>
              <w:snapToGrid w:val="0"/>
              <w:rPr>
                <w:rFonts w:ascii="Arial" w:hAnsi="Arial" w:cs="Arial"/>
                <w:sz w:val="18"/>
                <w:szCs w:val="18"/>
              </w:rPr>
            </w:pPr>
          </w:p>
        </w:tc>
        <w:tc>
          <w:tcPr>
            <w:tcW w:w="1417" w:type="dxa"/>
            <w:vMerge/>
            <w:tcBorders>
              <w:top w:val="single" w:sz="6" w:space="0" w:color="000000"/>
              <w:left w:val="single" w:sz="6" w:space="0" w:color="000000"/>
              <w:bottom w:val="single" w:sz="6" w:space="0" w:color="000000"/>
            </w:tcBorders>
            <w:shd w:val="clear" w:color="auto" w:fill="auto"/>
            <w:vAlign w:val="center"/>
          </w:tcPr>
          <w:p w14:paraId="56CC85BE" w14:textId="77777777" w:rsidR="00153282" w:rsidRPr="00995CA3" w:rsidRDefault="00153282" w:rsidP="00154DA9">
            <w:pPr>
              <w:snapToGrid w:val="0"/>
              <w:rPr>
                <w:rFonts w:ascii="Arial" w:hAnsi="Arial" w:cs="Arial"/>
                <w:sz w:val="18"/>
                <w:szCs w:val="18"/>
              </w:rPr>
            </w:pPr>
          </w:p>
        </w:tc>
        <w:tc>
          <w:tcPr>
            <w:tcW w:w="851" w:type="dxa"/>
            <w:vMerge/>
            <w:tcBorders>
              <w:top w:val="single" w:sz="6" w:space="0" w:color="000000"/>
              <w:left w:val="single" w:sz="6" w:space="0" w:color="000000"/>
              <w:bottom w:val="single" w:sz="6" w:space="0" w:color="000000"/>
            </w:tcBorders>
            <w:shd w:val="clear" w:color="auto" w:fill="auto"/>
            <w:vAlign w:val="center"/>
          </w:tcPr>
          <w:p w14:paraId="7F339F37" w14:textId="77777777" w:rsidR="00153282" w:rsidRPr="00995CA3" w:rsidRDefault="00153282" w:rsidP="00154DA9">
            <w:pPr>
              <w:snapToGrid w:val="0"/>
              <w:rPr>
                <w:rFonts w:ascii="Arial" w:hAnsi="Arial" w:cs="Arial"/>
                <w:sz w:val="18"/>
                <w:szCs w:val="18"/>
              </w:rPr>
            </w:pPr>
          </w:p>
        </w:tc>
        <w:tc>
          <w:tcPr>
            <w:tcW w:w="850" w:type="dxa"/>
            <w:vMerge/>
            <w:tcBorders>
              <w:top w:val="single" w:sz="6" w:space="0" w:color="000000"/>
              <w:left w:val="single" w:sz="6" w:space="0" w:color="000000"/>
              <w:bottom w:val="single" w:sz="6" w:space="0" w:color="000000"/>
            </w:tcBorders>
            <w:shd w:val="clear" w:color="auto" w:fill="auto"/>
            <w:vAlign w:val="center"/>
          </w:tcPr>
          <w:p w14:paraId="7A6FEEF9" w14:textId="77777777" w:rsidR="00153282" w:rsidRPr="00995CA3" w:rsidRDefault="00153282" w:rsidP="00154DA9">
            <w:pPr>
              <w:snapToGrid w:val="0"/>
              <w:rPr>
                <w:rFonts w:ascii="Arial" w:hAnsi="Arial" w:cs="Arial"/>
                <w:sz w:val="18"/>
                <w:szCs w:val="18"/>
              </w:rPr>
            </w:pPr>
          </w:p>
        </w:tc>
        <w:tc>
          <w:tcPr>
            <w:tcW w:w="1148" w:type="dxa"/>
            <w:vMerge/>
            <w:tcBorders>
              <w:top w:val="single" w:sz="6" w:space="0" w:color="000000"/>
              <w:left w:val="single" w:sz="6" w:space="0" w:color="000000"/>
              <w:bottom w:val="single" w:sz="6" w:space="0" w:color="000000"/>
              <w:right w:val="single" w:sz="4" w:space="0" w:color="auto"/>
            </w:tcBorders>
            <w:shd w:val="clear" w:color="auto" w:fill="auto"/>
            <w:vAlign w:val="center"/>
          </w:tcPr>
          <w:p w14:paraId="332FB92C" w14:textId="77777777" w:rsidR="00153282" w:rsidRPr="00995CA3" w:rsidRDefault="00153282" w:rsidP="00154DA9">
            <w:pPr>
              <w:snapToGrid w:val="0"/>
              <w:rPr>
                <w:rFonts w:ascii="Arial" w:hAnsi="Arial" w:cs="Arial"/>
                <w:sz w:val="18"/>
                <w:szCs w:val="18"/>
              </w:rPr>
            </w:pPr>
          </w:p>
        </w:tc>
        <w:tc>
          <w:tcPr>
            <w:tcW w:w="993" w:type="dxa"/>
            <w:gridSpan w:val="2"/>
            <w:tcBorders>
              <w:top w:val="single" w:sz="6" w:space="0" w:color="000000"/>
              <w:left w:val="single" w:sz="4" w:space="0" w:color="auto"/>
              <w:bottom w:val="single" w:sz="6" w:space="0" w:color="000000"/>
            </w:tcBorders>
            <w:shd w:val="clear" w:color="auto" w:fill="C0C0C0"/>
            <w:vAlign w:val="center"/>
          </w:tcPr>
          <w:p w14:paraId="48DFAA6B" w14:textId="77777777" w:rsidR="00153282" w:rsidRPr="00995CA3" w:rsidRDefault="00153282" w:rsidP="00154DA9">
            <w:pPr>
              <w:jc w:val="center"/>
              <w:rPr>
                <w:rFonts w:ascii="Arial" w:hAnsi="Arial" w:cs="Arial"/>
                <w:sz w:val="18"/>
                <w:szCs w:val="18"/>
              </w:rPr>
            </w:pPr>
            <w:r w:rsidRPr="00995CA3">
              <w:rPr>
                <w:rFonts w:ascii="Arial" w:hAnsi="Arial" w:cs="Arial"/>
                <w:b/>
                <w:bCs/>
                <w:sz w:val="18"/>
                <w:szCs w:val="18"/>
              </w:rPr>
              <w:t xml:space="preserve">Média </w:t>
            </w:r>
          </w:p>
        </w:tc>
        <w:tc>
          <w:tcPr>
            <w:tcW w:w="20" w:type="dxa"/>
            <w:tcBorders>
              <w:left w:val="single" w:sz="6" w:space="0" w:color="000000"/>
              <w:right w:val="single" w:sz="4" w:space="0" w:color="auto"/>
            </w:tcBorders>
            <w:shd w:val="clear" w:color="auto" w:fill="auto"/>
          </w:tcPr>
          <w:p w14:paraId="4799B81E" w14:textId="77777777" w:rsidR="00153282" w:rsidRPr="00995CA3" w:rsidRDefault="00153282" w:rsidP="00154DA9">
            <w:pPr>
              <w:snapToGrid w:val="0"/>
              <w:rPr>
                <w:rFonts w:ascii="Arial" w:hAnsi="Arial" w:cs="Arial"/>
                <w:sz w:val="18"/>
                <w:szCs w:val="18"/>
              </w:rPr>
            </w:pPr>
          </w:p>
        </w:tc>
      </w:tr>
      <w:tr w:rsidR="00153282" w:rsidRPr="00995CA3" w14:paraId="6F6375C0" w14:textId="77777777" w:rsidTr="00154DA9">
        <w:trPr>
          <w:gridAfter w:val="1"/>
          <w:wAfter w:w="15" w:type="dxa"/>
          <w:trHeight w:val="3900"/>
        </w:trPr>
        <w:tc>
          <w:tcPr>
            <w:tcW w:w="594" w:type="dxa"/>
            <w:tcBorders>
              <w:top w:val="single" w:sz="6" w:space="0" w:color="000000"/>
              <w:left w:val="single" w:sz="6" w:space="0" w:color="000000"/>
              <w:bottom w:val="single" w:sz="6" w:space="0" w:color="000000"/>
            </w:tcBorders>
            <w:shd w:val="clear" w:color="auto" w:fill="FFFFFF"/>
          </w:tcPr>
          <w:p w14:paraId="7F185F73" w14:textId="77777777" w:rsidR="00153282" w:rsidRPr="00995CA3" w:rsidRDefault="00153282" w:rsidP="00154DA9">
            <w:pPr>
              <w:jc w:val="center"/>
              <w:rPr>
                <w:rFonts w:ascii="Arial" w:hAnsi="Arial" w:cs="Arial"/>
                <w:sz w:val="18"/>
                <w:szCs w:val="18"/>
              </w:rPr>
            </w:pPr>
            <w:r w:rsidRPr="00995CA3">
              <w:rPr>
                <w:rFonts w:ascii="Arial" w:hAnsi="Arial" w:cs="Arial"/>
                <w:b/>
                <w:bCs/>
                <w:sz w:val="18"/>
                <w:szCs w:val="18"/>
              </w:rPr>
              <w:t>1</w:t>
            </w:r>
          </w:p>
        </w:tc>
        <w:tc>
          <w:tcPr>
            <w:tcW w:w="3122" w:type="dxa"/>
            <w:tcBorders>
              <w:top w:val="single" w:sz="6" w:space="0" w:color="000000"/>
              <w:left w:val="single" w:sz="6" w:space="0" w:color="000000"/>
              <w:bottom w:val="single" w:sz="6" w:space="0" w:color="000000"/>
            </w:tcBorders>
            <w:shd w:val="clear" w:color="auto" w:fill="auto"/>
            <w:vAlign w:val="center"/>
          </w:tcPr>
          <w:p w14:paraId="6512C7AB" w14:textId="77777777" w:rsidR="00153282" w:rsidRPr="00995CA3" w:rsidRDefault="00153282" w:rsidP="00154DA9">
            <w:pPr>
              <w:rPr>
                <w:rFonts w:ascii="Arial" w:hAnsi="Arial" w:cs="Arial"/>
                <w:b/>
                <w:bCs/>
                <w:sz w:val="18"/>
                <w:szCs w:val="18"/>
              </w:rPr>
            </w:pPr>
            <w:r w:rsidRPr="00995CA3">
              <w:rPr>
                <w:rFonts w:ascii="Arial" w:hAnsi="Arial" w:cs="Arial"/>
                <w:sz w:val="18"/>
                <w:szCs w:val="18"/>
              </w:rPr>
              <w:t xml:space="preserve">Fornecimento e instalação de cancela automática com comprimento da barreira 4,5m, potência do motor ½ </w:t>
            </w:r>
            <w:proofErr w:type="spellStart"/>
            <w:r w:rsidRPr="00995CA3">
              <w:rPr>
                <w:rFonts w:ascii="Arial" w:hAnsi="Arial" w:cs="Arial"/>
                <w:sz w:val="18"/>
                <w:szCs w:val="18"/>
              </w:rPr>
              <w:t>hp</w:t>
            </w:r>
            <w:proofErr w:type="spellEnd"/>
            <w:r w:rsidRPr="00995CA3">
              <w:rPr>
                <w:rFonts w:ascii="Arial" w:hAnsi="Arial" w:cs="Arial"/>
                <w:sz w:val="18"/>
                <w:szCs w:val="18"/>
              </w:rPr>
              <w:t xml:space="preserve">, tensão 127/220v, características gerais; sistema de </w:t>
            </w:r>
            <w:proofErr w:type="spellStart"/>
            <w:r w:rsidRPr="00995CA3">
              <w:rPr>
                <w:rFonts w:ascii="Arial" w:hAnsi="Arial" w:cs="Arial"/>
                <w:sz w:val="18"/>
                <w:szCs w:val="18"/>
              </w:rPr>
              <w:t>escamoteamento</w:t>
            </w:r>
            <w:proofErr w:type="spellEnd"/>
            <w:r w:rsidRPr="00995CA3">
              <w:rPr>
                <w:rFonts w:ascii="Arial" w:hAnsi="Arial" w:cs="Arial"/>
                <w:sz w:val="18"/>
                <w:szCs w:val="18"/>
              </w:rPr>
              <w:t xml:space="preserve"> para </w:t>
            </w:r>
            <w:proofErr w:type="spellStart"/>
            <w:r w:rsidRPr="00995CA3">
              <w:rPr>
                <w:rFonts w:ascii="Arial" w:hAnsi="Arial" w:cs="Arial"/>
                <w:sz w:val="18"/>
                <w:szCs w:val="18"/>
              </w:rPr>
              <w:t>destravamento</w:t>
            </w:r>
            <w:proofErr w:type="spellEnd"/>
            <w:r w:rsidRPr="00995CA3">
              <w:rPr>
                <w:rFonts w:ascii="Arial" w:hAnsi="Arial" w:cs="Arial"/>
                <w:sz w:val="18"/>
                <w:szCs w:val="18"/>
              </w:rPr>
              <w:t xml:space="preserve"> manual, central eletrônica com inversor de frequência, stop mecânico com regulagem de altura, acionamento do sistema através de </w:t>
            </w:r>
            <w:proofErr w:type="spellStart"/>
            <w:r w:rsidRPr="00995CA3">
              <w:rPr>
                <w:rFonts w:ascii="Arial" w:hAnsi="Arial" w:cs="Arial"/>
                <w:sz w:val="18"/>
                <w:szCs w:val="18"/>
              </w:rPr>
              <w:t>motorredutor</w:t>
            </w:r>
            <w:proofErr w:type="spellEnd"/>
            <w:r w:rsidRPr="00995CA3">
              <w:rPr>
                <w:rFonts w:ascii="Arial" w:hAnsi="Arial" w:cs="Arial"/>
                <w:sz w:val="18"/>
                <w:szCs w:val="18"/>
              </w:rPr>
              <w:t xml:space="preserve">, polias e correias, gabinete de aço galvanizado com tratamento anticorrosivo e pintura eletrostática que garantem grande resistência contra a ação do tempo, sistema de fim de curso com </w:t>
            </w:r>
            <w:proofErr w:type="spellStart"/>
            <w:r w:rsidRPr="00995CA3">
              <w:rPr>
                <w:rFonts w:ascii="Arial" w:hAnsi="Arial" w:cs="Arial"/>
                <w:sz w:val="18"/>
                <w:szCs w:val="18"/>
              </w:rPr>
              <w:t>encoder</w:t>
            </w:r>
            <w:proofErr w:type="spellEnd"/>
            <w:r w:rsidRPr="00995CA3">
              <w:rPr>
                <w:rFonts w:ascii="Arial" w:hAnsi="Arial" w:cs="Arial"/>
                <w:sz w:val="18"/>
                <w:szCs w:val="18"/>
              </w:rPr>
              <w:t xml:space="preserve"> e frio eletrônico</w:t>
            </w:r>
          </w:p>
        </w:tc>
        <w:tc>
          <w:tcPr>
            <w:tcW w:w="709" w:type="dxa"/>
            <w:tcBorders>
              <w:top w:val="single" w:sz="6" w:space="0" w:color="000000"/>
              <w:left w:val="single" w:sz="6" w:space="0" w:color="000000"/>
              <w:bottom w:val="single" w:sz="6" w:space="0" w:color="000000"/>
            </w:tcBorders>
            <w:shd w:val="clear" w:color="auto" w:fill="auto"/>
            <w:vAlign w:val="center"/>
          </w:tcPr>
          <w:p w14:paraId="1C82E5EE" w14:textId="77777777" w:rsidR="00153282" w:rsidRPr="00995CA3" w:rsidRDefault="00153282" w:rsidP="00154DA9">
            <w:pPr>
              <w:jc w:val="center"/>
              <w:rPr>
                <w:rFonts w:ascii="Arial" w:hAnsi="Arial" w:cs="Arial"/>
                <w:b/>
                <w:bCs/>
                <w:color w:val="000000"/>
                <w:sz w:val="18"/>
                <w:szCs w:val="18"/>
              </w:rPr>
            </w:pPr>
            <w:r w:rsidRPr="00995CA3">
              <w:rPr>
                <w:rFonts w:ascii="Arial" w:hAnsi="Arial" w:cs="Arial"/>
                <w:b/>
                <w:bCs/>
                <w:sz w:val="18"/>
                <w:szCs w:val="18"/>
              </w:rPr>
              <w:t>89516</w:t>
            </w:r>
          </w:p>
        </w:tc>
        <w:tc>
          <w:tcPr>
            <w:tcW w:w="1417" w:type="dxa"/>
            <w:tcBorders>
              <w:top w:val="single" w:sz="6" w:space="0" w:color="000000"/>
              <w:left w:val="single" w:sz="6" w:space="0" w:color="000000"/>
              <w:bottom w:val="single" w:sz="6" w:space="0" w:color="000000"/>
            </w:tcBorders>
            <w:shd w:val="clear" w:color="auto" w:fill="auto"/>
            <w:vAlign w:val="center"/>
          </w:tcPr>
          <w:p w14:paraId="64BBAA22" w14:textId="77777777" w:rsidR="00153282" w:rsidRPr="00995CA3" w:rsidRDefault="00153282" w:rsidP="00154DA9">
            <w:pPr>
              <w:jc w:val="center"/>
              <w:rPr>
                <w:rFonts w:ascii="Arial" w:hAnsi="Arial" w:cs="Arial"/>
                <w:sz w:val="18"/>
                <w:szCs w:val="18"/>
              </w:rPr>
            </w:pPr>
            <w:r w:rsidRPr="00995CA3">
              <w:rPr>
                <w:rFonts w:ascii="Arial" w:hAnsi="Arial" w:cs="Arial"/>
                <w:b/>
                <w:bCs/>
                <w:color w:val="000000"/>
                <w:sz w:val="18"/>
                <w:szCs w:val="18"/>
              </w:rPr>
              <w:t>5224000000040</w:t>
            </w:r>
          </w:p>
        </w:tc>
        <w:tc>
          <w:tcPr>
            <w:tcW w:w="851" w:type="dxa"/>
            <w:tcBorders>
              <w:top w:val="single" w:sz="6" w:space="0" w:color="000000"/>
              <w:left w:val="single" w:sz="6" w:space="0" w:color="000000"/>
              <w:bottom w:val="single" w:sz="6" w:space="0" w:color="000000"/>
            </w:tcBorders>
            <w:shd w:val="clear" w:color="auto" w:fill="auto"/>
            <w:vAlign w:val="center"/>
          </w:tcPr>
          <w:p w14:paraId="0E7ACFEB" w14:textId="77777777" w:rsidR="00153282" w:rsidRPr="00995CA3" w:rsidRDefault="00153282" w:rsidP="00154DA9">
            <w:pPr>
              <w:jc w:val="center"/>
              <w:rPr>
                <w:rFonts w:ascii="Arial" w:hAnsi="Arial" w:cs="Arial"/>
                <w:sz w:val="18"/>
                <w:szCs w:val="18"/>
              </w:rPr>
            </w:pPr>
            <w:r w:rsidRPr="00995CA3">
              <w:rPr>
                <w:rFonts w:ascii="Arial" w:hAnsi="Arial" w:cs="Arial"/>
                <w:sz w:val="18"/>
                <w:szCs w:val="18"/>
              </w:rPr>
              <w:t>Unidade</w:t>
            </w:r>
          </w:p>
        </w:tc>
        <w:tc>
          <w:tcPr>
            <w:tcW w:w="850" w:type="dxa"/>
            <w:tcBorders>
              <w:top w:val="single" w:sz="6" w:space="0" w:color="000000"/>
              <w:left w:val="single" w:sz="6" w:space="0" w:color="000000"/>
              <w:bottom w:val="single" w:sz="6" w:space="0" w:color="000000"/>
            </w:tcBorders>
            <w:shd w:val="clear" w:color="auto" w:fill="auto"/>
            <w:vAlign w:val="center"/>
          </w:tcPr>
          <w:p w14:paraId="18871DA0" w14:textId="77777777" w:rsidR="00153282" w:rsidRPr="00995CA3" w:rsidRDefault="00153282" w:rsidP="00154DA9">
            <w:pPr>
              <w:jc w:val="center"/>
              <w:rPr>
                <w:rFonts w:ascii="Arial" w:hAnsi="Arial" w:cs="Arial"/>
                <w:b/>
                <w:bCs/>
                <w:sz w:val="18"/>
                <w:szCs w:val="18"/>
              </w:rPr>
            </w:pPr>
            <w:r w:rsidRPr="00995CA3">
              <w:rPr>
                <w:rFonts w:ascii="Arial" w:hAnsi="Arial" w:cs="Arial"/>
                <w:sz w:val="18"/>
                <w:szCs w:val="18"/>
              </w:rPr>
              <w:t>5</w:t>
            </w:r>
          </w:p>
        </w:tc>
        <w:tc>
          <w:tcPr>
            <w:tcW w:w="1148" w:type="dxa"/>
            <w:tcBorders>
              <w:top w:val="single" w:sz="6" w:space="0" w:color="000000"/>
              <w:left w:val="single" w:sz="6" w:space="0" w:color="000000"/>
              <w:bottom w:val="single" w:sz="6" w:space="0" w:color="000000"/>
              <w:right w:val="single" w:sz="4" w:space="0" w:color="auto"/>
            </w:tcBorders>
            <w:shd w:val="clear" w:color="auto" w:fill="auto"/>
            <w:vAlign w:val="center"/>
          </w:tcPr>
          <w:p w14:paraId="12883FE5" w14:textId="77777777" w:rsidR="00153282" w:rsidRPr="00995CA3" w:rsidRDefault="00153282" w:rsidP="00154DA9">
            <w:pPr>
              <w:jc w:val="center"/>
              <w:rPr>
                <w:rFonts w:ascii="Arial" w:hAnsi="Arial" w:cs="Arial"/>
                <w:b/>
                <w:bCs/>
                <w:sz w:val="18"/>
                <w:szCs w:val="18"/>
              </w:rPr>
            </w:pPr>
            <w:r w:rsidRPr="00995CA3">
              <w:rPr>
                <w:rFonts w:ascii="Arial" w:hAnsi="Arial" w:cs="Arial"/>
                <w:b/>
                <w:bCs/>
                <w:sz w:val="18"/>
                <w:szCs w:val="18"/>
              </w:rPr>
              <w:t>7.226,95</w:t>
            </w:r>
          </w:p>
        </w:tc>
        <w:tc>
          <w:tcPr>
            <w:tcW w:w="993" w:type="dxa"/>
            <w:gridSpan w:val="2"/>
            <w:tcBorders>
              <w:top w:val="single" w:sz="6" w:space="0" w:color="000000"/>
              <w:left w:val="single" w:sz="4" w:space="0" w:color="auto"/>
              <w:bottom w:val="single" w:sz="6" w:space="0" w:color="000000"/>
            </w:tcBorders>
            <w:shd w:val="clear" w:color="auto" w:fill="auto"/>
            <w:vAlign w:val="center"/>
          </w:tcPr>
          <w:p w14:paraId="1007F396" w14:textId="77777777" w:rsidR="00153282" w:rsidRPr="00995CA3" w:rsidRDefault="00153282" w:rsidP="00154DA9">
            <w:pPr>
              <w:jc w:val="center"/>
              <w:rPr>
                <w:rFonts w:ascii="Arial" w:hAnsi="Arial" w:cs="Arial"/>
                <w:sz w:val="18"/>
                <w:szCs w:val="18"/>
              </w:rPr>
            </w:pPr>
            <w:r w:rsidRPr="00995CA3">
              <w:rPr>
                <w:rFonts w:ascii="Arial" w:hAnsi="Arial" w:cs="Arial"/>
                <w:b/>
                <w:bCs/>
                <w:sz w:val="18"/>
                <w:szCs w:val="18"/>
              </w:rPr>
              <w:t xml:space="preserve">36.134,75 </w:t>
            </w:r>
          </w:p>
        </w:tc>
        <w:tc>
          <w:tcPr>
            <w:tcW w:w="20" w:type="dxa"/>
            <w:tcBorders>
              <w:left w:val="single" w:sz="6" w:space="0" w:color="000000"/>
              <w:right w:val="single" w:sz="4" w:space="0" w:color="auto"/>
            </w:tcBorders>
            <w:shd w:val="clear" w:color="auto" w:fill="auto"/>
          </w:tcPr>
          <w:p w14:paraId="1C18683C" w14:textId="77777777" w:rsidR="00153282" w:rsidRPr="00995CA3" w:rsidRDefault="00153282" w:rsidP="00154DA9">
            <w:pPr>
              <w:snapToGrid w:val="0"/>
              <w:rPr>
                <w:rFonts w:ascii="Arial" w:hAnsi="Arial" w:cs="Arial"/>
                <w:sz w:val="18"/>
                <w:szCs w:val="18"/>
              </w:rPr>
            </w:pPr>
          </w:p>
        </w:tc>
      </w:tr>
      <w:tr w:rsidR="00153282" w:rsidRPr="00995CA3" w14:paraId="6D595942" w14:textId="77777777" w:rsidTr="00154DA9">
        <w:trPr>
          <w:gridAfter w:val="1"/>
          <w:wAfter w:w="15" w:type="dxa"/>
          <w:trHeight w:val="3645"/>
        </w:trPr>
        <w:tc>
          <w:tcPr>
            <w:tcW w:w="594" w:type="dxa"/>
            <w:tcBorders>
              <w:top w:val="single" w:sz="6" w:space="0" w:color="000000"/>
              <w:left w:val="single" w:sz="6" w:space="0" w:color="000000"/>
              <w:bottom w:val="single" w:sz="6" w:space="0" w:color="000000"/>
            </w:tcBorders>
            <w:shd w:val="clear" w:color="auto" w:fill="FFFFFF"/>
          </w:tcPr>
          <w:p w14:paraId="55A92A2E" w14:textId="77777777" w:rsidR="00153282" w:rsidRPr="00995CA3" w:rsidRDefault="00153282" w:rsidP="00154DA9">
            <w:pPr>
              <w:jc w:val="center"/>
              <w:rPr>
                <w:rFonts w:ascii="Arial" w:hAnsi="Arial" w:cs="Arial"/>
                <w:sz w:val="18"/>
                <w:szCs w:val="18"/>
              </w:rPr>
            </w:pPr>
            <w:r w:rsidRPr="00995CA3">
              <w:rPr>
                <w:rFonts w:ascii="Arial" w:hAnsi="Arial" w:cs="Arial"/>
                <w:b/>
                <w:bCs/>
                <w:sz w:val="18"/>
                <w:szCs w:val="18"/>
              </w:rPr>
              <w:t>2</w:t>
            </w:r>
          </w:p>
        </w:tc>
        <w:tc>
          <w:tcPr>
            <w:tcW w:w="3122" w:type="dxa"/>
            <w:tcBorders>
              <w:top w:val="single" w:sz="6" w:space="0" w:color="000000"/>
              <w:left w:val="single" w:sz="6" w:space="0" w:color="000000"/>
              <w:bottom w:val="single" w:sz="6" w:space="0" w:color="000000"/>
            </w:tcBorders>
            <w:shd w:val="clear" w:color="auto" w:fill="auto"/>
            <w:vAlign w:val="center"/>
          </w:tcPr>
          <w:p w14:paraId="55C4020C" w14:textId="77777777" w:rsidR="00153282" w:rsidRPr="00995CA3" w:rsidRDefault="00153282" w:rsidP="00154DA9">
            <w:pPr>
              <w:jc w:val="both"/>
              <w:rPr>
                <w:rFonts w:ascii="Arial" w:hAnsi="Arial" w:cs="Arial"/>
                <w:b/>
                <w:bCs/>
                <w:sz w:val="18"/>
                <w:szCs w:val="18"/>
              </w:rPr>
            </w:pPr>
            <w:r w:rsidRPr="00995CA3">
              <w:rPr>
                <w:rFonts w:ascii="Arial" w:hAnsi="Arial" w:cs="Arial"/>
                <w:sz w:val="18"/>
                <w:szCs w:val="18"/>
              </w:rPr>
              <w:t xml:space="preserve">Fornecimento e instalação de cancela automática alto fluxo 220 </w:t>
            </w:r>
            <w:proofErr w:type="gramStart"/>
            <w:r w:rsidRPr="00995CA3">
              <w:rPr>
                <w:rFonts w:ascii="Arial" w:hAnsi="Arial" w:cs="Arial"/>
                <w:sz w:val="18"/>
                <w:szCs w:val="18"/>
              </w:rPr>
              <w:t>Volts.,</w:t>
            </w:r>
            <w:proofErr w:type="gramEnd"/>
            <w:r w:rsidRPr="00995CA3">
              <w:rPr>
                <w:rFonts w:ascii="Arial" w:hAnsi="Arial" w:cs="Arial"/>
                <w:sz w:val="18"/>
                <w:szCs w:val="18"/>
              </w:rPr>
              <w:t xml:space="preserve"> com gabinete em aço carbono (cor a ser definida), motor de 1/3Hp, barreira reta em alumínio com fita refletiva, medindo 3,5mts. de comprimento, central de comando, central de controle remoto, 01 (hum) rádio transmissor 433Mhz para acionamento à distância e 01 (uma) botoeira para acionamento na guarita. Instalação inclusa</w:t>
            </w:r>
          </w:p>
        </w:tc>
        <w:tc>
          <w:tcPr>
            <w:tcW w:w="709" w:type="dxa"/>
            <w:tcBorders>
              <w:top w:val="single" w:sz="6" w:space="0" w:color="000000"/>
              <w:left w:val="single" w:sz="6" w:space="0" w:color="000000"/>
              <w:bottom w:val="single" w:sz="6" w:space="0" w:color="000000"/>
            </w:tcBorders>
            <w:shd w:val="clear" w:color="auto" w:fill="auto"/>
            <w:vAlign w:val="center"/>
          </w:tcPr>
          <w:p w14:paraId="5B8F704E" w14:textId="77777777" w:rsidR="00153282" w:rsidRPr="00995CA3" w:rsidRDefault="00153282" w:rsidP="00154DA9">
            <w:pPr>
              <w:jc w:val="center"/>
              <w:rPr>
                <w:rFonts w:ascii="Arial" w:hAnsi="Arial" w:cs="Arial"/>
                <w:b/>
                <w:bCs/>
                <w:sz w:val="18"/>
                <w:szCs w:val="18"/>
              </w:rPr>
            </w:pPr>
            <w:r w:rsidRPr="00995CA3">
              <w:rPr>
                <w:rFonts w:ascii="Arial" w:hAnsi="Arial" w:cs="Arial"/>
                <w:b/>
                <w:bCs/>
                <w:sz w:val="18"/>
                <w:szCs w:val="18"/>
              </w:rPr>
              <w:t>89516</w:t>
            </w:r>
          </w:p>
        </w:tc>
        <w:tc>
          <w:tcPr>
            <w:tcW w:w="1417" w:type="dxa"/>
            <w:tcBorders>
              <w:top w:val="single" w:sz="6" w:space="0" w:color="000000"/>
              <w:left w:val="single" w:sz="6" w:space="0" w:color="000000"/>
              <w:bottom w:val="single" w:sz="6" w:space="0" w:color="000000"/>
            </w:tcBorders>
            <w:shd w:val="clear" w:color="auto" w:fill="auto"/>
            <w:vAlign w:val="center"/>
          </w:tcPr>
          <w:p w14:paraId="28D45A65" w14:textId="77777777" w:rsidR="00153282" w:rsidRPr="00995CA3" w:rsidRDefault="00153282" w:rsidP="00154DA9">
            <w:pPr>
              <w:jc w:val="center"/>
              <w:rPr>
                <w:rFonts w:ascii="Arial" w:hAnsi="Arial" w:cs="Arial"/>
                <w:sz w:val="18"/>
                <w:szCs w:val="18"/>
              </w:rPr>
            </w:pPr>
            <w:r w:rsidRPr="00995CA3">
              <w:rPr>
                <w:rFonts w:ascii="Arial" w:hAnsi="Arial" w:cs="Arial"/>
                <w:b/>
                <w:bCs/>
                <w:sz w:val="18"/>
                <w:szCs w:val="18"/>
              </w:rPr>
              <w:t>5224000000038</w:t>
            </w:r>
          </w:p>
        </w:tc>
        <w:tc>
          <w:tcPr>
            <w:tcW w:w="851" w:type="dxa"/>
            <w:tcBorders>
              <w:top w:val="single" w:sz="6" w:space="0" w:color="000000"/>
              <w:left w:val="single" w:sz="6" w:space="0" w:color="000000"/>
              <w:bottom w:val="single" w:sz="6" w:space="0" w:color="000000"/>
            </w:tcBorders>
            <w:shd w:val="clear" w:color="auto" w:fill="auto"/>
            <w:vAlign w:val="center"/>
          </w:tcPr>
          <w:p w14:paraId="759CAA68" w14:textId="77777777" w:rsidR="00153282" w:rsidRPr="00995CA3" w:rsidRDefault="00153282" w:rsidP="00154DA9">
            <w:pPr>
              <w:jc w:val="center"/>
              <w:rPr>
                <w:rFonts w:ascii="Arial" w:hAnsi="Arial" w:cs="Arial"/>
                <w:sz w:val="18"/>
                <w:szCs w:val="18"/>
              </w:rPr>
            </w:pPr>
            <w:r w:rsidRPr="00995CA3">
              <w:rPr>
                <w:rFonts w:ascii="Arial" w:hAnsi="Arial" w:cs="Arial"/>
                <w:sz w:val="18"/>
                <w:szCs w:val="18"/>
              </w:rPr>
              <w:t>Unidade</w:t>
            </w:r>
          </w:p>
        </w:tc>
        <w:tc>
          <w:tcPr>
            <w:tcW w:w="850" w:type="dxa"/>
            <w:tcBorders>
              <w:top w:val="single" w:sz="6" w:space="0" w:color="000000"/>
              <w:left w:val="single" w:sz="6" w:space="0" w:color="000000"/>
              <w:bottom w:val="single" w:sz="6" w:space="0" w:color="000000"/>
            </w:tcBorders>
            <w:shd w:val="clear" w:color="auto" w:fill="auto"/>
            <w:vAlign w:val="center"/>
          </w:tcPr>
          <w:p w14:paraId="16425032" w14:textId="77777777" w:rsidR="00153282" w:rsidRPr="00995CA3" w:rsidRDefault="00153282" w:rsidP="00154DA9">
            <w:pPr>
              <w:jc w:val="center"/>
              <w:rPr>
                <w:rFonts w:ascii="Arial" w:hAnsi="Arial" w:cs="Arial"/>
                <w:b/>
                <w:bCs/>
                <w:sz w:val="18"/>
                <w:szCs w:val="18"/>
              </w:rPr>
            </w:pPr>
            <w:r w:rsidRPr="00995CA3">
              <w:rPr>
                <w:rFonts w:ascii="Arial" w:hAnsi="Arial" w:cs="Arial"/>
                <w:sz w:val="18"/>
                <w:szCs w:val="18"/>
              </w:rPr>
              <w:t>6</w:t>
            </w:r>
          </w:p>
        </w:tc>
        <w:tc>
          <w:tcPr>
            <w:tcW w:w="1148" w:type="dxa"/>
            <w:tcBorders>
              <w:top w:val="single" w:sz="6" w:space="0" w:color="000000"/>
              <w:left w:val="single" w:sz="6" w:space="0" w:color="000000"/>
              <w:bottom w:val="single" w:sz="6" w:space="0" w:color="000000"/>
              <w:right w:val="single" w:sz="4" w:space="0" w:color="auto"/>
            </w:tcBorders>
            <w:shd w:val="clear" w:color="auto" w:fill="auto"/>
            <w:vAlign w:val="center"/>
          </w:tcPr>
          <w:p w14:paraId="090B3DBF" w14:textId="77777777" w:rsidR="00153282" w:rsidRPr="00995CA3" w:rsidRDefault="00153282" w:rsidP="00154DA9">
            <w:pPr>
              <w:jc w:val="center"/>
              <w:rPr>
                <w:rFonts w:ascii="Arial" w:hAnsi="Arial" w:cs="Arial"/>
                <w:b/>
                <w:bCs/>
                <w:sz w:val="18"/>
                <w:szCs w:val="18"/>
              </w:rPr>
            </w:pPr>
            <w:r w:rsidRPr="00995CA3">
              <w:rPr>
                <w:rFonts w:ascii="Arial" w:hAnsi="Arial" w:cs="Arial"/>
                <w:b/>
                <w:bCs/>
                <w:sz w:val="18"/>
                <w:szCs w:val="18"/>
              </w:rPr>
              <w:t>3.434,61</w:t>
            </w:r>
          </w:p>
        </w:tc>
        <w:tc>
          <w:tcPr>
            <w:tcW w:w="993" w:type="dxa"/>
            <w:gridSpan w:val="2"/>
            <w:tcBorders>
              <w:top w:val="single" w:sz="6" w:space="0" w:color="000000"/>
              <w:left w:val="single" w:sz="4" w:space="0" w:color="auto"/>
              <w:bottom w:val="single" w:sz="6" w:space="0" w:color="000000"/>
            </w:tcBorders>
            <w:shd w:val="clear" w:color="auto" w:fill="auto"/>
            <w:vAlign w:val="center"/>
          </w:tcPr>
          <w:p w14:paraId="0F4C88FA" w14:textId="77777777" w:rsidR="00153282" w:rsidRPr="00995CA3" w:rsidRDefault="00153282" w:rsidP="00154DA9">
            <w:pPr>
              <w:jc w:val="center"/>
              <w:rPr>
                <w:rFonts w:ascii="Arial" w:hAnsi="Arial" w:cs="Arial"/>
                <w:sz w:val="18"/>
                <w:szCs w:val="18"/>
              </w:rPr>
            </w:pPr>
            <w:r w:rsidRPr="00995CA3">
              <w:rPr>
                <w:rFonts w:ascii="Arial" w:hAnsi="Arial" w:cs="Arial"/>
                <w:b/>
                <w:bCs/>
                <w:sz w:val="18"/>
                <w:szCs w:val="18"/>
              </w:rPr>
              <w:t xml:space="preserve">20.607,68 </w:t>
            </w:r>
          </w:p>
        </w:tc>
        <w:tc>
          <w:tcPr>
            <w:tcW w:w="20" w:type="dxa"/>
            <w:tcBorders>
              <w:left w:val="single" w:sz="6" w:space="0" w:color="000000"/>
              <w:right w:val="single" w:sz="4" w:space="0" w:color="auto"/>
            </w:tcBorders>
            <w:shd w:val="clear" w:color="auto" w:fill="auto"/>
          </w:tcPr>
          <w:p w14:paraId="062FA854" w14:textId="77777777" w:rsidR="00153282" w:rsidRPr="00995CA3" w:rsidRDefault="00153282" w:rsidP="00154DA9">
            <w:pPr>
              <w:snapToGrid w:val="0"/>
              <w:rPr>
                <w:rFonts w:ascii="Arial" w:hAnsi="Arial" w:cs="Arial"/>
                <w:sz w:val="18"/>
                <w:szCs w:val="18"/>
              </w:rPr>
            </w:pPr>
          </w:p>
        </w:tc>
      </w:tr>
      <w:tr w:rsidR="00153282" w:rsidRPr="00995CA3" w14:paraId="7B21E850" w14:textId="77777777" w:rsidTr="00154DA9">
        <w:trPr>
          <w:gridAfter w:val="1"/>
          <w:wAfter w:w="15" w:type="dxa"/>
          <w:trHeight w:val="1665"/>
        </w:trPr>
        <w:tc>
          <w:tcPr>
            <w:tcW w:w="594" w:type="dxa"/>
            <w:tcBorders>
              <w:top w:val="single" w:sz="6" w:space="0" w:color="000000"/>
              <w:left w:val="single" w:sz="6" w:space="0" w:color="000000"/>
              <w:bottom w:val="single" w:sz="6" w:space="0" w:color="000000"/>
            </w:tcBorders>
            <w:shd w:val="clear" w:color="auto" w:fill="FFFFFF"/>
          </w:tcPr>
          <w:p w14:paraId="17C22267" w14:textId="77777777" w:rsidR="00153282" w:rsidRPr="00995CA3" w:rsidRDefault="00153282" w:rsidP="00154DA9">
            <w:pPr>
              <w:jc w:val="center"/>
              <w:rPr>
                <w:rFonts w:ascii="Arial" w:hAnsi="Arial" w:cs="Arial"/>
                <w:sz w:val="18"/>
                <w:szCs w:val="18"/>
              </w:rPr>
            </w:pPr>
            <w:r w:rsidRPr="00995CA3">
              <w:rPr>
                <w:rFonts w:ascii="Arial" w:hAnsi="Arial" w:cs="Arial"/>
                <w:b/>
                <w:bCs/>
                <w:sz w:val="18"/>
                <w:szCs w:val="18"/>
              </w:rPr>
              <w:t>3</w:t>
            </w:r>
          </w:p>
        </w:tc>
        <w:tc>
          <w:tcPr>
            <w:tcW w:w="3122" w:type="dxa"/>
            <w:tcBorders>
              <w:top w:val="single" w:sz="6" w:space="0" w:color="000000"/>
              <w:left w:val="single" w:sz="6" w:space="0" w:color="000000"/>
              <w:bottom w:val="single" w:sz="6" w:space="0" w:color="000000"/>
            </w:tcBorders>
            <w:shd w:val="clear" w:color="auto" w:fill="auto"/>
            <w:vAlign w:val="center"/>
          </w:tcPr>
          <w:p w14:paraId="0DAE92C7" w14:textId="77777777" w:rsidR="00153282" w:rsidRPr="00995CA3" w:rsidRDefault="00153282" w:rsidP="00154DA9">
            <w:pPr>
              <w:rPr>
                <w:rFonts w:ascii="Arial" w:hAnsi="Arial" w:cs="Arial"/>
                <w:b/>
                <w:bCs/>
                <w:sz w:val="18"/>
                <w:szCs w:val="18"/>
              </w:rPr>
            </w:pPr>
            <w:r w:rsidRPr="00995CA3">
              <w:rPr>
                <w:rFonts w:ascii="Arial" w:hAnsi="Arial" w:cs="Arial"/>
                <w:sz w:val="18"/>
                <w:szCs w:val="18"/>
              </w:rPr>
              <w:t>Fornecimento e instalação de cancela automática com acionamento de 6 metros. Cumprimento da barreira: 6 metros, Ciclos/hora: 180, potência do motor 1/2HP, tensão 127/220 V. Instalação inclusa</w:t>
            </w:r>
          </w:p>
        </w:tc>
        <w:tc>
          <w:tcPr>
            <w:tcW w:w="709" w:type="dxa"/>
            <w:tcBorders>
              <w:top w:val="single" w:sz="6" w:space="0" w:color="000000"/>
              <w:left w:val="single" w:sz="6" w:space="0" w:color="000000"/>
              <w:bottom w:val="single" w:sz="6" w:space="0" w:color="000000"/>
            </w:tcBorders>
            <w:shd w:val="clear" w:color="auto" w:fill="auto"/>
            <w:vAlign w:val="center"/>
          </w:tcPr>
          <w:p w14:paraId="7D418919" w14:textId="77777777" w:rsidR="00153282" w:rsidRPr="00995CA3" w:rsidRDefault="00153282" w:rsidP="00154DA9">
            <w:pPr>
              <w:jc w:val="center"/>
              <w:rPr>
                <w:rFonts w:ascii="Arial" w:hAnsi="Arial" w:cs="Arial"/>
                <w:b/>
                <w:bCs/>
                <w:sz w:val="18"/>
                <w:szCs w:val="18"/>
              </w:rPr>
            </w:pPr>
            <w:r w:rsidRPr="00995CA3">
              <w:rPr>
                <w:rFonts w:ascii="Arial" w:hAnsi="Arial" w:cs="Arial"/>
                <w:b/>
                <w:bCs/>
                <w:sz w:val="18"/>
                <w:szCs w:val="18"/>
              </w:rPr>
              <w:t>89516</w:t>
            </w:r>
          </w:p>
        </w:tc>
        <w:tc>
          <w:tcPr>
            <w:tcW w:w="1417" w:type="dxa"/>
            <w:tcBorders>
              <w:top w:val="single" w:sz="6" w:space="0" w:color="000000"/>
              <w:left w:val="single" w:sz="6" w:space="0" w:color="000000"/>
              <w:bottom w:val="single" w:sz="6" w:space="0" w:color="000000"/>
            </w:tcBorders>
            <w:shd w:val="clear" w:color="auto" w:fill="auto"/>
            <w:vAlign w:val="center"/>
          </w:tcPr>
          <w:p w14:paraId="563575BF" w14:textId="77777777" w:rsidR="00153282" w:rsidRPr="00995CA3" w:rsidRDefault="00153282" w:rsidP="00154DA9">
            <w:pPr>
              <w:jc w:val="center"/>
              <w:rPr>
                <w:rFonts w:ascii="Arial" w:hAnsi="Arial" w:cs="Arial"/>
                <w:sz w:val="18"/>
                <w:szCs w:val="18"/>
              </w:rPr>
            </w:pPr>
            <w:r w:rsidRPr="00995CA3">
              <w:rPr>
                <w:rFonts w:ascii="Arial" w:hAnsi="Arial" w:cs="Arial"/>
                <w:b/>
                <w:bCs/>
                <w:sz w:val="18"/>
                <w:szCs w:val="18"/>
              </w:rPr>
              <w:t>5224000000037</w:t>
            </w:r>
          </w:p>
        </w:tc>
        <w:tc>
          <w:tcPr>
            <w:tcW w:w="851" w:type="dxa"/>
            <w:tcBorders>
              <w:top w:val="single" w:sz="6" w:space="0" w:color="000000"/>
              <w:left w:val="single" w:sz="6" w:space="0" w:color="000000"/>
              <w:bottom w:val="single" w:sz="6" w:space="0" w:color="000000"/>
            </w:tcBorders>
            <w:shd w:val="clear" w:color="auto" w:fill="auto"/>
            <w:vAlign w:val="center"/>
          </w:tcPr>
          <w:p w14:paraId="5BF30F5B" w14:textId="77777777" w:rsidR="00153282" w:rsidRPr="00995CA3" w:rsidRDefault="00153282" w:rsidP="00154DA9">
            <w:pPr>
              <w:jc w:val="center"/>
              <w:rPr>
                <w:rFonts w:ascii="Arial" w:hAnsi="Arial" w:cs="Arial"/>
                <w:sz w:val="18"/>
                <w:szCs w:val="18"/>
              </w:rPr>
            </w:pPr>
            <w:r w:rsidRPr="00995CA3">
              <w:rPr>
                <w:rFonts w:ascii="Arial" w:hAnsi="Arial" w:cs="Arial"/>
                <w:sz w:val="18"/>
                <w:szCs w:val="18"/>
              </w:rPr>
              <w:t>Unidade</w:t>
            </w:r>
          </w:p>
        </w:tc>
        <w:tc>
          <w:tcPr>
            <w:tcW w:w="850" w:type="dxa"/>
            <w:tcBorders>
              <w:top w:val="single" w:sz="6" w:space="0" w:color="000000"/>
              <w:left w:val="single" w:sz="6" w:space="0" w:color="000000"/>
              <w:bottom w:val="single" w:sz="6" w:space="0" w:color="000000"/>
            </w:tcBorders>
            <w:shd w:val="clear" w:color="auto" w:fill="auto"/>
            <w:vAlign w:val="center"/>
          </w:tcPr>
          <w:p w14:paraId="16A0F046" w14:textId="77777777" w:rsidR="00153282" w:rsidRPr="00995CA3" w:rsidRDefault="00153282" w:rsidP="00154DA9">
            <w:pPr>
              <w:jc w:val="center"/>
              <w:rPr>
                <w:rFonts w:ascii="Arial" w:hAnsi="Arial" w:cs="Arial"/>
                <w:b/>
                <w:bCs/>
                <w:sz w:val="18"/>
                <w:szCs w:val="18"/>
              </w:rPr>
            </w:pPr>
            <w:r w:rsidRPr="00995CA3">
              <w:rPr>
                <w:rFonts w:ascii="Arial" w:hAnsi="Arial" w:cs="Arial"/>
                <w:sz w:val="18"/>
                <w:szCs w:val="18"/>
              </w:rPr>
              <w:t>6</w:t>
            </w:r>
          </w:p>
        </w:tc>
        <w:tc>
          <w:tcPr>
            <w:tcW w:w="1148" w:type="dxa"/>
            <w:tcBorders>
              <w:top w:val="single" w:sz="6" w:space="0" w:color="000000"/>
              <w:left w:val="single" w:sz="6" w:space="0" w:color="000000"/>
              <w:bottom w:val="single" w:sz="6" w:space="0" w:color="000000"/>
              <w:right w:val="single" w:sz="4" w:space="0" w:color="auto"/>
            </w:tcBorders>
            <w:shd w:val="clear" w:color="auto" w:fill="auto"/>
            <w:vAlign w:val="center"/>
          </w:tcPr>
          <w:p w14:paraId="372E7B95" w14:textId="77777777" w:rsidR="00153282" w:rsidRPr="00995CA3" w:rsidRDefault="00153282" w:rsidP="00154DA9">
            <w:pPr>
              <w:jc w:val="center"/>
              <w:rPr>
                <w:rFonts w:ascii="Arial" w:hAnsi="Arial" w:cs="Arial"/>
                <w:b/>
                <w:bCs/>
                <w:sz w:val="18"/>
                <w:szCs w:val="18"/>
              </w:rPr>
            </w:pPr>
            <w:r w:rsidRPr="00995CA3">
              <w:rPr>
                <w:rFonts w:ascii="Arial" w:hAnsi="Arial" w:cs="Arial"/>
                <w:b/>
                <w:bCs/>
                <w:sz w:val="18"/>
                <w:szCs w:val="18"/>
              </w:rPr>
              <w:t>4.055,95</w:t>
            </w:r>
          </w:p>
        </w:tc>
        <w:tc>
          <w:tcPr>
            <w:tcW w:w="993" w:type="dxa"/>
            <w:gridSpan w:val="2"/>
            <w:tcBorders>
              <w:top w:val="single" w:sz="6" w:space="0" w:color="000000"/>
              <w:left w:val="single" w:sz="4" w:space="0" w:color="auto"/>
              <w:bottom w:val="single" w:sz="6" w:space="0" w:color="000000"/>
            </w:tcBorders>
            <w:shd w:val="clear" w:color="auto" w:fill="auto"/>
            <w:vAlign w:val="center"/>
          </w:tcPr>
          <w:p w14:paraId="0D47C7EB" w14:textId="77777777" w:rsidR="00153282" w:rsidRPr="00995CA3" w:rsidRDefault="00153282" w:rsidP="00154DA9">
            <w:pPr>
              <w:jc w:val="center"/>
              <w:rPr>
                <w:rFonts w:ascii="Arial" w:hAnsi="Arial" w:cs="Arial"/>
                <w:sz w:val="18"/>
                <w:szCs w:val="18"/>
              </w:rPr>
            </w:pPr>
            <w:r w:rsidRPr="00995CA3">
              <w:rPr>
                <w:rFonts w:ascii="Arial" w:hAnsi="Arial" w:cs="Arial"/>
                <w:b/>
                <w:bCs/>
                <w:sz w:val="18"/>
                <w:szCs w:val="18"/>
              </w:rPr>
              <w:t xml:space="preserve">24.335,72 </w:t>
            </w:r>
          </w:p>
        </w:tc>
        <w:tc>
          <w:tcPr>
            <w:tcW w:w="20" w:type="dxa"/>
            <w:tcBorders>
              <w:left w:val="single" w:sz="6" w:space="0" w:color="000000"/>
              <w:right w:val="single" w:sz="4" w:space="0" w:color="auto"/>
            </w:tcBorders>
            <w:shd w:val="clear" w:color="auto" w:fill="auto"/>
          </w:tcPr>
          <w:p w14:paraId="15CD2C1C" w14:textId="77777777" w:rsidR="00153282" w:rsidRPr="00995CA3" w:rsidRDefault="00153282" w:rsidP="00154DA9">
            <w:pPr>
              <w:snapToGrid w:val="0"/>
              <w:rPr>
                <w:rFonts w:ascii="Arial" w:hAnsi="Arial" w:cs="Arial"/>
                <w:sz w:val="18"/>
                <w:szCs w:val="18"/>
              </w:rPr>
            </w:pPr>
          </w:p>
        </w:tc>
      </w:tr>
      <w:tr w:rsidR="00153282" w:rsidRPr="00995CA3" w14:paraId="5DF611C8" w14:textId="77777777" w:rsidTr="00154DA9">
        <w:trPr>
          <w:gridAfter w:val="1"/>
          <w:wAfter w:w="15" w:type="dxa"/>
          <w:trHeight w:val="1755"/>
        </w:trPr>
        <w:tc>
          <w:tcPr>
            <w:tcW w:w="594" w:type="dxa"/>
            <w:tcBorders>
              <w:top w:val="single" w:sz="6" w:space="0" w:color="000000"/>
              <w:left w:val="single" w:sz="6" w:space="0" w:color="000000"/>
              <w:bottom w:val="single" w:sz="6" w:space="0" w:color="000000"/>
            </w:tcBorders>
            <w:shd w:val="clear" w:color="auto" w:fill="FFFFFF"/>
          </w:tcPr>
          <w:p w14:paraId="5EDA4377" w14:textId="77777777" w:rsidR="00153282" w:rsidRPr="00995CA3" w:rsidRDefault="00153282" w:rsidP="00154DA9">
            <w:pPr>
              <w:jc w:val="center"/>
              <w:rPr>
                <w:rFonts w:ascii="Arial" w:hAnsi="Arial" w:cs="Arial"/>
                <w:color w:val="000000"/>
                <w:sz w:val="18"/>
                <w:szCs w:val="18"/>
              </w:rPr>
            </w:pPr>
            <w:r w:rsidRPr="00995CA3">
              <w:rPr>
                <w:rFonts w:ascii="Arial" w:hAnsi="Arial" w:cs="Arial"/>
                <w:b/>
                <w:bCs/>
                <w:sz w:val="18"/>
                <w:szCs w:val="18"/>
              </w:rPr>
              <w:t>4</w:t>
            </w:r>
          </w:p>
        </w:tc>
        <w:tc>
          <w:tcPr>
            <w:tcW w:w="3122" w:type="dxa"/>
            <w:tcBorders>
              <w:top w:val="single" w:sz="6" w:space="0" w:color="000000"/>
              <w:left w:val="single" w:sz="6" w:space="0" w:color="000000"/>
              <w:bottom w:val="single" w:sz="6" w:space="0" w:color="000000"/>
            </w:tcBorders>
            <w:shd w:val="clear" w:color="auto" w:fill="auto"/>
            <w:vAlign w:val="center"/>
          </w:tcPr>
          <w:p w14:paraId="765B168D" w14:textId="77777777" w:rsidR="00153282" w:rsidRPr="00995CA3" w:rsidRDefault="00153282" w:rsidP="00154DA9">
            <w:pPr>
              <w:rPr>
                <w:rFonts w:ascii="Arial" w:hAnsi="Arial" w:cs="Arial"/>
                <w:b/>
                <w:bCs/>
                <w:sz w:val="18"/>
                <w:szCs w:val="18"/>
              </w:rPr>
            </w:pPr>
            <w:r w:rsidRPr="00995CA3">
              <w:rPr>
                <w:rFonts w:ascii="Arial" w:hAnsi="Arial" w:cs="Arial"/>
                <w:color w:val="000000"/>
                <w:sz w:val="18"/>
                <w:szCs w:val="18"/>
              </w:rPr>
              <w:t xml:space="preserve">Estante rack, padrão 19´ 12u x 550 mm, estrutura aço, portas laterais e fundo removíveis com alertas ventilação, porta frontal em aço com chave e visor, cor bege, características adicionais régua 6 tomadas (2p+t) 19 polegadas, acabamento superficial </w:t>
            </w:r>
            <w:proofErr w:type="spellStart"/>
            <w:r w:rsidRPr="00995CA3">
              <w:rPr>
                <w:rFonts w:ascii="Arial" w:hAnsi="Arial" w:cs="Arial"/>
                <w:color w:val="000000"/>
                <w:sz w:val="18"/>
                <w:szCs w:val="18"/>
              </w:rPr>
              <w:t>texturizada</w:t>
            </w:r>
            <w:proofErr w:type="spellEnd"/>
          </w:p>
        </w:tc>
        <w:tc>
          <w:tcPr>
            <w:tcW w:w="709" w:type="dxa"/>
            <w:tcBorders>
              <w:top w:val="single" w:sz="6" w:space="0" w:color="000000"/>
              <w:left w:val="single" w:sz="6" w:space="0" w:color="000000"/>
              <w:bottom w:val="single" w:sz="6" w:space="0" w:color="000000"/>
            </w:tcBorders>
            <w:shd w:val="clear" w:color="auto" w:fill="auto"/>
            <w:vAlign w:val="center"/>
          </w:tcPr>
          <w:p w14:paraId="1F7D15C3" w14:textId="77777777" w:rsidR="00153282" w:rsidRPr="00995CA3" w:rsidRDefault="00153282" w:rsidP="00154DA9">
            <w:pPr>
              <w:jc w:val="center"/>
              <w:rPr>
                <w:rFonts w:ascii="Arial" w:hAnsi="Arial" w:cs="Arial"/>
                <w:b/>
                <w:bCs/>
                <w:color w:val="000000"/>
                <w:sz w:val="18"/>
                <w:szCs w:val="18"/>
              </w:rPr>
            </w:pPr>
            <w:r w:rsidRPr="00995CA3">
              <w:rPr>
                <w:rFonts w:ascii="Arial" w:hAnsi="Arial" w:cs="Arial"/>
                <w:b/>
                <w:bCs/>
                <w:sz w:val="18"/>
                <w:szCs w:val="18"/>
              </w:rPr>
              <w:t>374931</w:t>
            </w:r>
          </w:p>
        </w:tc>
        <w:tc>
          <w:tcPr>
            <w:tcW w:w="1417" w:type="dxa"/>
            <w:tcBorders>
              <w:top w:val="single" w:sz="6" w:space="0" w:color="000000"/>
              <w:left w:val="single" w:sz="6" w:space="0" w:color="000000"/>
              <w:bottom w:val="single" w:sz="6" w:space="0" w:color="000000"/>
            </w:tcBorders>
            <w:shd w:val="clear" w:color="auto" w:fill="auto"/>
            <w:vAlign w:val="center"/>
          </w:tcPr>
          <w:p w14:paraId="1CB89B1B" w14:textId="77777777" w:rsidR="00153282" w:rsidRPr="00995CA3" w:rsidRDefault="00153282" w:rsidP="00154DA9">
            <w:pPr>
              <w:jc w:val="center"/>
              <w:rPr>
                <w:rFonts w:ascii="Arial" w:hAnsi="Arial" w:cs="Arial"/>
                <w:sz w:val="18"/>
                <w:szCs w:val="18"/>
              </w:rPr>
            </w:pPr>
            <w:r w:rsidRPr="00995CA3">
              <w:rPr>
                <w:rFonts w:ascii="Arial" w:hAnsi="Arial" w:cs="Arial"/>
                <w:b/>
                <w:bCs/>
                <w:color w:val="000000"/>
                <w:sz w:val="18"/>
                <w:szCs w:val="18"/>
              </w:rPr>
              <w:t>5242000000430</w:t>
            </w:r>
          </w:p>
        </w:tc>
        <w:tc>
          <w:tcPr>
            <w:tcW w:w="851" w:type="dxa"/>
            <w:tcBorders>
              <w:top w:val="single" w:sz="6" w:space="0" w:color="000000"/>
              <w:left w:val="single" w:sz="6" w:space="0" w:color="000000"/>
              <w:bottom w:val="single" w:sz="6" w:space="0" w:color="000000"/>
            </w:tcBorders>
            <w:shd w:val="clear" w:color="auto" w:fill="auto"/>
            <w:vAlign w:val="center"/>
          </w:tcPr>
          <w:p w14:paraId="7123164D" w14:textId="77777777" w:rsidR="00153282" w:rsidRPr="00995CA3" w:rsidRDefault="00153282" w:rsidP="00154DA9">
            <w:pPr>
              <w:jc w:val="center"/>
              <w:rPr>
                <w:rFonts w:ascii="Arial" w:hAnsi="Arial" w:cs="Arial"/>
                <w:sz w:val="18"/>
                <w:szCs w:val="18"/>
              </w:rPr>
            </w:pPr>
            <w:r w:rsidRPr="00995CA3">
              <w:rPr>
                <w:rFonts w:ascii="Arial" w:hAnsi="Arial" w:cs="Arial"/>
                <w:sz w:val="18"/>
                <w:szCs w:val="18"/>
              </w:rPr>
              <w:t>Unidade</w:t>
            </w:r>
          </w:p>
        </w:tc>
        <w:tc>
          <w:tcPr>
            <w:tcW w:w="850" w:type="dxa"/>
            <w:tcBorders>
              <w:top w:val="single" w:sz="6" w:space="0" w:color="000000"/>
              <w:left w:val="single" w:sz="6" w:space="0" w:color="000000"/>
              <w:bottom w:val="single" w:sz="6" w:space="0" w:color="000000"/>
            </w:tcBorders>
            <w:shd w:val="clear" w:color="auto" w:fill="auto"/>
            <w:vAlign w:val="center"/>
          </w:tcPr>
          <w:p w14:paraId="6A1B6A5A" w14:textId="77777777" w:rsidR="00153282" w:rsidRPr="00995CA3" w:rsidRDefault="00153282" w:rsidP="00154DA9">
            <w:pPr>
              <w:jc w:val="center"/>
              <w:rPr>
                <w:rFonts w:ascii="Arial" w:hAnsi="Arial" w:cs="Arial"/>
                <w:b/>
                <w:bCs/>
                <w:sz w:val="18"/>
                <w:szCs w:val="18"/>
              </w:rPr>
            </w:pPr>
            <w:r w:rsidRPr="00995CA3">
              <w:rPr>
                <w:rFonts w:ascii="Arial" w:hAnsi="Arial" w:cs="Arial"/>
                <w:sz w:val="18"/>
                <w:szCs w:val="18"/>
              </w:rPr>
              <w:t>10</w:t>
            </w:r>
          </w:p>
        </w:tc>
        <w:tc>
          <w:tcPr>
            <w:tcW w:w="1148" w:type="dxa"/>
            <w:tcBorders>
              <w:top w:val="single" w:sz="6" w:space="0" w:color="000000"/>
              <w:left w:val="single" w:sz="6" w:space="0" w:color="000000"/>
              <w:bottom w:val="single" w:sz="6" w:space="0" w:color="000000"/>
              <w:right w:val="single" w:sz="4" w:space="0" w:color="auto"/>
            </w:tcBorders>
            <w:shd w:val="clear" w:color="auto" w:fill="auto"/>
            <w:vAlign w:val="center"/>
          </w:tcPr>
          <w:p w14:paraId="38CBEB91" w14:textId="77777777" w:rsidR="00153282" w:rsidRPr="00995CA3" w:rsidRDefault="00153282" w:rsidP="00154DA9">
            <w:pPr>
              <w:jc w:val="center"/>
              <w:rPr>
                <w:rFonts w:ascii="Arial" w:hAnsi="Arial" w:cs="Arial"/>
                <w:b/>
                <w:bCs/>
                <w:sz w:val="18"/>
                <w:szCs w:val="18"/>
              </w:rPr>
            </w:pPr>
            <w:r w:rsidRPr="00995CA3">
              <w:rPr>
                <w:rFonts w:ascii="Arial" w:hAnsi="Arial" w:cs="Arial"/>
                <w:b/>
                <w:bCs/>
                <w:sz w:val="18"/>
                <w:szCs w:val="18"/>
              </w:rPr>
              <w:t>843,45</w:t>
            </w:r>
          </w:p>
        </w:tc>
        <w:tc>
          <w:tcPr>
            <w:tcW w:w="993" w:type="dxa"/>
            <w:gridSpan w:val="2"/>
            <w:tcBorders>
              <w:top w:val="single" w:sz="6" w:space="0" w:color="000000"/>
              <w:left w:val="single" w:sz="4" w:space="0" w:color="auto"/>
              <w:bottom w:val="single" w:sz="6" w:space="0" w:color="000000"/>
            </w:tcBorders>
            <w:shd w:val="clear" w:color="auto" w:fill="auto"/>
            <w:vAlign w:val="center"/>
          </w:tcPr>
          <w:p w14:paraId="0218F099" w14:textId="77777777" w:rsidR="00153282" w:rsidRPr="00995CA3" w:rsidRDefault="00153282" w:rsidP="00154DA9">
            <w:pPr>
              <w:jc w:val="center"/>
              <w:rPr>
                <w:rFonts w:ascii="Arial" w:hAnsi="Arial" w:cs="Arial"/>
                <w:sz w:val="18"/>
                <w:szCs w:val="18"/>
              </w:rPr>
            </w:pPr>
            <w:r w:rsidRPr="00995CA3">
              <w:rPr>
                <w:rFonts w:ascii="Arial" w:hAnsi="Arial" w:cs="Arial"/>
                <w:b/>
                <w:bCs/>
                <w:sz w:val="18"/>
                <w:szCs w:val="18"/>
              </w:rPr>
              <w:t xml:space="preserve">8.434,47 </w:t>
            </w:r>
          </w:p>
        </w:tc>
        <w:tc>
          <w:tcPr>
            <w:tcW w:w="20" w:type="dxa"/>
            <w:tcBorders>
              <w:left w:val="single" w:sz="6" w:space="0" w:color="000000"/>
              <w:right w:val="single" w:sz="4" w:space="0" w:color="auto"/>
            </w:tcBorders>
            <w:shd w:val="clear" w:color="auto" w:fill="auto"/>
          </w:tcPr>
          <w:p w14:paraId="11D2C5AC" w14:textId="77777777" w:rsidR="00153282" w:rsidRPr="00995CA3" w:rsidRDefault="00153282" w:rsidP="00154DA9">
            <w:pPr>
              <w:snapToGrid w:val="0"/>
              <w:rPr>
                <w:rFonts w:ascii="Arial" w:hAnsi="Arial" w:cs="Arial"/>
                <w:sz w:val="18"/>
                <w:szCs w:val="18"/>
              </w:rPr>
            </w:pPr>
          </w:p>
        </w:tc>
      </w:tr>
      <w:tr w:rsidR="00153282" w:rsidRPr="00995CA3" w14:paraId="3505A5B4" w14:textId="77777777" w:rsidTr="00154DA9">
        <w:trPr>
          <w:gridAfter w:val="1"/>
          <w:wAfter w:w="15" w:type="dxa"/>
          <w:trHeight w:val="1200"/>
        </w:trPr>
        <w:tc>
          <w:tcPr>
            <w:tcW w:w="594" w:type="dxa"/>
            <w:tcBorders>
              <w:top w:val="single" w:sz="6" w:space="0" w:color="000000"/>
              <w:left w:val="single" w:sz="6" w:space="0" w:color="000000"/>
              <w:bottom w:val="single" w:sz="6" w:space="0" w:color="000000"/>
            </w:tcBorders>
            <w:shd w:val="clear" w:color="auto" w:fill="FFFFFF"/>
          </w:tcPr>
          <w:p w14:paraId="4414FC46" w14:textId="77777777" w:rsidR="00153282" w:rsidRPr="00995CA3" w:rsidRDefault="00153282" w:rsidP="00154DA9">
            <w:pPr>
              <w:jc w:val="center"/>
              <w:rPr>
                <w:rFonts w:ascii="Arial" w:hAnsi="Arial" w:cs="Arial"/>
                <w:color w:val="000000"/>
                <w:sz w:val="18"/>
                <w:szCs w:val="18"/>
              </w:rPr>
            </w:pPr>
            <w:r w:rsidRPr="00995CA3">
              <w:rPr>
                <w:rFonts w:ascii="Arial" w:hAnsi="Arial" w:cs="Arial"/>
                <w:b/>
                <w:bCs/>
                <w:sz w:val="18"/>
                <w:szCs w:val="18"/>
              </w:rPr>
              <w:lastRenderedPageBreak/>
              <w:t>5</w:t>
            </w:r>
          </w:p>
        </w:tc>
        <w:tc>
          <w:tcPr>
            <w:tcW w:w="3122" w:type="dxa"/>
            <w:tcBorders>
              <w:top w:val="single" w:sz="6" w:space="0" w:color="000000"/>
              <w:left w:val="single" w:sz="6" w:space="0" w:color="000000"/>
              <w:bottom w:val="single" w:sz="6" w:space="0" w:color="000000"/>
            </w:tcBorders>
            <w:shd w:val="clear" w:color="auto" w:fill="auto"/>
            <w:vAlign w:val="center"/>
          </w:tcPr>
          <w:p w14:paraId="741EE25E" w14:textId="77777777" w:rsidR="00153282" w:rsidRPr="00995CA3" w:rsidRDefault="00153282" w:rsidP="00154DA9">
            <w:pPr>
              <w:rPr>
                <w:rFonts w:ascii="Arial" w:hAnsi="Arial" w:cs="Arial"/>
                <w:b/>
                <w:bCs/>
                <w:sz w:val="18"/>
                <w:szCs w:val="18"/>
              </w:rPr>
            </w:pPr>
            <w:r w:rsidRPr="00995CA3">
              <w:rPr>
                <w:rFonts w:ascii="Arial" w:hAnsi="Arial" w:cs="Arial"/>
                <w:color w:val="000000"/>
                <w:sz w:val="18"/>
                <w:szCs w:val="18"/>
              </w:rPr>
              <w:t>Estante rack, padrão 19´ x 12u x 570 mm, estrutura aço, portas laterais e traseiras removíveis, porta frontal com chave e visor em acrílico, cor bege</w:t>
            </w:r>
          </w:p>
        </w:tc>
        <w:tc>
          <w:tcPr>
            <w:tcW w:w="709" w:type="dxa"/>
            <w:tcBorders>
              <w:top w:val="single" w:sz="6" w:space="0" w:color="000000"/>
              <w:left w:val="single" w:sz="6" w:space="0" w:color="000000"/>
              <w:bottom w:val="single" w:sz="6" w:space="0" w:color="000000"/>
            </w:tcBorders>
            <w:shd w:val="clear" w:color="auto" w:fill="auto"/>
            <w:vAlign w:val="center"/>
          </w:tcPr>
          <w:p w14:paraId="5FDF214A" w14:textId="77777777" w:rsidR="00153282" w:rsidRPr="00995CA3" w:rsidRDefault="00153282" w:rsidP="00154DA9">
            <w:pPr>
              <w:jc w:val="center"/>
              <w:rPr>
                <w:rFonts w:ascii="Arial" w:hAnsi="Arial" w:cs="Arial"/>
                <w:b/>
                <w:bCs/>
                <w:color w:val="000000"/>
                <w:sz w:val="18"/>
                <w:szCs w:val="18"/>
              </w:rPr>
            </w:pPr>
            <w:r w:rsidRPr="00995CA3">
              <w:rPr>
                <w:rFonts w:ascii="Arial" w:hAnsi="Arial" w:cs="Arial"/>
                <w:b/>
                <w:bCs/>
                <w:sz w:val="18"/>
                <w:szCs w:val="18"/>
              </w:rPr>
              <w:t>349849</w:t>
            </w:r>
          </w:p>
        </w:tc>
        <w:tc>
          <w:tcPr>
            <w:tcW w:w="1417" w:type="dxa"/>
            <w:tcBorders>
              <w:top w:val="single" w:sz="6" w:space="0" w:color="000000"/>
              <w:left w:val="single" w:sz="6" w:space="0" w:color="000000"/>
              <w:bottom w:val="single" w:sz="6" w:space="0" w:color="000000"/>
            </w:tcBorders>
            <w:shd w:val="clear" w:color="auto" w:fill="auto"/>
            <w:vAlign w:val="center"/>
          </w:tcPr>
          <w:p w14:paraId="0E0CF884" w14:textId="77777777" w:rsidR="00153282" w:rsidRPr="00995CA3" w:rsidRDefault="00153282" w:rsidP="00154DA9">
            <w:pPr>
              <w:jc w:val="center"/>
              <w:rPr>
                <w:rFonts w:ascii="Arial" w:hAnsi="Arial" w:cs="Arial"/>
                <w:sz w:val="18"/>
                <w:szCs w:val="18"/>
              </w:rPr>
            </w:pPr>
            <w:r w:rsidRPr="00995CA3">
              <w:rPr>
                <w:rFonts w:ascii="Arial" w:hAnsi="Arial" w:cs="Arial"/>
                <w:b/>
                <w:bCs/>
                <w:color w:val="000000"/>
                <w:sz w:val="18"/>
                <w:szCs w:val="18"/>
              </w:rPr>
              <w:t>5242000000429</w:t>
            </w:r>
          </w:p>
        </w:tc>
        <w:tc>
          <w:tcPr>
            <w:tcW w:w="851" w:type="dxa"/>
            <w:tcBorders>
              <w:top w:val="single" w:sz="6" w:space="0" w:color="000000"/>
              <w:left w:val="single" w:sz="6" w:space="0" w:color="000000"/>
              <w:bottom w:val="single" w:sz="6" w:space="0" w:color="000000"/>
            </w:tcBorders>
            <w:shd w:val="clear" w:color="auto" w:fill="auto"/>
            <w:vAlign w:val="center"/>
          </w:tcPr>
          <w:p w14:paraId="22A69142" w14:textId="77777777" w:rsidR="00153282" w:rsidRPr="00995CA3" w:rsidRDefault="00153282" w:rsidP="00154DA9">
            <w:pPr>
              <w:jc w:val="center"/>
              <w:rPr>
                <w:rFonts w:ascii="Arial" w:hAnsi="Arial" w:cs="Arial"/>
                <w:sz w:val="18"/>
                <w:szCs w:val="18"/>
              </w:rPr>
            </w:pPr>
            <w:r w:rsidRPr="00995CA3">
              <w:rPr>
                <w:rFonts w:ascii="Arial" w:hAnsi="Arial" w:cs="Arial"/>
                <w:sz w:val="18"/>
                <w:szCs w:val="18"/>
              </w:rPr>
              <w:t>Unidade</w:t>
            </w:r>
          </w:p>
        </w:tc>
        <w:tc>
          <w:tcPr>
            <w:tcW w:w="850" w:type="dxa"/>
            <w:tcBorders>
              <w:top w:val="single" w:sz="6" w:space="0" w:color="000000"/>
              <w:left w:val="single" w:sz="6" w:space="0" w:color="000000"/>
              <w:bottom w:val="single" w:sz="6" w:space="0" w:color="000000"/>
            </w:tcBorders>
            <w:shd w:val="clear" w:color="auto" w:fill="auto"/>
            <w:vAlign w:val="center"/>
          </w:tcPr>
          <w:p w14:paraId="6B1F5862" w14:textId="77777777" w:rsidR="00153282" w:rsidRPr="00995CA3" w:rsidRDefault="00153282" w:rsidP="00154DA9">
            <w:pPr>
              <w:jc w:val="center"/>
              <w:rPr>
                <w:rFonts w:ascii="Arial" w:hAnsi="Arial" w:cs="Arial"/>
                <w:b/>
                <w:bCs/>
                <w:sz w:val="18"/>
                <w:szCs w:val="18"/>
              </w:rPr>
            </w:pPr>
            <w:r w:rsidRPr="00995CA3">
              <w:rPr>
                <w:rFonts w:ascii="Arial" w:hAnsi="Arial" w:cs="Arial"/>
                <w:sz w:val="18"/>
                <w:szCs w:val="18"/>
              </w:rPr>
              <w:t>10</w:t>
            </w:r>
          </w:p>
        </w:tc>
        <w:tc>
          <w:tcPr>
            <w:tcW w:w="1148" w:type="dxa"/>
            <w:tcBorders>
              <w:top w:val="single" w:sz="6" w:space="0" w:color="000000"/>
              <w:left w:val="single" w:sz="6" w:space="0" w:color="000000"/>
              <w:bottom w:val="single" w:sz="6" w:space="0" w:color="000000"/>
              <w:right w:val="single" w:sz="4" w:space="0" w:color="auto"/>
            </w:tcBorders>
            <w:shd w:val="clear" w:color="auto" w:fill="auto"/>
            <w:vAlign w:val="center"/>
          </w:tcPr>
          <w:p w14:paraId="2C8E856A" w14:textId="77777777" w:rsidR="00153282" w:rsidRPr="00995CA3" w:rsidRDefault="00153282" w:rsidP="00154DA9">
            <w:pPr>
              <w:jc w:val="center"/>
              <w:rPr>
                <w:rFonts w:ascii="Arial" w:hAnsi="Arial" w:cs="Arial"/>
                <w:b/>
                <w:bCs/>
                <w:sz w:val="18"/>
                <w:szCs w:val="18"/>
              </w:rPr>
            </w:pPr>
            <w:r w:rsidRPr="00995CA3">
              <w:rPr>
                <w:rFonts w:ascii="Arial" w:hAnsi="Arial" w:cs="Arial"/>
                <w:b/>
                <w:bCs/>
                <w:sz w:val="18"/>
                <w:szCs w:val="18"/>
              </w:rPr>
              <w:t>835,21</w:t>
            </w:r>
          </w:p>
        </w:tc>
        <w:tc>
          <w:tcPr>
            <w:tcW w:w="993" w:type="dxa"/>
            <w:gridSpan w:val="2"/>
            <w:tcBorders>
              <w:top w:val="single" w:sz="6" w:space="0" w:color="000000"/>
              <w:left w:val="single" w:sz="4" w:space="0" w:color="auto"/>
              <w:bottom w:val="single" w:sz="6" w:space="0" w:color="000000"/>
            </w:tcBorders>
            <w:shd w:val="clear" w:color="auto" w:fill="auto"/>
            <w:vAlign w:val="center"/>
          </w:tcPr>
          <w:p w14:paraId="72A0F6DE" w14:textId="77777777" w:rsidR="00153282" w:rsidRPr="00995CA3" w:rsidRDefault="00153282" w:rsidP="00154DA9">
            <w:pPr>
              <w:jc w:val="center"/>
              <w:rPr>
                <w:rFonts w:ascii="Arial" w:hAnsi="Arial" w:cs="Arial"/>
                <w:sz w:val="18"/>
                <w:szCs w:val="18"/>
              </w:rPr>
            </w:pPr>
            <w:r w:rsidRPr="00995CA3">
              <w:rPr>
                <w:rFonts w:ascii="Arial" w:hAnsi="Arial" w:cs="Arial"/>
                <w:b/>
                <w:bCs/>
                <w:sz w:val="18"/>
                <w:szCs w:val="18"/>
              </w:rPr>
              <w:t xml:space="preserve">8.352,13 </w:t>
            </w:r>
          </w:p>
        </w:tc>
        <w:tc>
          <w:tcPr>
            <w:tcW w:w="20" w:type="dxa"/>
            <w:tcBorders>
              <w:left w:val="single" w:sz="6" w:space="0" w:color="000000"/>
              <w:right w:val="single" w:sz="4" w:space="0" w:color="auto"/>
            </w:tcBorders>
            <w:shd w:val="clear" w:color="auto" w:fill="auto"/>
          </w:tcPr>
          <w:p w14:paraId="242B87CE" w14:textId="77777777" w:rsidR="00153282" w:rsidRPr="00995CA3" w:rsidRDefault="00153282" w:rsidP="00154DA9">
            <w:pPr>
              <w:snapToGrid w:val="0"/>
              <w:rPr>
                <w:rFonts w:ascii="Arial" w:hAnsi="Arial" w:cs="Arial"/>
                <w:sz w:val="18"/>
                <w:szCs w:val="18"/>
              </w:rPr>
            </w:pPr>
          </w:p>
        </w:tc>
      </w:tr>
      <w:tr w:rsidR="00153282" w:rsidRPr="00995CA3" w14:paraId="3029AC48" w14:textId="77777777" w:rsidTr="00154DA9">
        <w:trPr>
          <w:gridAfter w:val="1"/>
          <w:wAfter w:w="15" w:type="dxa"/>
          <w:trHeight w:val="1755"/>
        </w:trPr>
        <w:tc>
          <w:tcPr>
            <w:tcW w:w="594" w:type="dxa"/>
            <w:tcBorders>
              <w:top w:val="single" w:sz="6" w:space="0" w:color="000000"/>
              <w:left w:val="single" w:sz="6" w:space="0" w:color="000000"/>
              <w:bottom w:val="single" w:sz="6" w:space="0" w:color="000000"/>
            </w:tcBorders>
            <w:shd w:val="clear" w:color="auto" w:fill="FFFFFF"/>
          </w:tcPr>
          <w:p w14:paraId="34B2C940" w14:textId="77777777" w:rsidR="00153282" w:rsidRPr="00995CA3" w:rsidRDefault="00153282" w:rsidP="00154DA9">
            <w:pPr>
              <w:jc w:val="center"/>
              <w:rPr>
                <w:rFonts w:ascii="Arial" w:hAnsi="Arial" w:cs="Arial"/>
                <w:color w:val="000000"/>
                <w:sz w:val="18"/>
                <w:szCs w:val="18"/>
              </w:rPr>
            </w:pPr>
            <w:r w:rsidRPr="00995CA3">
              <w:rPr>
                <w:rFonts w:ascii="Arial" w:hAnsi="Arial" w:cs="Arial"/>
                <w:b/>
                <w:bCs/>
                <w:sz w:val="18"/>
                <w:szCs w:val="18"/>
              </w:rPr>
              <w:t>6</w:t>
            </w:r>
          </w:p>
        </w:tc>
        <w:tc>
          <w:tcPr>
            <w:tcW w:w="3122" w:type="dxa"/>
            <w:tcBorders>
              <w:top w:val="single" w:sz="6" w:space="0" w:color="000000"/>
              <w:left w:val="single" w:sz="6" w:space="0" w:color="000000"/>
              <w:bottom w:val="single" w:sz="6" w:space="0" w:color="000000"/>
            </w:tcBorders>
            <w:shd w:val="clear" w:color="auto" w:fill="auto"/>
            <w:vAlign w:val="center"/>
          </w:tcPr>
          <w:p w14:paraId="49DF7471" w14:textId="77777777" w:rsidR="00153282" w:rsidRPr="00995CA3" w:rsidRDefault="00153282" w:rsidP="00154DA9">
            <w:pPr>
              <w:rPr>
                <w:rFonts w:ascii="Arial" w:hAnsi="Arial" w:cs="Arial"/>
                <w:color w:val="000000"/>
                <w:sz w:val="18"/>
                <w:szCs w:val="18"/>
              </w:rPr>
            </w:pPr>
            <w:r w:rsidRPr="00995CA3">
              <w:rPr>
                <w:rFonts w:ascii="Arial" w:hAnsi="Arial" w:cs="Arial"/>
                <w:color w:val="000000"/>
                <w:sz w:val="18"/>
                <w:szCs w:val="18"/>
              </w:rPr>
              <w:t>Estante rack, padrão 19´ x 24u x 540 mm, estrutura aço, portas laterais e fundo removíveis com alertas ventilação, porta frontal em aço com chave e visor, cor preta, características adicionais 2 ventiladores 110 v, 8 tomadas, acabamento superficial pintura em epóxi</w:t>
            </w:r>
            <w:r w:rsidRPr="00995CA3">
              <w:rPr>
                <w:rFonts w:ascii="Arial" w:hAnsi="Arial" w:cs="Arial"/>
                <w:b/>
                <w:bCs/>
                <w:color w:val="000000"/>
                <w:sz w:val="18"/>
                <w:szCs w:val="18"/>
              </w:rPr>
              <w:t xml:space="preserve">                                                            </w:t>
            </w:r>
          </w:p>
          <w:p w14:paraId="1C82E4E0" w14:textId="77777777" w:rsidR="00153282" w:rsidRPr="00995CA3" w:rsidRDefault="00153282" w:rsidP="00154DA9">
            <w:pPr>
              <w:rPr>
                <w:rFonts w:ascii="Arial" w:hAnsi="Arial" w:cs="Arial"/>
                <w:color w:val="000000"/>
                <w:sz w:val="18"/>
                <w:szCs w:val="18"/>
              </w:rPr>
            </w:pPr>
          </w:p>
          <w:p w14:paraId="64932656" w14:textId="77777777" w:rsidR="00153282" w:rsidRPr="00995CA3" w:rsidRDefault="00153282" w:rsidP="00154DA9">
            <w:pPr>
              <w:rPr>
                <w:rFonts w:ascii="Arial" w:hAnsi="Arial" w:cs="Arial"/>
                <w:color w:val="000000"/>
                <w:sz w:val="18"/>
                <w:szCs w:val="18"/>
              </w:rPr>
            </w:pPr>
          </w:p>
          <w:p w14:paraId="7C329D96" w14:textId="77777777" w:rsidR="00153282" w:rsidRPr="00995CA3" w:rsidRDefault="00153282" w:rsidP="00154DA9">
            <w:pPr>
              <w:rPr>
                <w:rFonts w:ascii="Arial" w:hAnsi="Arial" w:cs="Arial"/>
                <w:color w:val="000000"/>
                <w:sz w:val="18"/>
                <w:szCs w:val="18"/>
              </w:rPr>
            </w:pPr>
          </w:p>
          <w:p w14:paraId="3CD4765C" w14:textId="77777777" w:rsidR="00153282" w:rsidRPr="00995CA3" w:rsidRDefault="00153282" w:rsidP="00154DA9">
            <w:pPr>
              <w:rPr>
                <w:rFonts w:ascii="Arial" w:hAnsi="Arial" w:cs="Arial"/>
                <w:color w:val="000000"/>
                <w:sz w:val="18"/>
                <w:szCs w:val="18"/>
              </w:rPr>
            </w:pPr>
          </w:p>
        </w:tc>
        <w:tc>
          <w:tcPr>
            <w:tcW w:w="709" w:type="dxa"/>
            <w:tcBorders>
              <w:top w:val="single" w:sz="6" w:space="0" w:color="000000"/>
              <w:left w:val="single" w:sz="6" w:space="0" w:color="000000"/>
              <w:bottom w:val="single" w:sz="6" w:space="0" w:color="000000"/>
            </w:tcBorders>
            <w:shd w:val="clear" w:color="auto" w:fill="auto"/>
            <w:vAlign w:val="center"/>
          </w:tcPr>
          <w:p w14:paraId="3DCD6C6E" w14:textId="77777777" w:rsidR="00153282" w:rsidRPr="00995CA3" w:rsidRDefault="00153282" w:rsidP="00154DA9">
            <w:pPr>
              <w:jc w:val="center"/>
              <w:rPr>
                <w:rFonts w:ascii="Arial" w:hAnsi="Arial" w:cs="Arial"/>
                <w:b/>
                <w:bCs/>
                <w:color w:val="000000"/>
                <w:sz w:val="18"/>
                <w:szCs w:val="18"/>
              </w:rPr>
            </w:pPr>
            <w:r w:rsidRPr="00995CA3">
              <w:rPr>
                <w:rFonts w:ascii="Arial" w:hAnsi="Arial" w:cs="Arial"/>
                <w:b/>
                <w:bCs/>
                <w:sz w:val="18"/>
                <w:szCs w:val="18"/>
              </w:rPr>
              <w:t>374176</w:t>
            </w:r>
          </w:p>
        </w:tc>
        <w:tc>
          <w:tcPr>
            <w:tcW w:w="1417" w:type="dxa"/>
            <w:tcBorders>
              <w:top w:val="single" w:sz="6" w:space="0" w:color="000000"/>
              <w:left w:val="single" w:sz="6" w:space="0" w:color="000000"/>
              <w:bottom w:val="single" w:sz="6" w:space="0" w:color="000000"/>
            </w:tcBorders>
            <w:shd w:val="clear" w:color="auto" w:fill="auto"/>
            <w:vAlign w:val="center"/>
          </w:tcPr>
          <w:p w14:paraId="0CC59CF8" w14:textId="77777777" w:rsidR="00153282" w:rsidRPr="00995CA3" w:rsidRDefault="00153282" w:rsidP="00154DA9">
            <w:pPr>
              <w:jc w:val="center"/>
              <w:rPr>
                <w:rFonts w:ascii="Arial" w:hAnsi="Arial" w:cs="Arial"/>
                <w:sz w:val="18"/>
                <w:szCs w:val="18"/>
              </w:rPr>
            </w:pPr>
            <w:r w:rsidRPr="00995CA3">
              <w:rPr>
                <w:rFonts w:ascii="Arial" w:hAnsi="Arial" w:cs="Arial"/>
                <w:b/>
                <w:bCs/>
                <w:color w:val="000000"/>
                <w:sz w:val="18"/>
                <w:szCs w:val="18"/>
              </w:rPr>
              <w:t>5242000000431</w:t>
            </w:r>
          </w:p>
        </w:tc>
        <w:tc>
          <w:tcPr>
            <w:tcW w:w="851" w:type="dxa"/>
            <w:tcBorders>
              <w:top w:val="single" w:sz="6" w:space="0" w:color="000000"/>
              <w:left w:val="single" w:sz="6" w:space="0" w:color="000000"/>
              <w:bottom w:val="single" w:sz="6" w:space="0" w:color="000000"/>
            </w:tcBorders>
            <w:shd w:val="clear" w:color="auto" w:fill="auto"/>
            <w:vAlign w:val="center"/>
          </w:tcPr>
          <w:p w14:paraId="142383E1" w14:textId="77777777" w:rsidR="00153282" w:rsidRPr="00995CA3" w:rsidRDefault="00153282" w:rsidP="00154DA9">
            <w:pPr>
              <w:jc w:val="center"/>
              <w:rPr>
                <w:rFonts w:ascii="Arial" w:hAnsi="Arial" w:cs="Arial"/>
                <w:sz w:val="18"/>
                <w:szCs w:val="18"/>
              </w:rPr>
            </w:pPr>
            <w:r w:rsidRPr="00995CA3">
              <w:rPr>
                <w:rFonts w:ascii="Arial" w:hAnsi="Arial" w:cs="Arial"/>
                <w:sz w:val="18"/>
                <w:szCs w:val="18"/>
              </w:rPr>
              <w:t>Unidade</w:t>
            </w:r>
          </w:p>
        </w:tc>
        <w:tc>
          <w:tcPr>
            <w:tcW w:w="850" w:type="dxa"/>
            <w:tcBorders>
              <w:top w:val="single" w:sz="6" w:space="0" w:color="000000"/>
              <w:left w:val="single" w:sz="6" w:space="0" w:color="000000"/>
              <w:bottom w:val="single" w:sz="6" w:space="0" w:color="000000"/>
            </w:tcBorders>
            <w:shd w:val="clear" w:color="auto" w:fill="auto"/>
            <w:vAlign w:val="center"/>
          </w:tcPr>
          <w:p w14:paraId="3187018A" w14:textId="77777777" w:rsidR="00153282" w:rsidRPr="00995CA3" w:rsidRDefault="00153282" w:rsidP="00154DA9">
            <w:pPr>
              <w:jc w:val="center"/>
              <w:rPr>
                <w:rFonts w:ascii="Arial" w:hAnsi="Arial" w:cs="Arial"/>
                <w:b/>
                <w:bCs/>
                <w:sz w:val="18"/>
                <w:szCs w:val="18"/>
              </w:rPr>
            </w:pPr>
            <w:r w:rsidRPr="00995CA3">
              <w:rPr>
                <w:rFonts w:ascii="Arial" w:hAnsi="Arial" w:cs="Arial"/>
                <w:sz w:val="18"/>
                <w:szCs w:val="18"/>
              </w:rPr>
              <w:t>10</w:t>
            </w:r>
          </w:p>
        </w:tc>
        <w:tc>
          <w:tcPr>
            <w:tcW w:w="1148" w:type="dxa"/>
            <w:tcBorders>
              <w:top w:val="single" w:sz="6" w:space="0" w:color="000000"/>
              <w:left w:val="single" w:sz="6" w:space="0" w:color="000000"/>
              <w:bottom w:val="single" w:sz="6" w:space="0" w:color="000000"/>
              <w:right w:val="single" w:sz="4" w:space="0" w:color="auto"/>
            </w:tcBorders>
            <w:shd w:val="clear" w:color="auto" w:fill="auto"/>
            <w:vAlign w:val="center"/>
          </w:tcPr>
          <w:p w14:paraId="2352EAD1" w14:textId="77777777" w:rsidR="00153282" w:rsidRPr="00995CA3" w:rsidRDefault="00153282" w:rsidP="00154DA9">
            <w:pPr>
              <w:jc w:val="center"/>
              <w:rPr>
                <w:rFonts w:ascii="Arial" w:hAnsi="Arial" w:cs="Arial"/>
                <w:b/>
                <w:bCs/>
                <w:sz w:val="18"/>
                <w:szCs w:val="18"/>
              </w:rPr>
            </w:pPr>
            <w:r w:rsidRPr="00995CA3">
              <w:rPr>
                <w:rFonts w:ascii="Arial" w:hAnsi="Arial" w:cs="Arial"/>
                <w:b/>
                <w:bCs/>
                <w:sz w:val="18"/>
                <w:szCs w:val="18"/>
              </w:rPr>
              <w:t>1.680,82</w:t>
            </w:r>
          </w:p>
        </w:tc>
        <w:tc>
          <w:tcPr>
            <w:tcW w:w="993" w:type="dxa"/>
            <w:gridSpan w:val="2"/>
            <w:tcBorders>
              <w:top w:val="single" w:sz="6" w:space="0" w:color="000000"/>
              <w:left w:val="single" w:sz="4" w:space="0" w:color="auto"/>
              <w:bottom w:val="single" w:sz="6" w:space="0" w:color="000000"/>
            </w:tcBorders>
            <w:shd w:val="clear" w:color="auto" w:fill="auto"/>
            <w:vAlign w:val="center"/>
          </w:tcPr>
          <w:p w14:paraId="3F072C0B" w14:textId="77777777" w:rsidR="00153282" w:rsidRPr="00995CA3" w:rsidRDefault="00153282" w:rsidP="00154DA9">
            <w:pPr>
              <w:jc w:val="center"/>
              <w:rPr>
                <w:rFonts w:ascii="Arial" w:hAnsi="Arial" w:cs="Arial"/>
                <w:sz w:val="18"/>
                <w:szCs w:val="18"/>
              </w:rPr>
            </w:pPr>
            <w:r w:rsidRPr="00995CA3">
              <w:rPr>
                <w:rFonts w:ascii="Arial" w:hAnsi="Arial" w:cs="Arial"/>
                <w:b/>
                <w:bCs/>
                <w:sz w:val="18"/>
                <w:szCs w:val="18"/>
              </w:rPr>
              <w:t xml:space="preserve">16.808,17 </w:t>
            </w:r>
          </w:p>
        </w:tc>
        <w:tc>
          <w:tcPr>
            <w:tcW w:w="20" w:type="dxa"/>
            <w:tcBorders>
              <w:left w:val="single" w:sz="6" w:space="0" w:color="000000"/>
              <w:right w:val="single" w:sz="4" w:space="0" w:color="auto"/>
            </w:tcBorders>
            <w:shd w:val="clear" w:color="auto" w:fill="auto"/>
          </w:tcPr>
          <w:p w14:paraId="11316CDA" w14:textId="77777777" w:rsidR="00153282" w:rsidRPr="00995CA3" w:rsidRDefault="00153282" w:rsidP="00154DA9">
            <w:pPr>
              <w:snapToGrid w:val="0"/>
              <w:rPr>
                <w:rFonts w:ascii="Arial" w:hAnsi="Arial" w:cs="Arial"/>
                <w:sz w:val="18"/>
                <w:szCs w:val="18"/>
              </w:rPr>
            </w:pPr>
          </w:p>
        </w:tc>
      </w:tr>
      <w:tr w:rsidR="00153282" w:rsidRPr="00995CA3" w14:paraId="61CD7391" w14:textId="77777777" w:rsidTr="00154DA9">
        <w:trPr>
          <w:gridAfter w:val="1"/>
          <w:wAfter w:w="15" w:type="dxa"/>
          <w:trHeight w:val="2325"/>
        </w:trPr>
        <w:tc>
          <w:tcPr>
            <w:tcW w:w="594" w:type="dxa"/>
            <w:tcBorders>
              <w:top w:val="single" w:sz="6" w:space="0" w:color="000000"/>
              <w:left w:val="single" w:sz="6" w:space="0" w:color="000000"/>
              <w:bottom w:val="single" w:sz="6" w:space="0" w:color="000000"/>
            </w:tcBorders>
            <w:shd w:val="clear" w:color="auto" w:fill="FFFFFF"/>
          </w:tcPr>
          <w:p w14:paraId="49C30BC4" w14:textId="77777777" w:rsidR="00153282" w:rsidRPr="00995CA3" w:rsidRDefault="00153282" w:rsidP="00154DA9">
            <w:pPr>
              <w:jc w:val="center"/>
              <w:rPr>
                <w:rFonts w:ascii="Arial" w:hAnsi="Arial" w:cs="Arial"/>
                <w:color w:val="000000"/>
                <w:sz w:val="18"/>
                <w:szCs w:val="18"/>
              </w:rPr>
            </w:pPr>
            <w:r w:rsidRPr="00995CA3">
              <w:rPr>
                <w:rFonts w:ascii="Arial" w:hAnsi="Arial" w:cs="Arial"/>
                <w:b/>
                <w:bCs/>
                <w:sz w:val="18"/>
                <w:szCs w:val="18"/>
              </w:rPr>
              <w:t>7</w:t>
            </w:r>
          </w:p>
        </w:tc>
        <w:tc>
          <w:tcPr>
            <w:tcW w:w="3122" w:type="dxa"/>
            <w:tcBorders>
              <w:top w:val="single" w:sz="6" w:space="0" w:color="000000"/>
              <w:left w:val="single" w:sz="6" w:space="0" w:color="000000"/>
              <w:bottom w:val="single" w:sz="6" w:space="0" w:color="000000"/>
            </w:tcBorders>
            <w:shd w:val="clear" w:color="auto" w:fill="auto"/>
            <w:vAlign w:val="center"/>
          </w:tcPr>
          <w:p w14:paraId="5AA72E3A" w14:textId="77777777" w:rsidR="00153282" w:rsidRPr="00995CA3" w:rsidRDefault="00153282" w:rsidP="00154DA9">
            <w:pPr>
              <w:rPr>
                <w:rFonts w:ascii="Arial" w:hAnsi="Arial" w:cs="Arial"/>
                <w:b/>
                <w:bCs/>
                <w:sz w:val="18"/>
                <w:szCs w:val="18"/>
              </w:rPr>
            </w:pPr>
            <w:r w:rsidRPr="00995CA3">
              <w:rPr>
                <w:rFonts w:ascii="Arial" w:hAnsi="Arial" w:cs="Arial"/>
                <w:color w:val="000000"/>
                <w:sz w:val="18"/>
                <w:szCs w:val="18"/>
              </w:rPr>
              <w:t>Estante rack, tipo de piso, padrão 19´ x 40u x 570 mm, estrutura chapa aço, porta frontal com tranca, cor preta, características adicionais dois planos de montagem servidor, bandejas duas fixas de 500mm, tipo fixação elementos de fixação livre, aplicação rede de comunicação de dados, ventilação gaveta com dois ventiladores, altura interna 1.780, altura externa</w:t>
            </w:r>
          </w:p>
        </w:tc>
        <w:tc>
          <w:tcPr>
            <w:tcW w:w="709" w:type="dxa"/>
            <w:tcBorders>
              <w:top w:val="single" w:sz="6" w:space="0" w:color="000000"/>
              <w:left w:val="single" w:sz="6" w:space="0" w:color="000000"/>
              <w:bottom w:val="single" w:sz="6" w:space="0" w:color="000000"/>
            </w:tcBorders>
            <w:shd w:val="clear" w:color="auto" w:fill="auto"/>
            <w:vAlign w:val="center"/>
          </w:tcPr>
          <w:p w14:paraId="5AA5409C" w14:textId="77777777" w:rsidR="00153282" w:rsidRPr="00995CA3" w:rsidRDefault="00153282" w:rsidP="00154DA9">
            <w:pPr>
              <w:jc w:val="center"/>
              <w:rPr>
                <w:rFonts w:ascii="Arial" w:hAnsi="Arial" w:cs="Arial"/>
                <w:b/>
                <w:bCs/>
                <w:color w:val="000000"/>
                <w:sz w:val="18"/>
                <w:szCs w:val="18"/>
              </w:rPr>
            </w:pPr>
            <w:r w:rsidRPr="00995CA3">
              <w:rPr>
                <w:rFonts w:ascii="Arial" w:hAnsi="Arial" w:cs="Arial"/>
                <w:b/>
                <w:bCs/>
                <w:sz w:val="18"/>
                <w:szCs w:val="18"/>
              </w:rPr>
              <w:t>350661</w:t>
            </w:r>
          </w:p>
        </w:tc>
        <w:tc>
          <w:tcPr>
            <w:tcW w:w="1417" w:type="dxa"/>
            <w:tcBorders>
              <w:top w:val="single" w:sz="6" w:space="0" w:color="000000"/>
              <w:left w:val="single" w:sz="6" w:space="0" w:color="000000"/>
              <w:bottom w:val="single" w:sz="6" w:space="0" w:color="000000"/>
            </w:tcBorders>
            <w:shd w:val="clear" w:color="auto" w:fill="auto"/>
            <w:vAlign w:val="center"/>
          </w:tcPr>
          <w:p w14:paraId="10AC7CD6" w14:textId="77777777" w:rsidR="00153282" w:rsidRPr="00995CA3" w:rsidRDefault="00153282" w:rsidP="00154DA9">
            <w:pPr>
              <w:jc w:val="center"/>
              <w:rPr>
                <w:rFonts w:ascii="Arial" w:hAnsi="Arial" w:cs="Arial"/>
                <w:sz w:val="18"/>
                <w:szCs w:val="18"/>
              </w:rPr>
            </w:pPr>
            <w:r w:rsidRPr="00995CA3">
              <w:rPr>
                <w:rFonts w:ascii="Arial" w:hAnsi="Arial" w:cs="Arial"/>
                <w:b/>
                <w:bCs/>
                <w:color w:val="000000"/>
                <w:sz w:val="18"/>
                <w:szCs w:val="18"/>
              </w:rPr>
              <w:t>5242000000433</w:t>
            </w:r>
          </w:p>
        </w:tc>
        <w:tc>
          <w:tcPr>
            <w:tcW w:w="851" w:type="dxa"/>
            <w:tcBorders>
              <w:top w:val="single" w:sz="6" w:space="0" w:color="000000"/>
              <w:left w:val="single" w:sz="6" w:space="0" w:color="000000"/>
              <w:bottom w:val="single" w:sz="6" w:space="0" w:color="000000"/>
            </w:tcBorders>
            <w:shd w:val="clear" w:color="auto" w:fill="auto"/>
            <w:vAlign w:val="center"/>
          </w:tcPr>
          <w:p w14:paraId="443DE141" w14:textId="77777777" w:rsidR="00153282" w:rsidRPr="00995CA3" w:rsidRDefault="00153282" w:rsidP="00154DA9">
            <w:pPr>
              <w:jc w:val="center"/>
              <w:rPr>
                <w:rFonts w:ascii="Arial" w:hAnsi="Arial" w:cs="Arial"/>
                <w:sz w:val="18"/>
                <w:szCs w:val="18"/>
              </w:rPr>
            </w:pPr>
            <w:r w:rsidRPr="00995CA3">
              <w:rPr>
                <w:rFonts w:ascii="Arial" w:hAnsi="Arial" w:cs="Arial"/>
                <w:sz w:val="18"/>
                <w:szCs w:val="18"/>
              </w:rPr>
              <w:t>Unidade</w:t>
            </w:r>
          </w:p>
        </w:tc>
        <w:tc>
          <w:tcPr>
            <w:tcW w:w="850" w:type="dxa"/>
            <w:tcBorders>
              <w:top w:val="single" w:sz="6" w:space="0" w:color="000000"/>
              <w:left w:val="single" w:sz="6" w:space="0" w:color="000000"/>
              <w:bottom w:val="single" w:sz="6" w:space="0" w:color="000000"/>
            </w:tcBorders>
            <w:shd w:val="clear" w:color="auto" w:fill="auto"/>
            <w:vAlign w:val="center"/>
          </w:tcPr>
          <w:p w14:paraId="14F74758" w14:textId="77777777" w:rsidR="00153282" w:rsidRPr="00995CA3" w:rsidRDefault="00153282" w:rsidP="00154DA9">
            <w:pPr>
              <w:jc w:val="center"/>
              <w:rPr>
                <w:rFonts w:ascii="Arial" w:hAnsi="Arial" w:cs="Arial"/>
                <w:b/>
                <w:bCs/>
                <w:sz w:val="18"/>
                <w:szCs w:val="18"/>
              </w:rPr>
            </w:pPr>
            <w:r w:rsidRPr="00995CA3">
              <w:rPr>
                <w:rFonts w:ascii="Arial" w:hAnsi="Arial" w:cs="Arial"/>
                <w:sz w:val="18"/>
                <w:szCs w:val="18"/>
              </w:rPr>
              <w:t>10</w:t>
            </w:r>
          </w:p>
        </w:tc>
        <w:tc>
          <w:tcPr>
            <w:tcW w:w="1148" w:type="dxa"/>
            <w:tcBorders>
              <w:top w:val="single" w:sz="6" w:space="0" w:color="000000"/>
              <w:left w:val="single" w:sz="6" w:space="0" w:color="000000"/>
              <w:bottom w:val="single" w:sz="6" w:space="0" w:color="000000"/>
              <w:right w:val="single" w:sz="4" w:space="0" w:color="auto"/>
            </w:tcBorders>
            <w:shd w:val="clear" w:color="auto" w:fill="auto"/>
            <w:vAlign w:val="center"/>
          </w:tcPr>
          <w:p w14:paraId="6D78AE71" w14:textId="77777777" w:rsidR="00153282" w:rsidRPr="00995CA3" w:rsidRDefault="00153282" w:rsidP="00154DA9">
            <w:pPr>
              <w:jc w:val="center"/>
              <w:rPr>
                <w:rFonts w:ascii="Arial" w:hAnsi="Arial" w:cs="Arial"/>
                <w:b/>
                <w:bCs/>
                <w:sz w:val="18"/>
                <w:szCs w:val="18"/>
              </w:rPr>
            </w:pPr>
            <w:r w:rsidRPr="00995CA3">
              <w:rPr>
                <w:rFonts w:ascii="Arial" w:hAnsi="Arial" w:cs="Arial"/>
                <w:b/>
                <w:bCs/>
                <w:sz w:val="18"/>
                <w:szCs w:val="18"/>
              </w:rPr>
              <w:t>3.500,00</w:t>
            </w:r>
          </w:p>
        </w:tc>
        <w:tc>
          <w:tcPr>
            <w:tcW w:w="993" w:type="dxa"/>
            <w:gridSpan w:val="2"/>
            <w:tcBorders>
              <w:top w:val="single" w:sz="6" w:space="0" w:color="000000"/>
              <w:left w:val="single" w:sz="4" w:space="0" w:color="auto"/>
              <w:bottom w:val="single" w:sz="6" w:space="0" w:color="000000"/>
            </w:tcBorders>
            <w:shd w:val="clear" w:color="auto" w:fill="auto"/>
            <w:vAlign w:val="center"/>
          </w:tcPr>
          <w:p w14:paraId="49C91D16" w14:textId="77777777" w:rsidR="00153282" w:rsidRPr="00995CA3" w:rsidRDefault="00153282" w:rsidP="00154DA9">
            <w:pPr>
              <w:jc w:val="center"/>
              <w:rPr>
                <w:rFonts w:ascii="Arial" w:hAnsi="Arial" w:cs="Arial"/>
                <w:sz w:val="18"/>
                <w:szCs w:val="18"/>
              </w:rPr>
            </w:pPr>
            <w:r w:rsidRPr="00995CA3">
              <w:rPr>
                <w:rFonts w:ascii="Arial" w:hAnsi="Arial" w:cs="Arial"/>
                <w:b/>
                <w:bCs/>
                <w:sz w:val="18"/>
                <w:szCs w:val="18"/>
              </w:rPr>
              <w:t xml:space="preserve">35.000,00 </w:t>
            </w:r>
          </w:p>
        </w:tc>
        <w:tc>
          <w:tcPr>
            <w:tcW w:w="20" w:type="dxa"/>
            <w:tcBorders>
              <w:left w:val="single" w:sz="6" w:space="0" w:color="000000"/>
              <w:right w:val="single" w:sz="4" w:space="0" w:color="auto"/>
            </w:tcBorders>
            <w:shd w:val="clear" w:color="auto" w:fill="auto"/>
          </w:tcPr>
          <w:p w14:paraId="436DAE88" w14:textId="77777777" w:rsidR="00153282" w:rsidRPr="00995CA3" w:rsidRDefault="00153282" w:rsidP="00154DA9">
            <w:pPr>
              <w:snapToGrid w:val="0"/>
              <w:rPr>
                <w:rFonts w:ascii="Arial" w:hAnsi="Arial" w:cs="Arial"/>
                <w:sz w:val="18"/>
                <w:szCs w:val="18"/>
              </w:rPr>
            </w:pPr>
          </w:p>
        </w:tc>
      </w:tr>
      <w:tr w:rsidR="00153282" w:rsidRPr="00995CA3" w14:paraId="12D1D7AF" w14:textId="77777777" w:rsidTr="00154DA9">
        <w:trPr>
          <w:gridAfter w:val="1"/>
          <w:wAfter w:w="15" w:type="dxa"/>
          <w:trHeight w:val="2610"/>
        </w:trPr>
        <w:tc>
          <w:tcPr>
            <w:tcW w:w="594" w:type="dxa"/>
            <w:tcBorders>
              <w:top w:val="single" w:sz="6" w:space="0" w:color="000000"/>
              <w:left w:val="single" w:sz="6" w:space="0" w:color="000000"/>
              <w:bottom w:val="single" w:sz="6" w:space="0" w:color="000000"/>
            </w:tcBorders>
            <w:shd w:val="clear" w:color="auto" w:fill="FFFFFF"/>
          </w:tcPr>
          <w:p w14:paraId="21D76B8D" w14:textId="77777777" w:rsidR="00153282" w:rsidRPr="00995CA3" w:rsidRDefault="00153282" w:rsidP="00154DA9">
            <w:pPr>
              <w:jc w:val="center"/>
              <w:rPr>
                <w:rFonts w:ascii="Arial" w:hAnsi="Arial" w:cs="Arial"/>
                <w:color w:val="000000"/>
                <w:sz w:val="18"/>
                <w:szCs w:val="18"/>
              </w:rPr>
            </w:pPr>
            <w:r w:rsidRPr="00995CA3">
              <w:rPr>
                <w:rFonts w:ascii="Arial" w:hAnsi="Arial" w:cs="Arial"/>
                <w:b/>
                <w:bCs/>
                <w:sz w:val="18"/>
                <w:szCs w:val="18"/>
              </w:rPr>
              <w:t>8</w:t>
            </w:r>
          </w:p>
        </w:tc>
        <w:tc>
          <w:tcPr>
            <w:tcW w:w="3122" w:type="dxa"/>
            <w:tcBorders>
              <w:top w:val="single" w:sz="6" w:space="0" w:color="000000"/>
              <w:left w:val="single" w:sz="6" w:space="0" w:color="000000"/>
              <w:bottom w:val="single" w:sz="6" w:space="0" w:color="000000"/>
            </w:tcBorders>
            <w:shd w:val="clear" w:color="auto" w:fill="auto"/>
            <w:vAlign w:val="center"/>
          </w:tcPr>
          <w:p w14:paraId="6045CCF3" w14:textId="77777777" w:rsidR="00153282" w:rsidRPr="00995CA3" w:rsidRDefault="00153282" w:rsidP="00154DA9">
            <w:pPr>
              <w:rPr>
                <w:rFonts w:ascii="Arial" w:hAnsi="Arial" w:cs="Arial"/>
                <w:b/>
                <w:bCs/>
                <w:sz w:val="18"/>
                <w:szCs w:val="18"/>
              </w:rPr>
            </w:pPr>
            <w:r w:rsidRPr="00995CA3">
              <w:rPr>
                <w:rFonts w:ascii="Arial" w:hAnsi="Arial" w:cs="Arial"/>
                <w:color w:val="000000"/>
                <w:sz w:val="18"/>
                <w:szCs w:val="18"/>
              </w:rPr>
              <w:t>Estante rack, tipo de piso, padrão 19´ x 40u x 570 mm, estrutura aço galvanizado, portas laterais, frente e traseira removíveis, porta frontal vidro fumê, cor preta, características adicionais régua 8 2p+t/g. cabo 1u, tipo fixação porca tipo gaiola/parafuso m-5 fixação equipamento, acabamento superficial pintura em epóxi, aplicação rede de comunicação de dados, ventilação teto 4 exaustores</w:t>
            </w:r>
          </w:p>
        </w:tc>
        <w:tc>
          <w:tcPr>
            <w:tcW w:w="709" w:type="dxa"/>
            <w:tcBorders>
              <w:top w:val="single" w:sz="6" w:space="0" w:color="000000"/>
              <w:left w:val="single" w:sz="6" w:space="0" w:color="000000"/>
              <w:bottom w:val="single" w:sz="6" w:space="0" w:color="000000"/>
            </w:tcBorders>
            <w:shd w:val="clear" w:color="auto" w:fill="auto"/>
            <w:vAlign w:val="center"/>
          </w:tcPr>
          <w:p w14:paraId="70D4601D" w14:textId="77777777" w:rsidR="00153282" w:rsidRPr="00995CA3" w:rsidRDefault="00153282" w:rsidP="00154DA9">
            <w:pPr>
              <w:jc w:val="center"/>
              <w:rPr>
                <w:rFonts w:ascii="Arial" w:hAnsi="Arial" w:cs="Arial"/>
                <w:b/>
                <w:bCs/>
                <w:color w:val="000000"/>
                <w:sz w:val="18"/>
                <w:szCs w:val="18"/>
              </w:rPr>
            </w:pPr>
            <w:r w:rsidRPr="00995CA3">
              <w:rPr>
                <w:rFonts w:ascii="Arial" w:hAnsi="Arial" w:cs="Arial"/>
                <w:b/>
                <w:bCs/>
                <w:sz w:val="18"/>
                <w:szCs w:val="18"/>
              </w:rPr>
              <w:t>384387</w:t>
            </w:r>
          </w:p>
        </w:tc>
        <w:tc>
          <w:tcPr>
            <w:tcW w:w="1417" w:type="dxa"/>
            <w:tcBorders>
              <w:top w:val="single" w:sz="6" w:space="0" w:color="000000"/>
              <w:left w:val="single" w:sz="6" w:space="0" w:color="000000"/>
              <w:bottom w:val="single" w:sz="6" w:space="0" w:color="000000"/>
            </w:tcBorders>
            <w:shd w:val="clear" w:color="auto" w:fill="auto"/>
            <w:vAlign w:val="center"/>
          </w:tcPr>
          <w:p w14:paraId="1E783093" w14:textId="77777777" w:rsidR="00153282" w:rsidRPr="00995CA3" w:rsidRDefault="00153282" w:rsidP="00154DA9">
            <w:pPr>
              <w:jc w:val="center"/>
              <w:rPr>
                <w:rFonts w:ascii="Arial" w:hAnsi="Arial" w:cs="Arial"/>
                <w:sz w:val="18"/>
                <w:szCs w:val="18"/>
              </w:rPr>
            </w:pPr>
            <w:r w:rsidRPr="00995CA3">
              <w:rPr>
                <w:rFonts w:ascii="Arial" w:hAnsi="Arial" w:cs="Arial"/>
                <w:b/>
                <w:bCs/>
                <w:color w:val="000000"/>
                <w:sz w:val="18"/>
                <w:szCs w:val="18"/>
              </w:rPr>
              <w:t>5242000000434</w:t>
            </w:r>
          </w:p>
        </w:tc>
        <w:tc>
          <w:tcPr>
            <w:tcW w:w="851" w:type="dxa"/>
            <w:tcBorders>
              <w:top w:val="single" w:sz="6" w:space="0" w:color="000000"/>
              <w:left w:val="single" w:sz="6" w:space="0" w:color="000000"/>
              <w:bottom w:val="single" w:sz="6" w:space="0" w:color="000000"/>
            </w:tcBorders>
            <w:shd w:val="clear" w:color="auto" w:fill="auto"/>
            <w:vAlign w:val="center"/>
          </w:tcPr>
          <w:p w14:paraId="03EC2A95" w14:textId="77777777" w:rsidR="00153282" w:rsidRPr="00995CA3" w:rsidRDefault="00153282" w:rsidP="00154DA9">
            <w:pPr>
              <w:jc w:val="center"/>
              <w:rPr>
                <w:rFonts w:ascii="Arial" w:hAnsi="Arial" w:cs="Arial"/>
                <w:sz w:val="18"/>
                <w:szCs w:val="18"/>
              </w:rPr>
            </w:pPr>
            <w:r w:rsidRPr="00995CA3">
              <w:rPr>
                <w:rFonts w:ascii="Arial" w:hAnsi="Arial" w:cs="Arial"/>
                <w:sz w:val="18"/>
                <w:szCs w:val="18"/>
              </w:rPr>
              <w:t>Unidade</w:t>
            </w:r>
          </w:p>
        </w:tc>
        <w:tc>
          <w:tcPr>
            <w:tcW w:w="850" w:type="dxa"/>
            <w:tcBorders>
              <w:top w:val="single" w:sz="6" w:space="0" w:color="000000"/>
              <w:left w:val="single" w:sz="6" w:space="0" w:color="000000"/>
              <w:bottom w:val="single" w:sz="6" w:space="0" w:color="000000"/>
            </w:tcBorders>
            <w:shd w:val="clear" w:color="auto" w:fill="auto"/>
            <w:vAlign w:val="center"/>
          </w:tcPr>
          <w:p w14:paraId="162A4BEE" w14:textId="77777777" w:rsidR="00153282" w:rsidRPr="00995CA3" w:rsidRDefault="00153282" w:rsidP="00154DA9">
            <w:pPr>
              <w:jc w:val="center"/>
              <w:rPr>
                <w:rFonts w:ascii="Arial" w:hAnsi="Arial" w:cs="Arial"/>
                <w:b/>
                <w:bCs/>
                <w:sz w:val="18"/>
                <w:szCs w:val="18"/>
              </w:rPr>
            </w:pPr>
            <w:r w:rsidRPr="00995CA3">
              <w:rPr>
                <w:rFonts w:ascii="Arial" w:hAnsi="Arial" w:cs="Arial"/>
                <w:sz w:val="18"/>
                <w:szCs w:val="18"/>
              </w:rPr>
              <w:t>10</w:t>
            </w:r>
          </w:p>
        </w:tc>
        <w:tc>
          <w:tcPr>
            <w:tcW w:w="1148" w:type="dxa"/>
            <w:tcBorders>
              <w:top w:val="single" w:sz="6" w:space="0" w:color="000000"/>
              <w:left w:val="single" w:sz="6" w:space="0" w:color="000000"/>
              <w:bottom w:val="single" w:sz="6" w:space="0" w:color="000000"/>
              <w:right w:val="single" w:sz="4" w:space="0" w:color="auto"/>
            </w:tcBorders>
            <w:shd w:val="clear" w:color="auto" w:fill="auto"/>
            <w:vAlign w:val="center"/>
          </w:tcPr>
          <w:p w14:paraId="6FAFACF8" w14:textId="77777777" w:rsidR="00153282" w:rsidRPr="00995CA3" w:rsidRDefault="00153282" w:rsidP="00154DA9">
            <w:pPr>
              <w:jc w:val="center"/>
              <w:rPr>
                <w:rFonts w:ascii="Arial" w:hAnsi="Arial" w:cs="Arial"/>
                <w:b/>
                <w:bCs/>
                <w:sz w:val="18"/>
                <w:szCs w:val="18"/>
              </w:rPr>
            </w:pPr>
            <w:r w:rsidRPr="00995CA3">
              <w:rPr>
                <w:rFonts w:ascii="Arial" w:hAnsi="Arial" w:cs="Arial"/>
                <w:b/>
                <w:bCs/>
                <w:sz w:val="18"/>
                <w:szCs w:val="18"/>
              </w:rPr>
              <w:t>4.013,67</w:t>
            </w:r>
          </w:p>
        </w:tc>
        <w:tc>
          <w:tcPr>
            <w:tcW w:w="993" w:type="dxa"/>
            <w:gridSpan w:val="2"/>
            <w:tcBorders>
              <w:top w:val="single" w:sz="6" w:space="0" w:color="000000"/>
              <w:left w:val="single" w:sz="4" w:space="0" w:color="auto"/>
              <w:bottom w:val="single" w:sz="6" w:space="0" w:color="000000"/>
            </w:tcBorders>
            <w:shd w:val="clear" w:color="auto" w:fill="auto"/>
            <w:vAlign w:val="center"/>
          </w:tcPr>
          <w:p w14:paraId="418B992F" w14:textId="77777777" w:rsidR="00153282" w:rsidRPr="00995CA3" w:rsidRDefault="00153282" w:rsidP="00154DA9">
            <w:pPr>
              <w:jc w:val="center"/>
              <w:rPr>
                <w:rFonts w:ascii="Arial" w:hAnsi="Arial" w:cs="Arial"/>
                <w:sz w:val="18"/>
                <w:szCs w:val="18"/>
              </w:rPr>
            </w:pPr>
            <w:r w:rsidRPr="00995CA3">
              <w:rPr>
                <w:rFonts w:ascii="Arial" w:hAnsi="Arial" w:cs="Arial"/>
                <w:b/>
                <w:bCs/>
                <w:sz w:val="18"/>
                <w:szCs w:val="18"/>
              </w:rPr>
              <w:t xml:space="preserve">40.136,67 </w:t>
            </w:r>
          </w:p>
        </w:tc>
        <w:tc>
          <w:tcPr>
            <w:tcW w:w="20" w:type="dxa"/>
            <w:tcBorders>
              <w:left w:val="single" w:sz="6" w:space="0" w:color="000000"/>
              <w:right w:val="single" w:sz="4" w:space="0" w:color="auto"/>
            </w:tcBorders>
            <w:shd w:val="clear" w:color="auto" w:fill="auto"/>
          </w:tcPr>
          <w:p w14:paraId="238079EA" w14:textId="77777777" w:rsidR="00153282" w:rsidRPr="00995CA3" w:rsidRDefault="00153282" w:rsidP="00154DA9">
            <w:pPr>
              <w:snapToGrid w:val="0"/>
              <w:rPr>
                <w:rFonts w:ascii="Arial" w:hAnsi="Arial" w:cs="Arial"/>
                <w:sz w:val="18"/>
                <w:szCs w:val="18"/>
              </w:rPr>
            </w:pPr>
          </w:p>
        </w:tc>
      </w:tr>
      <w:tr w:rsidR="00153282" w:rsidRPr="00995CA3" w14:paraId="33FAB5FC" w14:textId="77777777" w:rsidTr="00154DA9">
        <w:trPr>
          <w:gridAfter w:val="1"/>
          <w:wAfter w:w="15" w:type="dxa"/>
          <w:trHeight w:val="1755"/>
        </w:trPr>
        <w:tc>
          <w:tcPr>
            <w:tcW w:w="594" w:type="dxa"/>
            <w:tcBorders>
              <w:top w:val="single" w:sz="6" w:space="0" w:color="000000"/>
              <w:left w:val="single" w:sz="6" w:space="0" w:color="000000"/>
              <w:bottom w:val="single" w:sz="6" w:space="0" w:color="000000"/>
            </w:tcBorders>
            <w:shd w:val="clear" w:color="auto" w:fill="FFFFFF"/>
          </w:tcPr>
          <w:p w14:paraId="174C079A" w14:textId="77777777" w:rsidR="00153282" w:rsidRPr="00995CA3" w:rsidRDefault="00153282" w:rsidP="00154DA9">
            <w:pPr>
              <w:jc w:val="center"/>
              <w:rPr>
                <w:rFonts w:ascii="Arial" w:hAnsi="Arial" w:cs="Arial"/>
                <w:color w:val="000000"/>
                <w:sz w:val="18"/>
                <w:szCs w:val="18"/>
              </w:rPr>
            </w:pPr>
            <w:r w:rsidRPr="00995CA3">
              <w:rPr>
                <w:rFonts w:ascii="Arial" w:hAnsi="Arial" w:cs="Arial"/>
                <w:b/>
                <w:bCs/>
                <w:sz w:val="18"/>
                <w:szCs w:val="18"/>
              </w:rPr>
              <w:t>9</w:t>
            </w:r>
          </w:p>
        </w:tc>
        <w:tc>
          <w:tcPr>
            <w:tcW w:w="3122" w:type="dxa"/>
            <w:tcBorders>
              <w:top w:val="single" w:sz="4" w:space="0" w:color="000000"/>
              <w:left w:val="single" w:sz="6" w:space="0" w:color="000000"/>
              <w:bottom w:val="single" w:sz="4" w:space="0" w:color="000000"/>
            </w:tcBorders>
            <w:shd w:val="clear" w:color="auto" w:fill="auto"/>
            <w:vAlign w:val="center"/>
          </w:tcPr>
          <w:p w14:paraId="5ACC6D2B" w14:textId="77777777" w:rsidR="00153282" w:rsidRPr="00995CA3" w:rsidRDefault="00153282" w:rsidP="00154DA9">
            <w:pPr>
              <w:rPr>
                <w:rFonts w:ascii="Arial" w:hAnsi="Arial" w:cs="Arial"/>
                <w:b/>
                <w:bCs/>
                <w:sz w:val="18"/>
                <w:szCs w:val="18"/>
              </w:rPr>
            </w:pPr>
            <w:r w:rsidRPr="00995CA3">
              <w:rPr>
                <w:rFonts w:ascii="Arial" w:hAnsi="Arial" w:cs="Arial"/>
                <w:color w:val="000000"/>
                <w:sz w:val="18"/>
                <w:szCs w:val="18"/>
              </w:rPr>
              <w:t xml:space="preserve">Estante rack, tipo de piso, padrão 19´ x 44u x 570 mm, estrutura aço, porta frontal com chave e visor em </w:t>
            </w:r>
            <w:proofErr w:type="spellStart"/>
            <w:r w:rsidRPr="00995CA3">
              <w:rPr>
                <w:rFonts w:ascii="Arial" w:hAnsi="Arial" w:cs="Arial"/>
                <w:color w:val="000000"/>
                <w:sz w:val="18"/>
                <w:szCs w:val="18"/>
              </w:rPr>
              <w:t>acrilico</w:t>
            </w:r>
            <w:proofErr w:type="spellEnd"/>
            <w:r w:rsidRPr="00995CA3">
              <w:rPr>
                <w:rFonts w:ascii="Arial" w:hAnsi="Arial" w:cs="Arial"/>
                <w:color w:val="000000"/>
                <w:sz w:val="18"/>
                <w:szCs w:val="18"/>
              </w:rPr>
              <w:t xml:space="preserve">, cor bege, características adicionais kit rodas com travas/2 ventiladores 19´/1 régua 8, acabamento superficial pintura epóxi </w:t>
            </w:r>
            <w:proofErr w:type="spellStart"/>
            <w:r w:rsidRPr="00995CA3">
              <w:rPr>
                <w:rFonts w:ascii="Arial" w:hAnsi="Arial" w:cs="Arial"/>
                <w:color w:val="000000"/>
                <w:sz w:val="18"/>
                <w:szCs w:val="18"/>
              </w:rPr>
              <w:t>texturizada</w:t>
            </w:r>
            <w:proofErr w:type="spellEnd"/>
          </w:p>
        </w:tc>
        <w:tc>
          <w:tcPr>
            <w:tcW w:w="709" w:type="dxa"/>
            <w:tcBorders>
              <w:top w:val="single" w:sz="6" w:space="0" w:color="000000"/>
              <w:left w:val="single" w:sz="6" w:space="0" w:color="000000"/>
              <w:bottom w:val="single" w:sz="6" w:space="0" w:color="000000"/>
            </w:tcBorders>
            <w:shd w:val="clear" w:color="auto" w:fill="auto"/>
            <w:vAlign w:val="center"/>
          </w:tcPr>
          <w:p w14:paraId="6F84FCBC" w14:textId="77777777" w:rsidR="00153282" w:rsidRPr="00995CA3" w:rsidRDefault="00153282" w:rsidP="00154DA9">
            <w:pPr>
              <w:jc w:val="center"/>
              <w:rPr>
                <w:rFonts w:ascii="Arial" w:hAnsi="Arial" w:cs="Arial"/>
                <w:b/>
                <w:bCs/>
                <w:color w:val="000000"/>
                <w:sz w:val="18"/>
                <w:szCs w:val="18"/>
              </w:rPr>
            </w:pPr>
            <w:r w:rsidRPr="00995CA3">
              <w:rPr>
                <w:rFonts w:ascii="Arial" w:hAnsi="Arial" w:cs="Arial"/>
                <w:b/>
                <w:bCs/>
                <w:sz w:val="18"/>
                <w:szCs w:val="18"/>
              </w:rPr>
              <w:t>413546</w:t>
            </w:r>
          </w:p>
        </w:tc>
        <w:tc>
          <w:tcPr>
            <w:tcW w:w="1417" w:type="dxa"/>
            <w:tcBorders>
              <w:top w:val="single" w:sz="6" w:space="0" w:color="000000"/>
              <w:left w:val="single" w:sz="6" w:space="0" w:color="000000"/>
              <w:bottom w:val="single" w:sz="6" w:space="0" w:color="000000"/>
            </w:tcBorders>
            <w:shd w:val="clear" w:color="auto" w:fill="auto"/>
            <w:vAlign w:val="center"/>
          </w:tcPr>
          <w:p w14:paraId="5BE0AAA3" w14:textId="77777777" w:rsidR="00153282" w:rsidRPr="00995CA3" w:rsidRDefault="00153282" w:rsidP="00154DA9">
            <w:pPr>
              <w:jc w:val="center"/>
              <w:rPr>
                <w:rFonts w:ascii="Arial" w:hAnsi="Arial" w:cs="Arial"/>
                <w:sz w:val="18"/>
                <w:szCs w:val="18"/>
              </w:rPr>
            </w:pPr>
            <w:r w:rsidRPr="00995CA3">
              <w:rPr>
                <w:rFonts w:ascii="Arial" w:hAnsi="Arial" w:cs="Arial"/>
                <w:b/>
                <w:bCs/>
                <w:color w:val="000000"/>
                <w:sz w:val="18"/>
                <w:szCs w:val="18"/>
              </w:rPr>
              <w:t>5242000000435</w:t>
            </w:r>
          </w:p>
        </w:tc>
        <w:tc>
          <w:tcPr>
            <w:tcW w:w="851" w:type="dxa"/>
            <w:tcBorders>
              <w:top w:val="single" w:sz="6" w:space="0" w:color="000000"/>
              <w:left w:val="single" w:sz="6" w:space="0" w:color="000000"/>
              <w:bottom w:val="single" w:sz="6" w:space="0" w:color="000000"/>
            </w:tcBorders>
            <w:shd w:val="clear" w:color="auto" w:fill="auto"/>
            <w:vAlign w:val="center"/>
          </w:tcPr>
          <w:p w14:paraId="54FF103F" w14:textId="77777777" w:rsidR="00153282" w:rsidRPr="00995CA3" w:rsidRDefault="00153282" w:rsidP="00154DA9">
            <w:pPr>
              <w:jc w:val="center"/>
              <w:rPr>
                <w:rFonts w:ascii="Arial" w:hAnsi="Arial" w:cs="Arial"/>
                <w:sz w:val="18"/>
                <w:szCs w:val="18"/>
              </w:rPr>
            </w:pPr>
            <w:r w:rsidRPr="00995CA3">
              <w:rPr>
                <w:rFonts w:ascii="Arial" w:hAnsi="Arial" w:cs="Arial"/>
                <w:sz w:val="18"/>
                <w:szCs w:val="18"/>
              </w:rPr>
              <w:t>Unidade</w:t>
            </w:r>
          </w:p>
        </w:tc>
        <w:tc>
          <w:tcPr>
            <w:tcW w:w="850" w:type="dxa"/>
            <w:tcBorders>
              <w:top w:val="single" w:sz="6" w:space="0" w:color="000000"/>
              <w:left w:val="single" w:sz="6" w:space="0" w:color="000000"/>
              <w:bottom w:val="single" w:sz="6" w:space="0" w:color="000000"/>
            </w:tcBorders>
            <w:shd w:val="clear" w:color="auto" w:fill="auto"/>
            <w:vAlign w:val="center"/>
          </w:tcPr>
          <w:p w14:paraId="581F2357" w14:textId="77777777" w:rsidR="00153282" w:rsidRPr="00995CA3" w:rsidRDefault="00153282" w:rsidP="00154DA9">
            <w:pPr>
              <w:jc w:val="center"/>
              <w:rPr>
                <w:rFonts w:ascii="Arial" w:hAnsi="Arial" w:cs="Arial"/>
                <w:b/>
                <w:bCs/>
                <w:sz w:val="18"/>
                <w:szCs w:val="18"/>
              </w:rPr>
            </w:pPr>
            <w:r w:rsidRPr="00995CA3">
              <w:rPr>
                <w:rFonts w:ascii="Arial" w:hAnsi="Arial" w:cs="Arial"/>
                <w:sz w:val="18"/>
                <w:szCs w:val="18"/>
              </w:rPr>
              <w:t>10</w:t>
            </w:r>
          </w:p>
        </w:tc>
        <w:tc>
          <w:tcPr>
            <w:tcW w:w="1148" w:type="dxa"/>
            <w:tcBorders>
              <w:top w:val="single" w:sz="6" w:space="0" w:color="000000"/>
              <w:left w:val="single" w:sz="6" w:space="0" w:color="000000"/>
              <w:bottom w:val="single" w:sz="6" w:space="0" w:color="000000"/>
              <w:right w:val="single" w:sz="4" w:space="0" w:color="auto"/>
            </w:tcBorders>
            <w:shd w:val="clear" w:color="auto" w:fill="auto"/>
            <w:vAlign w:val="center"/>
          </w:tcPr>
          <w:p w14:paraId="3D9BB45F" w14:textId="77777777" w:rsidR="00153282" w:rsidRPr="00995CA3" w:rsidRDefault="00153282" w:rsidP="00154DA9">
            <w:pPr>
              <w:jc w:val="center"/>
              <w:rPr>
                <w:rFonts w:ascii="Arial" w:hAnsi="Arial" w:cs="Arial"/>
                <w:b/>
                <w:bCs/>
                <w:sz w:val="18"/>
                <w:szCs w:val="18"/>
              </w:rPr>
            </w:pPr>
            <w:r w:rsidRPr="00995CA3">
              <w:rPr>
                <w:rFonts w:ascii="Arial" w:hAnsi="Arial" w:cs="Arial"/>
                <w:b/>
                <w:bCs/>
                <w:sz w:val="18"/>
                <w:szCs w:val="18"/>
              </w:rPr>
              <w:t>2.777,91</w:t>
            </w:r>
          </w:p>
        </w:tc>
        <w:tc>
          <w:tcPr>
            <w:tcW w:w="993" w:type="dxa"/>
            <w:gridSpan w:val="2"/>
            <w:tcBorders>
              <w:top w:val="single" w:sz="6" w:space="0" w:color="000000"/>
              <w:left w:val="single" w:sz="4" w:space="0" w:color="auto"/>
              <w:bottom w:val="single" w:sz="6" w:space="0" w:color="000000"/>
            </w:tcBorders>
            <w:shd w:val="clear" w:color="auto" w:fill="auto"/>
            <w:vAlign w:val="center"/>
          </w:tcPr>
          <w:p w14:paraId="19636C58" w14:textId="77777777" w:rsidR="00153282" w:rsidRPr="00995CA3" w:rsidRDefault="00153282" w:rsidP="00154DA9">
            <w:pPr>
              <w:jc w:val="center"/>
              <w:rPr>
                <w:rFonts w:ascii="Arial" w:hAnsi="Arial" w:cs="Arial"/>
                <w:sz w:val="18"/>
                <w:szCs w:val="18"/>
              </w:rPr>
            </w:pPr>
            <w:r w:rsidRPr="00995CA3">
              <w:rPr>
                <w:rFonts w:ascii="Arial" w:hAnsi="Arial" w:cs="Arial"/>
                <w:b/>
                <w:bCs/>
                <w:sz w:val="18"/>
                <w:szCs w:val="18"/>
              </w:rPr>
              <w:t xml:space="preserve">27.779,13 </w:t>
            </w:r>
          </w:p>
        </w:tc>
        <w:tc>
          <w:tcPr>
            <w:tcW w:w="20" w:type="dxa"/>
            <w:tcBorders>
              <w:left w:val="single" w:sz="6" w:space="0" w:color="000000"/>
              <w:right w:val="single" w:sz="4" w:space="0" w:color="auto"/>
            </w:tcBorders>
            <w:shd w:val="clear" w:color="auto" w:fill="auto"/>
          </w:tcPr>
          <w:p w14:paraId="1640188E" w14:textId="77777777" w:rsidR="00153282" w:rsidRPr="00995CA3" w:rsidRDefault="00153282" w:rsidP="00154DA9">
            <w:pPr>
              <w:snapToGrid w:val="0"/>
              <w:rPr>
                <w:rFonts w:ascii="Arial" w:hAnsi="Arial" w:cs="Arial"/>
                <w:sz w:val="18"/>
                <w:szCs w:val="18"/>
              </w:rPr>
            </w:pPr>
          </w:p>
        </w:tc>
      </w:tr>
      <w:tr w:rsidR="00153282" w:rsidRPr="00995CA3" w14:paraId="5BD63BCB" w14:textId="77777777" w:rsidTr="00154DA9">
        <w:trPr>
          <w:gridAfter w:val="1"/>
          <w:wAfter w:w="15" w:type="dxa"/>
          <w:trHeight w:val="2325"/>
        </w:trPr>
        <w:tc>
          <w:tcPr>
            <w:tcW w:w="594" w:type="dxa"/>
            <w:tcBorders>
              <w:top w:val="single" w:sz="6" w:space="0" w:color="000000"/>
              <w:left w:val="single" w:sz="6" w:space="0" w:color="000000"/>
              <w:bottom w:val="single" w:sz="6" w:space="0" w:color="000000"/>
            </w:tcBorders>
            <w:shd w:val="clear" w:color="auto" w:fill="FFFFFF"/>
          </w:tcPr>
          <w:p w14:paraId="34245971" w14:textId="77777777" w:rsidR="00153282" w:rsidRPr="00995CA3" w:rsidRDefault="00153282" w:rsidP="00154DA9">
            <w:pPr>
              <w:jc w:val="center"/>
              <w:rPr>
                <w:rFonts w:ascii="Arial" w:hAnsi="Arial" w:cs="Arial"/>
                <w:color w:val="000000"/>
                <w:sz w:val="18"/>
                <w:szCs w:val="18"/>
              </w:rPr>
            </w:pPr>
            <w:r w:rsidRPr="00995CA3">
              <w:rPr>
                <w:rFonts w:ascii="Arial" w:hAnsi="Arial" w:cs="Arial"/>
                <w:b/>
                <w:bCs/>
                <w:sz w:val="18"/>
                <w:szCs w:val="18"/>
              </w:rPr>
              <w:lastRenderedPageBreak/>
              <w:t>10</w:t>
            </w:r>
          </w:p>
        </w:tc>
        <w:tc>
          <w:tcPr>
            <w:tcW w:w="3122" w:type="dxa"/>
            <w:tcBorders>
              <w:top w:val="single" w:sz="6" w:space="0" w:color="000000"/>
              <w:left w:val="single" w:sz="6" w:space="0" w:color="000000"/>
              <w:bottom w:val="single" w:sz="6" w:space="0" w:color="000000"/>
            </w:tcBorders>
            <w:shd w:val="clear" w:color="auto" w:fill="auto"/>
            <w:vAlign w:val="center"/>
          </w:tcPr>
          <w:p w14:paraId="7188162B" w14:textId="77777777" w:rsidR="00153282" w:rsidRPr="00995CA3" w:rsidRDefault="00153282" w:rsidP="00154DA9">
            <w:pPr>
              <w:rPr>
                <w:rFonts w:ascii="Arial" w:hAnsi="Arial" w:cs="Arial"/>
                <w:b/>
                <w:bCs/>
                <w:sz w:val="18"/>
                <w:szCs w:val="18"/>
              </w:rPr>
            </w:pPr>
            <w:r w:rsidRPr="00995CA3">
              <w:rPr>
                <w:rFonts w:ascii="Arial" w:hAnsi="Arial" w:cs="Arial"/>
                <w:color w:val="000000"/>
                <w:sz w:val="18"/>
                <w:szCs w:val="18"/>
              </w:rPr>
              <w:t xml:space="preserve">Estante rack, tipo gabinete, padrão 19´ x 36u x 570 mm, estrutura aço 16, portas laterais e traseiras em aço, porta frontal com chave e visor em </w:t>
            </w:r>
            <w:proofErr w:type="spellStart"/>
            <w:r w:rsidRPr="00995CA3">
              <w:rPr>
                <w:rFonts w:ascii="Arial" w:hAnsi="Arial" w:cs="Arial"/>
                <w:color w:val="000000"/>
                <w:sz w:val="18"/>
                <w:szCs w:val="18"/>
              </w:rPr>
              <w:t>acrilico</w:t>
            </w:r>
            <w:proofErr w:type="spellEnd"/>
            <w:r w:rsidRPr="00995CA3">
              <w:rPr>
                <w:rFonts w:ascii="Arial" w:hAnsi="Arial" w:cs="Arial"/>
                <w:color w:val="000000"/>
                <w:sz w:val="18"/>
                <w:szCs w:val="18"/>
              </w:rPr>
              <w:t>, pintura eletrostática, cor bege, características adicionais ventilação forçada através de dois ventiladores no, organizadores de cabo dois verticais com tampa, bandejas duas fixas e duas deslizantes</w:t>
            </w:r>
          </w:p>
        </w:tc>
        <w:tc>
          <w:tcPr>
            <w:tcW w:w="709" w:type="dxa"/>
            <w:tcBorders>
              <w:top w:val="single" w:sz="6" w:space="0" w:color="000000"/>
              <w:left w:val="single" w:sz="6" w:space="0" w:color="000000"/>
              <w:bottom w:val="single" w:sz="6" w:space="0" w:color="000000"/>
            </w:tcBorders>
            <w:shd w:val="clear" w:color="auto" w:fill="auto"/>
            <w:vAlign w:val="center"/>
          </w:tcPr>
          <w:p w14:paraId="0CC772D3" w14:textId="77777777" w:rsidR="00153282" w:rsidRPr="00995CA3" w:rsidRDefault="00153282" w:rsidP="00154DA9">
            <w:pPr>
              <w:jc w:val="center"/>
              <w:rPr>
                <w:rFonts w:ascii="Arial" w:hAnsi="Arial" w:cs="Arial"/>
                <w:b/>
                <w:bCs/>
                <w:color w:val="000000"/>
                <w:sz w:val="18"/>
                <w:szCs w:val="18"/>
              </w:rPr>
            </w:pPr>
            <w:r w:rsidRPr="00995CA3">
              <w:rPr>
                <w:rFonts w:ascii="Arial" w:hAnsi="Arial" w:cs="Arial"/>
                <w:b/>
                <w:bCs/>
                <w:sz w:val="18"/>
                <w:szCs w:val="18"/>
              </w:rPr>
              <w:t>290771</w:t>
            </w:r>
          </w:p>
        </w:tc>
        <w:tc>
          <w:tcPr>
            <w:tcW w:w="1417" w:type="dxa"/>
            <w:tcBorders>
              <w:top w:val="single" w:sz="6" w:space="0" w:color="000000"/>
              <w:left w:val="single" w:sz="6" w:space="0" w:color="000000"/>
              <w:bottom w:val="single" w:sz="6" w:space="0" w:color="000000"/>
            </w:tcBorders>
            <w:shd w:val="clear" w:color="auto" w:fill="auto"/>
            <w:vAlign w:val="center"/>
          </w:tcPr>
          <w:p w14:paraId="5A8CBE3A" w14:textId="77777777" w:rsidR="00153282" w:rsidRPr="00995CA3" w:rsidRDefault="00153282" w:rsidP="00154DA9">
            <w:pPr>
              <w:jc w:val="center"/>
              <w:rPr>
                <w:rFonts w:ascii="Arial" w:hAnsi="Arial" w:cs="Arial"/>
                <w:sz w:val="18"/>
                <w:szCs w:val="18"/>
              </w:rPr>
            </w:pPr>
            <w:r w:rsidRPr="00995CA3">
              <w:rPr>
                <w:rFonts w:ascii="Arial" w:hAnsi="Arial" w:cs="Arial"/>
                <w:b/>
                <w:bCs/>
                <w:color w:val="000000"/>
                <w:sz w:val="18"/>
                <w:szCs w:val="18"/>
              </w:rPr>
              <w:t>5242000000432</w:t>
            </w:r>
          </w:p>
        </w:tc>
        <w:tc>
          <w:tcPr>
            <w:tcW w:w="851" w:type="dxa"/>
            <w:tcBorders>
              <w:top w:val="single" w:sz="6" w:space="0" w:color="000000"/>
              <w:left w:val="single" w:sz="6" w:space="0" w:color="000000"/>
              <w:bottom w:val="single" w:sz="6" w:space="0" w:color="000000"/>
            </w:tcBorders>
            <w:shd w:val="clear" w:color="auto" w:fill="auto"/>
            <w:vAlign w:val="center"/>
          </w:tcPr>
          <w:p w14:paraId="646A8C09" w14:textId="77777777" w:rsidR="00153282" w:rsidRPr="00995CA3" w:rsidRDefault="00153282" w:rsidP="00154DA9">
            <w:pPr>
              <w:jc w:val="center"/>
              <w:rPr>
                <w:rFonts w:ascii="Arial" w:hAnsi="Arial" w:cs="Arial"/>
                <w:sz w:val="18"/>
                <w:szCs w:val="18"/>
              </w:rPr>
            </w:pPr>
            <w:r w:rsidRPr="00995CA3">
              <w:rPr>
                <w:rFonts w:ascii="Arial" w:hAnsi="Arial" w:cs="Arial"/>
                <w:sz w:val="18"/>
                <w:szCs w:val="18"/>
              </w:rPr>
              <w:t>Unidade</w:t>
            </w:r>
          </w:p>
        </w:tc>
        <w:tc>
          <w:tcPr>
            <w:tcW w:w="850" w:type="dxa"/>
            <w:tcBorders>
              <w:top w:val="single" w:sz="6" w:space="0" w:color="000000"/>
              <w:left w:val="single" w:sz="6" w:space="0" w:color="000000"/>
              <w:bottom w:val="single" w:sz="6" w:space="0" w:color="000000"/>
            </w:tcBorders>
            <w:shd w:val="clear" w:color="auto" w:fill="auto"/>
            <w:vAlign w:val="center"/>
          </w:tcPr>
          <w:p w14:paraId="668B34B8" w14:textId="77777777" w:rsidR="00153282" w:rsidRPr="00995CA3" w:rsidRDefault="00153282" w:rsidP="00154DA9">
            <w:pPr>
              <w:jc w:val="center"/>
              <w:rPr>
                <w:rFonts w:ascii="Arial" w:hAnsi="Arial" w:cs="Arial"/>
                <w:b/>
                <w:bCs/>
                <w:sz w:val="18"/>
                <w:szCs w:val="18"/>
              </w:rPr>
            </w:pPr>
            <w:r w:rsidRPr="00995CA3">
              <w:rPr>
                <w:rFonts w:ascii="Arial" w:hAnsi="Arial" w:cs="Arial"/>
                <w:sz w:val="18"/>
                <w:szCs w:val="18"/>
              </w:rPr>
              <w:t>10</w:t>
            </w:r>
          </w:p>
        </w:tc>
        <w:tc>
          <w:tcPr>
            <w:tcW w:w="1148" w:type="dxa"/>
            <w:tcBorders>
              <w:top w:val="single" w:sz="6" w:space="0" w:color="000000"/>
              <w:left w:val="single" w:sz="6" w:space="0" w:color="000000"/>
              <w:bottom w:val="single" w:sz="6" w:space="0" w:color="000000"/>
              <w:right w:val="single" w:sz="4" w:space="0" w:color="auto"/>
            </w:tcBorders>
            <w:shd w:val="clear" w:color="auto" w:fill="auto"/>
            <w:vAlign w:val="center"/>
          </w:tcPr>
          <w:p w14:paraId="057275ED" w14:textId="77777777" w:rsidR="00153282" w:rsidRPr="00995CA3" w:rsidRDefault="00153282" w:rsidP="00154DA9">
            <w:pPr>
              <w:jc w:val="center"/>
              <w:rPr>
                <w:rFonts w:ascii="Arial" w:hAnsi="Arial" w:cs="Arial"/>
                <w:b/>
                <w:bCs/>
                <w:sz w:val="18"/>
                <w:szCs w:val="18"/>
              </w:rPr>
            </w:pPr>
            <w:r w:rsidRPr="00995CA3">
              <w:rPr>
                <w:rFonts w:ascii="Arial" w:hAnsi="Arial" w:cs="Arial"/>
                <w:b/>
                <w:bCs/>
                <w:sz w:val="18"/>
                <w:szCs w:val="18"/>
              </w:rPr>
              <w:t>1.349,55</w:t>
            </w:r>
          </w:p>
        </w:tc>
        <w:tc>
          <w:tcPr>
            <w:tcW w:w="993" w:type="dxa"/>
            <w:gridSpan w:val="2"/>
            <w:tcBorders>
              <w:top w:val="single" w:sz="6" w:space="0" w:color="000000"/>
              <w:left w:val="single" w:sz="4" w:space="0" w:color="auto"/>
              <w:bottom w:val="single" w:sz="6" w:space="0" w:color="000000"/>
            </w:tcBorders>
            <w:shd w:val="clear" w:color="auto" w:fill="auto"/>
            <w:vAlign w:val="center"/>
          </w:tcPr>
          <w:p w14:paraId="1322BAF9" w14:textId="77777777" w:rsidR="00153282" w:rsidRPr="00995CA3" w:rsidRDefault="00153282" w:rsidP="00154DA9">
            <w:pPr>
              <w:jc w:val="center"/>
              <w:rPr>
                <w:rFonts w:ascii="Arial" w:hAnsi="Arial" w:cs="Arial"/>
                <w:sz w:val="18"/>
                <w:szCs w:val="18"/>
              </w:rPr>
            </w:pPr>
            <w:r w:rsidRPr="00995CA3">
              <w:rPr>
                <w:rFonts w:ascii="Arial" w:hAnsi="Arial" w:cs="Arial"/>
                <w:b/>
                <w:bCs/>
                <w:sz w:val="18"/>
                <w:szCs w:val="18"/>
              </w:rPr>
              <w:t xml:space="preserve">13.495,50 </w:t>
            </w:r>
          </w:p>
        </w:tc>
        <w:tc>
          <w:tcPr>
            <w:tcW w:w="20" w:type="dxa"/>
            <w:tcBorders>
              <w:left w:val="single" w:sz="6" w:space="0" w:color="000000"/>
              <w:right w:val="single" w:sz="4" w:space="0" w:color="auto"/>
            </w:tcBorders>
            <w:shd w:val="clear" w:color="auto" w:fill="auto"/>
          </w:tcPr>
          <w:p w14:paraId="366BACF0" w14:textId="77777777" w:rsidR="00153282" w:rsidRPr="00995CA3" w:rsidRDefault="00153282" w:rsidP="00154DA9">
            <w:pPr>
              <w:snapToGrid w:val="0"/>
              <w:rPr>
                <w:rFonts w:ascii="Arial" w:hAnsi="Arial" w:cs="Arial"/>
                <w:sz w:val="18"/>
                <w:szCs w:val="18"/>
              </w:rPr>
            </w:pPr>
          </w:p>
        </w:tc>
      </w:tr>
      <w:tr w:rsidR="00153282" w:rsidRPr="00995CA3" w14:paraId="67BF2619" w14:textId="77777777" w:rsidTr="00154DA9">
        <w:tblPrEx>
          <w:tblCellMar>
            <w:top w:w="15" w:type="dxa"/>
            <w:left w:w="15" w:type="dxa"/>
            <w:bottom w:w="15" w:type="dxa"/>
            <w:right w:w="15" w:type="dxa"/>
          </w:tblCellMar>
        </w:tblPrEx>
        <w:trPr>
          <w:trHeight w:val="540"/>
        </w:trPr>
        <w:tc>
          <w:tcPr>
            <w:tcW w:w="9669" w:type="dxa"/>
            <w:gridSpan w:val="8"/>
            <w:tcBorders>
              <w:top w:val="single" w:sz="6" w:space="0" w:color="000000"/>
              <w:left w:val="single" w:sz="4" w:space="0" w:color="auto"/>
              <w:bottom w:val="single" w:sz="4" w:space="0" w:color="auto"/>
            </w:tcBorders>
            <w:shd w:val="clear" w:color="auto" w:fill="FFFFFF"/>
            <w:vAlign w:val="center"/>
          </w:tcPr>
          <w:p w14:paraId="44C0B4F6" w14:textId="77777777" w:rsidR="00153282" w:rsidRPr="00995CA3" w:rsidRDefault="00153282" w:rsidP="00154DA9">
            <w:pPr>
              <w:jc w:val="right"/>
              <w:rPr>
                <w:rFonts w:ascii="Arial" w:hAnsi="Arial" w:cs="Arial"/>
                <w:sz w:val="18"/>
                <w:szCs w:val="18"/>
              </w:rPr>
            </w:pPr>
            <w:r w:rsidRPr="00995CA3">
              <w:rPr>
                <w:rFonts w:ascii="Arial" w:hAnsi="Arial" w:cs="Arial"/>
                <w:sz w:val="18"/>
                <w:szCs w:val="18"/>
              </w:rPr>
              <w:t>Total: 231.084,22</w:t>
            </w:r>
          </w:p>
        </w:tc>
        <w:tc>
          <w:tcPr>
            <w:tcW w:w="50" w:type="dxa"/>
            <w:gridSpan w:val="3"/>
            <w:tcBorders>
              <w:top w:val="single" w:sz="6" w:space="0" w:color="000000"/>
              <w:left w:val="single" w:sz="6" w:space="0" w:color="000000"/>
              <w:bottom w:val="single" w:sz="4" w:space="0" w:color="auto"/>
              <w:right w:val="single" w:sz="4" w:space="0" w:color="auto"/>
            </w:tcBorders>
            <w:shd w:val="clear" w:color="auto" w:fill="FFFFFF"/>
            <w:vAlign w:val="center"/>
          </w:tcPr>
          <w:p w14:paraId="2FEB0F85" w14:textId="77777777" w:rsidR="00153282" w:rsidRPr="00995CA3" w:rsidRDefault="00153282" w:rsidP="00154DA9">
            <w:pPr>
              <w:snapToGrid w:val="0"/>
              <w:rPr>
                <w:rFonts w:ascii="Arial" w:hAnsi="Arial" w:cs="Arial"/>
                <w:sz w:val="18"/>
                <w:szCs w:val="18"/>
              </w:rPr>
            </w:pPr>
          </w:p>
        </w:tc>
      </w:tr>
    </w:tbl>
    <w:p w14:paraId="2B25838C" w14:textId="77777777" w:rsidR="00153282" w:rsidRDefault="00153282" w:rsidP="00153282">
      <w:pPr>
        <w:widowControl w:val="0"/>
        <w:spacing w:line="360" w:lineRule="auto"/>
        <w:ind w:left="-567"/>
        <w:rPr>
          <w:rFonts w:ascii="Arial Narrow" w:hAnsi="Arial Narrow" w:cs="Arial Narrow"/>
          <w:sz w:val="20"/>
          <w:szCs w:val="20"/>
        </w:rPr>
      </w:pPr>
    </w:p>
    <w:p w14:paraId="59344C01" w14:textId="77777777" w:rsidR="00153282" w:rsidRDefault="00153282" w:rsidP="00153282">
      <w:pPr>
        <w:widowControl w:val="0"/>
        <w:spacing w:line="360" w:lineRule="auto"/>
        <w:ind w:left="357"/>
        <w:rPr>
          <w:rFonts w:ascii="Arial Narrow" w:hAnsi="Arial Narrow" w:cs="Arial Narrow"/>
          <w:sz w:val="20"/>
          <w:szCs w:val="20"/>
        </w:rPr>
      </w:pPr>
    </w:p>
    <w:p w14:paraId="46549A67" w14:textId="77777777" w:rsidR="00153282" w:rsidRDefault="00153282" w:rsidP="00153282">
      <w:pPr>
        <w:numPr>
          <w:ilvl w:val="1"/>
          <w:numId w:val="36"/>
        </w:numPr>
        <w:tabs>
          <w:tab w:val="left" w:pos="142"/>
        </w:tabs>
        <w:suppressAutoHyphens/>
        <w:spacing w:before="120" w:after="240" w:line="360" w:lineRule="auto"/>
        <w:ind w:left="284" w:firstLine="0"/>
        <w:jc w:val="both"/>
        <w:rPr>
          <w:rFonts w:ascii="Arial Narrow" w:hAnsi="Arial Narrow" w:cs="Arial Narrow"/>
          <w:sz w:val="23"/>
          <w:szCs w:val="23"/>
        </w:rPr>
      </w:pPr>
      <w:r>
        <w:rPr>
          <w:rFonts w:ascii="Arial Narrow" w:hAnsi="Arial Narrow" w:cs="Arial Narrow"/>
          <w:sz w:val="23"/>
          <w:szCs w:val="23"/>
        </w:rPr>
        <w:t>A existência de preços registrados não obriga a Administração a firmar as contratações que deles poderão advir, facultando-se a realização de licitação específica para a contratação pretendida, sendo assegurada ao beneficiário do Registro a preferência de fornecimento em igualdade de condições.</w:t>
      </w:r>
    </w:p>
    <w:p w14:paraId="36B44BAB" w14:textId="77777777" w:rsidR="00153282" w:rsidRDefault="00153282" w:rsidP="00153282">
      <w:pPr>
        <w:numPr>
          <w:ilvl w:val="1"/>
          <w:numId w:val="36"/>
        </w:numPr>
        <w:tabs>
          <w:tab w:val="left" w:pos="142"/>
        </w:tabs>
        <w:suppressAutoHyphens/>
        <w:spacing w:before="120" w:after="240" w:line="360" w:lineRule="auto"/>
        <w:ind w:left="284" w:firstLine="0"/>
        <w:jc w:val="both"/>
        <w:rPr>
          <w:rStyle w:val="NormalLatimArialNarrowChar"/>
        </w:rPr>
      </w:pPr>
      <w:r>
        <w:rPr>
          <w:rFonts w:ascii="Arial Narrow" w:hAnsi="Arial Narrow" w:cs="Arial Narrow"/>
          <w:sz w:val="23"/>
          <w:szCs w:val="23"/>
        </w:rPr>
        <w:t>Os bens objeto da aquisição estão dentro da padronização seguida pelo órgão, conforme especificações técnicas e requisitos de desempenho constantes do Catálogo Unificado de Materiais - CATMAT do Sistema Integrado de Administração de Serviços Gerais - SIASG.</w:t>
      </w:r>
    </w:p>
    <w:p w14:paraId="3DC7A854" w14:textId="77777777" w:rsidR="00153282" w:rsidRDefault="00153282" w:rsidP="00153282">
      <w:pPr>
        <w:numPr>
          <w:ilvl w:val="2"/>
          <w:numId w:val="36"/>
        </w:numPr>
        <w:suppressAutoHyphens/>
        <w:spacing w:before="120" w:after="363" w:line="360" w:lineRule="auto"/>
        <w:ind w:left="567" w:firstLine="0"/>
        <w:jc w:val="both"/>
        <w:rPr>
          <w:rFonts w:ascii="Arial Narrow" w:hAnsi="Arial Narrow" w:cs="Arial Narrow"/>
          <w:b/>
          <w:sz w:val="23"/>
          <w:szCs w:val="23"/>
          <w:shd w:val="clear" w:color="auto" w:fill="C0C0C0"/>
        </w:rPr>
      </w:pPr>
      <w:r>
        <w:rPr>
          <w:rStyle w:val="NormalLatimArialNarrowChar"/>
        </w:rPr>
        <w:t>Em caso de divergência entre as descrições e especificações constantes do CATMAT e do presente Termo de Referência, prevalecem estas últimas.</w:t>
      </w:r>
    </w:p>
    <w:p w14:paraId="2F9163C0" w14:textId="77777777" w:rsidR="00153282" w:rsidRDefault="00153282" w:rsidP="00153282">
      <w:pPr>
        <w:numPr>
          <w:ilvl w:val="0"/>
          <w:numId w:val="34"/>
        </w:numPr>
        <w:shd w:val="clear" w:color="auto" w:fill="BFBFBF"/>
        <w:tabs>
          <w:tab w:val="left" w:pos="0"/>
        </w:tabs>
        <w:suppressAutoHyphens/>
        <w:spacing w:before="120" w:after="240" w:line="360" w:lineRule="auto"/>
        <w:ind w:left="0" w:firstLine="0"/>
        <w:jc w:val="both"/>
        <w:rPr>
          <w:b/>
          <w:bCs/>
        </w:rPr>
      </w:pPr>
      <w:r>
        <w:rPr>
          <w:rFonts w:ascii="Arial Narrow" w:hAnsi="Arial Narrow" w:cs="Arial Narrow"/>
          <w:b/>
          <w:sz w:val="23"/>
          <w:szCs w:val="23"/>
          <w:shd w:val="clear" w:color="auto" w:fill="C0C0C0"/>
        </w:rPr>
        <w:t xml:space="preserve">JUSTIFICATIVA E OBJETIVO DA CONTRATAÇÃO </w:t>
      </w:r>
    </w:p>
    <w:p w14:paraId="77AC904B" w14:textId="77777777" w:rsidR="00153282" w:rsidRDefault="00153282" w:rsidP="00153282">
      <w:pPr>
        <w:pStyle w:val="NormalLatimArialNarrow"/>
        <w:spacing w:before="120" w:after="240" w:line="360" w:lineRule="auto"/>
        <w:ind w:left="284"/>
        <w:rPr>
          <w:b/>
          <w:bCs/>
        </w:rPr>
      </w:pPr>
      <w:r>
        <w:rPr>
          <w:b/>
          <w:bCs/>
        </w:rPr>
        <w:t xml:space="preserve">2.1 </w:t>
      </w:r>
      <w:r>
        <w:t xml:space="preserve">A aquisição dos bens acima elencados atenderá a necessidades da </w:t>
      </w:r>
      <w:r>
        <w:rPr>
          <w:b/>
          <w:bCs/>
        </w:rPr>
        <w:t xml:space="preserve">Universidade Federal da Bahia, </w:t>
      </w:r>
      <w:r>
        <w:rPr>
          <w:bCs/>
        </w:rPr>
        <w:t>para</w:t>
      </w:r>
      <w:r>
        <w:t xml:space="preserve"> controle de acesso de veículos nos estacionamentos de suas unidades e para as atividades</w:t>
      </w:r>
      <w:r>
        <w:rPr>
          <w:bCs/>
        </w:rPr>
        <w:t xml:space="preserve"> do </w:t>
      </w:r>
      <w:r>
        <w:rPr>
          <w:b/>
          <w:bCs/>
        </w:rPr>
        <w:t xml:space="preserve">Núcleo de Tecnologia da Informação </w:t>
      </w:r>
      <w:r>
        <w:rPr>
          <w:bCs/>
        </w:rPr>
        <w:t xml:space="preserve">da </w:t>
      </w:r>
      <w:r>
        <w:rPr>
          <w:b/>
          <w:bCs/>
        </w:rPr>
        <w:t>Superintendência de Meio Ambiente e Infraestrutura</w:t>
      </w:r>
      <w:r>
        <w:rPr>
          <w:bCs/>
        </w:rPr>
        <w:t>.</w:t>
      </w:r>
    </w:p>
    <w:p w14:paraId="32287B64" w14:textId="77777777" w:rsidR="00153282" w:rsidRDefault="00153282" w:rsidP="00153282">
      <w:pPr>
        <w:pStyle w:val="western"/>
        <w:spacing w:before="120" w:after="240" w:line="360" w:lineRule="auto"/>
        <w:ind w:left="284"/>
        <w:rPr>
          <w:rFonts w:ascii="Arial Narrow" w:hAnsi="Arial Narrow" w:cs="Arial Narrow"/>
          <w:b/>
          <w:bCs/>
          <w:sz w:val="23"/>
          <w:szCs w:val="23"/>
          <w:lang w:eastAsia="pt-BR"/>
        </w:rPr>
      </w:pPr>
      <w:r>
        <w:rPr>
          <w:rFonts w:ascii="Arial Narrow" w:hAnsi="Arial Narrow" w:cs="Arial Narrow"/>
          <w:b/>
          <w:bCs/>
          <w:sz w:val="23"/>
          <w:szCs w:val="23"/>
        </w:rPr>
        <w:t>2.2.</w:t>
      </w:r>
      <w:r>
        <w:rPr>
          <w:rFonts w:ascii="Arial Narrow" w:hAnsi="Arial Narrow" w:cs="Arial Narrow"/>
          <w:bCs/>
          <w:sz w:val="23"/>
          <w:szCs w:val="23"/>
        </w:rPr>
        <w:t xml:space="preserve">  </w:t>
      </w:r>
      <w:r>
        <w:rPr>
          <w:rStyle w:val="NormalLatimArialNarrowChar"/>
        </w:rPr>
        <w:t>As pesquisas de preços foram realizadas conforme as normas estabelecidas pela Instrução Normativa SLTI/MPOG nº 5, de 27 de junho de 2014, alterada pela Normativa SLTI/MPOG nº 7, de 29 de agosto de 2014, que dispõe sobre os procedimentos administrativos básicos para a realização de pesquisa de preços para a aquisição de bens e contratação de serviços em geral</w:t>
      </w:r>
    </w:p>
    <w:p w14:paraId="561285C4" w14:textId="77777777" w:rsidR="00153282" w:rsidRDefault="00153282" w:rsidP="00153282">
      <w:pPr>
        <w:numPr>
          <w:ilvl w:val="0"/>
          <w:numId w:val="34"/>
        </w:numPr>
        <w:shd w:val="clear" w:color="auto" w:fill="BFBFBF"/>
        <w:tabs>
          <w:tab w:val="left" w:pos="426"/>
        </w:tabs>
        <w:suppressAutoHyphens/>
        <w:spacing w:before="120" w:after="240" w:line="360" w:lineRule="auto"/>
        <w:jc w:val="both"/>
        <w:rPr>
          <w:rFonts w:ascii="Arial Narrow" w:hAnsi="Arial Narrow" w:cs="Arial Narrow"/>
          <w:b/>
          <w:bCs/>
          <w:sz w:val="23"/>
          <w:szCs w:val="23"/>
        </w:rPr>
      </w:pPr>
      <w:r>
        <w:rPr>
          <w:rFonts w:ascii="Arial Narrow" w:hAnsi="Arial Narrow" w:cs="Arial Narrow"/>
          <w:b/>
          <w:bCs/>
          <w:sz w:val="23"/>
          <w:szCs w:val="23"/>
        </w:rPr>
        <w:t>CLASSIFICAÇÃO DOS BENS COMUNS</w:t>
      </w:r>
    </w:p>
    <w:p w14:paraId="1FA29343" w14:textId="77777777" w:rsidR="00153282" w:rsidRDefault="00153282" w:rsidP="00153282">
      <w:pPr>
        <w:tabs>
          <w:tab w:val="left" w:pos="1425"/>
        </w:tabs>
        <w:spacing w:before="120" w:after="240" w:line="360" w:lineRule="auto"/>
        <w:ind w:left="284"/>
        <w:jc w:val="both"/>
        <w:rPr>
          <w:rFonts w:ascii="Arial Narrow" w:hAnsi="Arial Narrow" w:cs="Arial Narrow"/>
          <w:b/>
          <w:sz w:val="23"/>
          <w:szCs w:val="23"/>
        </w:rPr>
      </w:pPr>
      <w:proofErr w:type="gramStart"/>
      <w:r>
        <w:rPr>
          <w:rFonts w:ascii="Arial Narrow" w:hAnsi="Arial Narrow" w:cs="Arial Narrow"/>
          <w:b/>
          <w:bCs/>
          <w:sz w:val="23"/>
          <w:szCs w:val="23"/>
        </w:rPr>
        <w:lastRenderedPageBreak/>
        <w:t>3.1</w:t>
      </w:r>
      <w:r>
        <w:rPr>
          <w:rFonts w:ascii="Arial Narrow" w:hAnsi="Arial Narrow" w:cs="Arial Narrow"/>
          <w:bCs/>
          <w:sz w:val="23"/>
          <w:szCs w:val="23"/>
        </w:rPr>
        <w:t xml:space="preserve"> Os</w:t>
      </w:r>
      <w:proofErr w:type="gramEnd"/>
      <w:r>
        <w:rPr>
          <w:rFonts w:ascii="Arial Narrow" w:hAnsi="Arial Narrow" w:cs="Arial Narrow"/>
          <w:bCs/>
          <w:sz w:val="23"/>
          <w:szCs w:val="23"/>
        </w:rPr>
        <w:t xml:space="preserve"> bens a serem adquiridos enquadram-se na classificação de bens comuns, nos termos da Lei n° 10.520, de 2002, do Decreto n° 3.555, de 2000, e do Decreto 5.450, de 2005.</w:t>
      </w:r>
    </w:p>
    <w:p w14:paraId="3AF829C3" w14:textId="77777777" w:rsidR="00153282" w:rsidRDefault="00153282" w:rsidP="00153282">
      <w:pPr>
        <w:numPr>
          <w:ilvl w:val="0"/>
          <w:numId w:val="34"/>
        </w:numPr>
        <w:shd w:val="clear" w:color="auto" w:fill="BFBFBF"/>
        <w:tabs>
          <w:tab w:val="left" w:pos="426"/>
        </w:tabs>
        <w:suppressAutoHyphens/>
        <w:autoSpaceDE w:val="0"/>
        <w:spacing w:before="120" w:after="240"/>
        <w:jc w:val="both"/>
        <w:rPr>
          <w:rFonts w:ascii="Arial Narrow" w:hAnsi="Arial Narrow" w:cs="Arial Narrow"/>
          <w:b/>
          <w:sz w:val="23"/>
          <w:szCs w:val="23"/>
        </w:rPr>
      </w:pPr>
      <w:r>
        <w:rPr>
          <w:rFonts w:ascii="Arial Narrow" w:hAnsi="Arial Narrow" w:cs="Arial Narrow"/>
          <w:b/>
          <w:sz w:val="23"/>
          <w:szCs w:val="23"/>
        </w:rPr>
        <w:t>MÉTODOS E ESTRATÉGIAS DE SUPRIMENTO</w:t>
      </w:r>
    </w:p>
    <w:p w14:paraId="5D66EF10" w14:textId="77777777" w:rsidR="00153282" w:rsidRDefault="00153282" w:rsidP="00153282">
      <w:pPr>
        <w:tabs>
          <w:tab w:val="left" w:pos="709"/>
        </w:tabs>
        <w:spacing w:before="120" w:after="240" w:line="360" w:lineRule="auto"/>
        <w:ind w:left="284"/>
        <w:jc w:val="both"/>
        <w:rPr>
          <w:b/>
        </w:rPr>
      </w:pPr>
      <w:r>
        <w:rPr>
          <w:rFonts w:ascii="Arial Narrow" w:hAnsi="Arial Narrow" w:cs="Arial Narrow"/>
          <w:b/>
          <w:sz w:val="23"/>
          <w:szCs w:val="23"/>
        </w:rPr>
        <w:t>4.1</w:t>
      </w:r>
      <w:r>
        <w:rPr>
          <w:rFonts w:ascii="Arial Narrow" w:hAnsi="Arial Narrow" w:cs="Arial Narrow"/>
          <w:sz w:val="23"/>
          <w:szCs w:val="23"/>
        </w:rPr>
        <w:t xml:space="preserve"> O fornecimento será efetuado após a emissão da Nota de Empenho, com prazo de entrega não superior a 30 (trinta) dias, contados a partir do recebimento da Nota de Empenho ou da assinatura do instrumento de contrato, se for o caso.</w:t>
      </w:r>
    </w:p>
    <w:p w14:paraId="50EE0EC1" w14:textId="77777777" w:rsidR="00153282" w:rsidRDefault="00153282" w:rsidP="00153282">
      <w:pPr>
        <w:spacing w:before="120" w:after="240" w:line="360" w:lineRule="auto"/>
        <w:ind w:left="284"/>
        <w:jc w:val="both"/>
        <w:rPr>
          <w:rFonts w:ascii="Arial Narrow" w:hAnsi="Arial Narrow" w:cs="Arial Narrow"/>
          <w:b/>
          <w:sz w:val="23"/>
          <w:szCs w:val="23"/>
        </w:rPr>
      </w:pPr>
      <w:proofErr w:type="gramStart"/>
      <w:r>
        <w:rPr>
          <w:b/>
        </w:rPr>
        <w:t xml:space="preserve">4.2 </w:t>
      </w:r>
      <w:r>
        <w:rPr>
          <w:rFonts w:ascii="Arial Narrow" w:hAnsi="Arial Narrow" w:cs="Arial Narrow"/>
          <w:sz w:val="23"/>
          <w:szCs w:val="23"/>
        </w:rPr>
        <w:t>Os</w:t>
      </w:r>
      <w:proofErr w:type="gramEnd"/>
      <w:r>
        <w:rPr>
          <w:rFonts w:ascii="Arial Narrow" w:hAnsi="Arial Narrow" w:cs="Arial Narrow"/>
          <w:sz w:val="23"/>
          <w:szCs w:val="23"/>
        </w:rPr>
        <w:t xml:space="preserve"> endereços de entrega e instalação serão enviados ao momento de cada compra, acompanhando a Nota de Empenho.</w:t>
      </w:r>
      <w:r>
        <w:rPr>
          <w:rFonts w:eastAsia="Arial Narrow"/>
          <w:b/>
        </w:rPr>
        <w:t xml:space="preserve">  </w:t>
      </w:r>
    </w:p>
    <w:p w14:paraId="57B8E910" w14:textId="77777777" w:rsidR="00153282" w:rsidRDefault="00153282" w:rsidP="00153282">
      <w:pPr>
        <w:pStyle w:val="Saudao1"/>
        <w:widowControl/>
        <w:numPr>
          <w:ilvl w:val="0"/>
          <w:numId w:val="34"/>
        </w:numPr>
        <w:shd w:val="clear" w:color="auto" w:fill="BFBFBF"/>
        <w:tabs>
          <w:tab w:val="left" w:pos="426"/>
        </w:tabs>
        <w:suppressAutoHyphens w:val="0"/>
        <w:spacing w:before="120" w:after="240" w:line="360" w:lineRule="auto"/>
        <w:rPr>
          <w:rFonts w:ascii="Arial Narrow" w:eastAsia="Times New Roman" w:hAnsi="Arial Narrow" w:cs="Arial Narrow"/>
          <w:sz w:val="23"/>
          <w:szCs w:val="23"/>
          <w:lang w:eastAsia="pt-BR"/>
        </w:rPr>
      </w:pPr>
      <w:r>
        <w:rPr>
          <w:rFonts w:ascii="Arial Narrow" w:eastAsia="Times New Roman" w:hAnsi="Arial Narrow" w:cs="Arial Narrow"/>
          <w:b/>
          <w:sz w:val="23"/>
          <w:szCs w:val="23"/>
          <w:lang w:eastAsia="pt-BR"/>
        </w:rPr>
        <w:t>AVALIAÇÃO DO CUSTO</w:t>
      </w:r>
    </w:p>
    <w:p w14:paraId="6BD1FAAE" w14:textId="77777777" w:rsidR="00153282" w:rsidRDefault="00153282" w:rsidP="00153282">
      <w:pPr>
        <w:rPr>
          <w:rFonts w:ascii="Arial Narrow" w:eastAsia="Arial Narrow" w:hAnsi="Arial Narrow" w:cs="Arial Narrow"/>
          <w:sz w:val="23"/>
          <w:szCs w:val="23"/>
        </w:rPr>
      </w:pPr>
      <w:r>
        <w:rPr>
          <w:rFonts w:ascii="Arial Narrow" w:hAnsi="Arial Narrow" w:cs="Arial Narrow"/>
          <w:sz w:val="23"/>
          <w:szCs w:val="23"/>
        </w:rPr>
        <w:t xml:space="preserve">5.1 O Custo estimado total da Presente contratação é de </w:t>
      </w:r>
      <w:r>
        <w:rPr>
          <w:rFonts w:ascii="Arial Narrow" w:hAnsi="Arial Narrow" w:cs="Arial Narrow"/>
          <w:b/>
          <w:sz w:val="23"/>
          <w:szCs w:val="23"/>
        </w:rPr>
        <w:t>R$231.84,22 (Duzentos e trinta e um mil, oitenta e quatro reais e vinte e dois centavos).</w:t>
      </w:r>
    </w:p>
    <w:p w14:paraId="718AC651" w14:textId="77777777" w:rsidR="00153282" w:rsidRDefault="00153282" w:rsidP="00153282">
      <w:pPr>
        <w:rPr>
          <w:rFonts w:ascii="Arial Narrow" w:hAnsi="Arial Narrow" w:cs="Arial Narrow"/>
          <w:b/>
          <w:sz w:val="23"/>
          <w:szCs w:val="23"/>
        </w:rPr>
      </w:pPr>
      <w:r>
        <w:rPr>
          <w:rFonts w:ascii="Arial Narrow" w:eastAsia="Arial Narrow" w:hAnsi="Arial Narrow" w:cs="Arial Narrow"/>
          <w:sz w:val="23"/>
          <w:szCs w:val="23"/>
        </w:rPr>
        <w:t xml:space="preserve"> </w:t>
      </w:r>
      <w:r>
        <w:rPr>
          <w:rFonts w:ascii="Arial Narrow" w:hAnsi="Arial Narrow" w:cs="Arial Narrow"/>
          <w:sz w:val="23"/>
          <w:szCs w:val="23"/>
        </w:rPr>
        <w:t>5.1.1 O custo estimado foi apurado a partir de mapa de preços constante do processo administrativo, elaborado com base em orçamentos recebidos de empresas especializadas, em pesquisas de mercado e mediante consulta ao Subsistema de Preços Praticados – SISPP do SIASG, conforme o caso.</w:t>
      </w:r>
    </w:p>
    <w:p w14:paraId="73E6FAD9" w14:textId="77777777" w:rsidR="00153282" w:rsidRDefault="00153282" w:rsidP="00153282">
      <w:pPr>
        <w:numPr>
          <w:ilvl w:val="0"/>
          <w:numId w:val="34"/>
        </w:numPr>
        <w:shd w:val="clear" w:color="auto" w:fill="BFBFBF"/>
        <w:tabs>
          <w:tab w:val="left" w:pos="426"/>
        </w:tabs>
        <w:suppressAutoHyphens/>
        <w:spacing w:before="120" w:after="240" w:line="360" w:lineRule="auto"/>
        <w:jc w:val="both"/>
        <w:rPr>
          <w:rFonts w:ascii="Arial Narrow" w:hAnsi="Arial Narrow" w:cs="Arial Narrow"/>
          <w:sz w:val="23"/>
          <w:szCs w:val="23"/>
        </w:rPr>
      </w:pPr>
      <w:r>
        <w:rPr>
          <w:rFonts w:ascii="Arial Narrow" w:hAnsi="Arial Narrow" w:cs="Arial Narrow"/>
          <w:b/>
          <w:sz w:val="23"/>
          <w:szCs w:val="23"/>
        </w:rPr>
        <w:t>RECEBIMENTO E CRITÉRIO DE ACEITAÇÃO DO OBJETO</w:t>
      </w:r>
    </w:p>
    <w:p w14:paraId="7F32468C" w14:textId="77777777" w:rsidR="00153282" w:rsidRDefault="00153282" w:rsidP="00153282">
      <w:pPr>
        <w:numPr>
          <w:ilvl w:val="1"/>
          <w:numId w:val="34"/>
        </w:numPr>
        <w:tabs>
          <w:tab w:val="left" w:pos="709"/>
        </w:tabs>
        <w:suppressAutoHyphens/>
        <w:spacing w:before="120" w:after="240" w:line="360" w:lineRule="auto"/>
        <w:ind w:left="284" w:firstLine="0"/>
        <w:jc w:val="both"/>
        <w:rPr>
          <w:rFonts w:ascii="Arial Narrow" w:hAnsi="Arial Narrow" w:cs="Arial Narrow"/>
          <w:sz w:val="23"/>
          <w:szCs w:val="23"/>
        </w:rPr>
      </w:pPr>
      <w:r>
        <w:rPr>
          <w:rFonts w:ascii="Arial Narrow" w:hAnsi="Arial Narrow" w:cs="Arial Narrow"/>
          <w:sz w:val="23"/>
          <w:szCs w:val="23"/>
        </w:rPr>
        <w:t>Os bens serão recebidos:</w:t>
      </w:r>
    </w:p>
    <w:p w14:paraId="46C96278" w14:textId="77777777" w:rsidR="00153282" w:rsidRDefault="00153282" w:rsidP="00153282">
      <w:pPr>
        <w:numPr>
          <w:ilvl w:val="0"/>
          <w:numId w:val="35"/>
        </w:numPr>
        <w:suppressAutoHyphens/>
        <w:spacing w:before="120" w:after="240" w:line="360" w:lineRule="auto"/>
        <w:ind w:left="567"/>
        <w:jc w:val="both"/>
        <w:rPr>
          <w:rFonts w:ascii="Arial Narrow" w:hAnsi="Arial Narrow" w:cs="Arial Narrow"/>
          <w:sz w:val="23"/>
          <w:szCs w:val="23"/>
        </w:rPr>
      </w:pPr>
      <w:r>
        <w:rPr>
          <w:rFonts w:ascii="Arial Narrow" w:hAnsi="Arial Narrow" w:cs="Arial Narrow"/>
          <w:sz w:val="23"/>
          <w:szCs w:val="23"/>
        </w:rPr>
        <w:t>Provisoriamente, a partir da entrega, para efeito de verificação da conformidade com as especificações constantes do Edital e da proposta.</w:t>
      </w:r>
    </w:p>
    <w:p w14:paraId="36D367F1" w14:textId="77777777" w:rsidR="00153282" w:rsidRDefault="00153282" w:rsidP="00153282">
      <w:pPr>
        <w:numPr>
          <w:ilvl w:val="0"/>
          <w:numId w:val="35"/>
        </w:numPr>
        <w:suppressAutoHyphens/>
        <w:spacing w:before="120" w:after="240" w:line="360" w:lineRule="auto"/>
        <w:ind w:left="567"/>
        <w:jc w:val="both"/>
        <w:rPr>
          <w:rFonts w:ascii="Arial Narrow" w:hAnsi="Arial Narrow" w:cs="Arial Narrow"/>
          <w:sz w:val="23"/>
          <w:szCs w:val="23"/>
        </w:rPr>
      </w:pPr>
      <w:r>
        <w:rPr>
          <w:rFonts w:ascii="Arial Narrow" w:hAnsi="Arial Narrow" w:cs="Arial Narrow"/>
          <w:sz w:val="23"/>
          <w:szCs w:val="23"/>
        </w:rPr>
        <w:t>Definitivamente, após a verificação da conformidade com as especificações constantes do Edital e da proposta, e sua consequente aceitação, que se dará até 30(trinta) dias do recebimento provisório.</w:t>
      </w:r>
    </w:p>
    <w:p w14:paraId="674753ED" w14:textId="77777777" w:rsidR="00153282" w:rsidRDefault="00153282" w:rsidP="00153282">
      <w:pPr>
        <w:numPr>
          <w:ilvl w:val="2"/>
          <w:numId w:val="34"/>
        </w:numPr>
        <w:suppressAutoHyphens/>
        <w:spacing w:before="120" w:after="240" w:line="360" w:lineRule="auto"/>
        <w:ind w:left="851" w:firstLine="0"/>
        <w:jc w:val="both"/>
        <w:rPr>
          <w:rFonts w:ascii="Arial Narrow" w:hAnsi="Arial Narrow" w:cs="Arial Narrow"/>
          <w:sz w:val="23"/>
          <w:szCs w:val="23"/>
        </w:rPr>
      </w:pPr>
      <w:r>
        <w:rPr>
          <w:rFonts w:ascii="Arial Narrow" w:hAnsi="Arial Narrow" w:cs="Arial Narrow"/>
          <w:sz w:val="23"/>
          <w:szCs w:val="23"/>
        </w:rPr>
        <w:t>Na hipótese de a verificação a que se refere o subitem anterior não ser procedida dentro do prazo fixado, reputar-se-á como realizada, consumando-se o recebimento definitivo no dia do esgotamento do prazo.</w:t>
      </w:r>
    </w:p>
    <w:p w14:paraId="366BA0F6" w14:textId="77777777" w:rsidR="00153282" w:rsidRDefault="00153282" w:rsidP="00153282">
      <w:pPr>
        <w:numPr>
          <w:ilvl w:val="1"/>
          <w:numId w:val="34"/>
        </w:numPr>
        <w:tabs>
          <w:tab w:val="left" w:pos="709"/>
        </w:tabs>
        <w:suppressAutoHyphens/>
        <w:spacing w:before="120" w:after="240" w:line="360" w:lineRule="auto"/>
        <w:ind w:left="284" w:firstLine="0"/>
        <w:jc w:val="both"/>
        <w:rPr>
          <w:rFonts w:ascii="Arial Narrow" w:hAnsi="Arial Narrow" w:cs="Arial Narrow"/>
          <w:sz w:val="23"/>
          <w:szCs w:val="23"/>
        </w:rPr>
      </w:pPr>
      <w:r>
        <w:rPr>
          <w:rFonts w:ascii="Arial Narrow" w:hAnsi="Arial Narrow" w:cs="Arial Narrow"/>
          <w:sz w:val="23"/>
          <w:szCs w:val="23"/>
        </w:rPr>
        <w:t>A Administração rejeitará, no todo ou em parte, a entrega dos bens em desacordo com as especificações técnicas exigidas.</w:t>
      </w:r>
    </w:p>
    <w:p w14:paraId="5A0ACC7D" w14:textId="77777777" w:rsidR="00153282" w:rsidRDefault="00153282" w:rsidP="00153282">
      <w:pPr>
        <w:numPr>
          <w:ilvl w:val="1"/>
          <w:numId w:val="34"/>
        </w:numPr>
        <w:tabs>
          <w:tab w:val="left" w:pos="709"/>
        </w:tabs>
        <w:suppressAutoHyphens/>
        <w:spacing w:before="120" w:after="240" w:line="360" w:lineRule="auto"/>
        <w:ind w:left="284" w:firstLine="0"/>
        <w:jc w:val="both"/>
        <w:rPr>
          <w:rFonts w:ascii="Arial Narrow" w:hAnsi="Arial Narrow" w:cs="Arial Narrow"/>
          <w:b/>
          <w:sz w:val="23"/>
          <w:szCs w:val="23"/>
        </w:rPr>
      </w:pPr>
      <w:r>
        <w:rPr>
          <w:rFonts w:ascii="Arial Narrow" w:hAnsi="Arial Narrow" w:cs="Arial Narrow"/>
          <w:sz w:val="23"/>
          <w:szCs w:val="23"/>
        </w:rPr>
        <w:t>O recebimento de material de valor superior a R$ 80.000,00 (oitenta mil reais) será confiado a uma comissão de, no mínimo, 3 (três) membros, designados pela autoridade competente.</w:t>
      </w:r>
    </w:p>
    <w:p w14:paraId="6B53D06B" w14:textId="77777777" w:rsidR="00153282" w:rsidRDefault="00153282" w:rsidP="00153282">
      <w:pPr>
        <w:numPr>
          <w:ilvl w:val="0"/>
          <w:numId w:val="34"/>
        </w:numPr>
        <w:shd w:val="clear" w:color="auto" w:fill="BFBFBF"/>
        <w:tabs>
          <w:tab w:val="left" w:pos="426"/>
        </w:tabs>
        <w:suppressAutoHyphens/>
        <w:spacing w:before="120" w:after="240" w:line="360" w:lineRule="auto"/>
        <w:jc w:val="both"/>
        <w:rPr>
          <w:rFonts w:ascii="Arial Narrow" w:hAnsi="Arial Narrow" w:cs="Arial Narrow"/>
          <w:sz w:val="23"/>
          <w:szCs w:val="23"/>
        </w:rPr>
      </w:pPr>
      <w:r>
        <w:rPr>
          <w:rFonts w:ascii="Arial Narrow" w:hAnsi="Arial Narrow" w:cs="Arial Narrow"/>
          <w:b/>
          <w:sz w:val="23"/>
          <w:szCs w:val="23"/>
        </w:rPr>
        <w:lastRenderedPageBreak/>
        <w:t>OBRIGAÇÕES DA CONTRATADA</w:t>
      </w:r>
    </w:p>
    <w:p w14:paraId="096F8020" w14:textId="77777777" w:rsidR="00153282" w:rsidRDefault="00153282" w:rsidP="00153282">
      <w:pPr>
        <w:numPr>
          <w:ilvl w:val="1"/>
          <w:numId w:val="34"/>
        </w:numPr>
        <w:tabs>
          <w:tab w:val="left" w:pos="709"/>
        </w:tabs>
        <w:suppressAutoHyphens/>
        <w:spacing w:before="120" w:after="240" w:line="360" w:lineRule="auto"/>
        <w:ind w:left="284" w:firstLine="0"/>
        <w:jc w:val="both"/>
        <w:rPr>
          <w:rFonts w:ascii="Arial Narrow" w:hAnsi="Arial Narrow" w:cs="Arial Narrow"/>
          <w:sz w:val="23"/>
          <w:szCs w:val="23"/>
        </w:rPr>
      </w:pPr>
      <w:r>
        <w:rPr>
          <w:rFonts w:ascii="Arial Narrow" w:hAnsi="Arial Narrow" w:cs="Arial Narrow"/>
          <w:sz w:val="23"/>
          <w:szCs w:val="23"/>
        </w:rPr>
        <w:t>A Contratada obriga-se a:</w:t>
      </w:r>
    </w:p>
    <w:p w14:paraId="15930ACB" w14:textId="77777777" w:rsidR="00153282" w:rsidRDefault="00153282" w:rsidP="00153282">
      <w:pPr>
        <w:numPr>
          <w:ilvl w:val="2"/>
          <w:numId w:val="34"/>
        </w:numPr>
        <w:tabs>
          <w:tab w:val="left" w:pos="1134"/>
        </w:tabs>
        <w:suppressAutoHyphens/>
        <w:spacing w:before="120" w:after="240" w:line="360" w:lineRule="auto"/>
        <w:ind w:left="567" w:firstLine="0"/>
        <w:jc w:val="both"/>
        <w:rPr>
          <w:rFonts w:ascii="Arial Narrow" w:hAnsi="Arial Narrow" w:cs="Arial Narrow"/>
          <w:sz w:val="23"/>
          <w:szCs w:val="23"/>
        </w:rPr>
      </w:pPr>
      <w:r>
        <w:rPr>
          <w:rFonts w:ascii="Arial Narrow" w:hAnsi="Arial Narrow" w:cs="Arial Narrow"/>
          <w:sz w:val="23"/>
          <w:szCs w:val="23"/>
        </w:rPr>
        <w:t>Efetuar a entrega dos bens em perfeitas condições, no prazo e local indicado pela Administração, em estrita observância das especificações do Edital e da proposta, acompanhado da respectiva nota fiscal constando detalhadamente as indicações da marca, fabricante, modelo, tipo, procedência e prazo de garantia;</w:t>
      </w:r>
    </w:p>
    <w:p w14:paraId="4511C5F1" w14:textId="77777777" w:rsidR="00153282" w:rsidRDefault="00153282" w:rsidP="00153282">
      <w:pPr>
        <w:numPr>
          <w:ilvl w:val="2"/>
          <w:numId w:val="34"/>
        </w:numPr>
        <w:tabs>
          <w:tab w:val="left" w:pos="1134"/>
        </w:tabs>
        <w:suppressAutoHyphens/>
        <w:spacing w:before="120" w:after="240" w:line="360" w:lineRule="auto"/>
        <w:ind w:left="567" w:firstLine="0"/>
        <w:jc w:val="both"/>
        <w:rPr>
          <w:rFonts w:ascii="Arial Narrow" w:hAnsi="Arial Narrow" w:cs="Arial Narrow"/>
          <w:sz w:val="23"/>
          <w:szCs w:val="23"/>
        </w:rPr>
      </w:pPr>
      <w:r>
        <w:rPr>
          <w:rFonts w:ascii="Arial Narrow" w:hAnsi="Arial Narrow" w:cs="Arial Narrow"/>
          <w:sz w:val="23"/>
          <w:szCs w:val="23"/>
        </w:rPr>
        <w:t>Responsabilizar-se pelos vícios e danos decorrentes do produto, de acordo com os artigos 12, 13, 18 e 26, do Código de Defesa do Consumidor (Lei nº 8.078, de 1990);</w:t>
      </w:r>
    </w:p>
    <w:p w14:paraId="55E3913B" w14:textId="77777777" w:rsidR="00153282" w:rsidRDefault="00153282" w:rsidP="00153282">
      <w:pPr>
        <w:numPr>
          <w:ilvl w:val="3"/>
          <w:numId w:val="34"/>
        </w:numPr>
        <w:suppressAutoHyphens/>
        <w:spacing w:before="120" w:after="240" w:line="360" w:lineRule="auto"/>
        <w:ind w:left="851" w:firstLine="0"/>
        <w:jc w:val="both"/>
        <w:rPr>
          <w:rFonts w:ascii="Arial Narrow" w:hAnsi="Arial Narrow" w:cs="Arial Narrow"/>
          <w:sz w:val="23"/>
          <w:szCs w:val="23"/>
        </w:rPr>
      </w:pPr>
      <w:r>
        <w:rPr>
          <w:rFonts w:ascii="Arial Narrow" w:hAnsi="Arial Narrow" w:cs="Arial Narrow"/>
          <w:sz w:val="23"/>
          <w:szCs w:val="23"/>
        </w:rPr>
        <w:t>O dever previsto no subitem anterior implica na obrigação de, a critério da Administração, substituir, reparar, corrigir, remover, ou reconstruir, às suas expensas, no prazo máximo de 30 (trinta) dias, o produto com avarias ou defeitos;</w:t>
      </w:r>
    </w:p>
    <w:p w14:paraId="164766BE" w14:textId="77777777" w:rsidR="00153282" w:rsidRDefault="00153282" w:rsidP="00153282">
      <w:pPr>
        <w:numPr>
          <w:ilvl w:val="2"/>
          <w:numId w:val="34"/>
        </w:numPr>
        <w:tabs>
          <w:tab w:val="left" w:pos="1134"/>
        </w:tabs>
        <w:suppressAutoHyphens/>
        <w:spacing w:before="120" w:after="240" w:line="360" w:lineRule="auto"/>
        <w:ind w:left="567" w:firstLine="0"/>
        <w:jc w:val="both"/>
        <w:rPr>
          <w:rFonts w:ascii="Arial Narrow" w:hAnsi="Arial Narrow" w:cs="Arial Narrow"/>
          <w:sz w:val="23"/>
          <w:szCs w:val="23"/>
        </w:rPr>
      </w:pPr>
      <w:r>
        <w:rPr>
          <w:rFonts w:ascii="Arial Narrow" w:hAnsi="Arial Narrow" w:cs="Arial Narrow"/>
          <w:sz w:val="23"/>
          <w:szCs w:val="23"/>
        </w:rPr>
        <w:t>Atender prontamente a quaisquer exigências da Administração, inerentes ao objeto da presente licitação;</w:t>
      </w:r>
    </w:p>
    <w:p w14:paraId="4C3D467D" w14:textId="77777777" w:rsidR="00153282" w:rsidRDefault="00153282" w:rsidP="00153282">
      <w:pPr>
        <w:numPr>
          <w:ilvl w:val="2"/>
          <w:numId w:val="34"/>
        </w:numPr>
        <w:tabs>
          <w:tab w:val="left" w:pos="1134"/>
        </w:tabs>
        <w:suppressAutoHyphens/>
        <w:spacing w:before="120" w:after="240" w:line="360" w:lineRule="auto"/>
        <w:ind w:left="567" w:firstLine="0"/>
        <w:jc w:val="both"/>
        <w:rPr>
          <w:rFonts w:ascii="Arial Narrow" w:hAnsi="Arial Narrow" w:cs="Arial Narrow"/>
          <w:sz w:val="23"/>
          <w:szCs w:val="23"/>
        </w:rPr>
      </w:pPr>
      <w:r>
        <w:rPr>
          <w:rFonts w:ascii="Arial Narrow" w:hAnsi="Arial Narrow" w:cs="Arial Narrow"/>
          <w:sz w:val="23"/>
          <w:szCs w:val="23"/>
        </w:rPr>
        <w:t>Comunicar à Administração, no prazo máximo de 24 (vinte e quatro) horas que antecede a data da entrega, os motivos que impossibilitem o cumprimento do prazo previsto, com a devida comprovação;</w:t>
      </w:r>
    </w:p>
    <w:p w14:paraId="65C5FD7A" w14:textId="77777777" w:rsidR="00153282" w:rsidRDefault="00153282" w:rsidP="00153282">
      <w:pPr>
        <w:numPr>
          <w:ilvl w:val="2"/>
          <w:numId w:val="34"/>
        </w:numPr>
        <w:tabs>
          <w:tab w:val="left" w:pos="1134"/>
        </w:tabs>
        <w:suppressAutoHyphens/>
        <w:spacing w:before="120" w:after="240" w:line="360" w:lineRule="auto"/>
        <w:ind w:left="567" w:firstLine="0"/>
        <w:jc w:val="both"/>
        <w:rPr>
          <w:rFonts w:ascii="Arial Narrow" w:hAnsi="Arial Narrow" w:cs="Arial Narrow"/>
          <w:sz w:val="23"/>
          <w:szCs w:val="23"/>
        </w:rPr>
      </w:pPr>
      <w:r>
        <w:rPr>
          <w:rFonts w:ascii="Arial Narrow" w:hAnsi="Arial Narrow" w:cs="Arial Narrow"/>
          <w:sz w:val="23"/>
          <w:szCs w:val="23"/>
        </w:rPr>
        <w:t>Manter, durante toda a execução do contrato, em compatibilidade com as obrigações assumidas, todas as condições de habilitação e qualificação exigidas na licitação;</w:t>
      </w:r>
    </w:p>
    <w:p w14:paraId="779A29E0" w14:textId="77777777" w:rsidR="00153282" w:rsidRDefault="00153282" w:rsidP="00153282">
      <w:pPr>
        <w:numPr>
          <w:ilvl w:val="2"/>
          <w:numId w:val="34"/>
        </w:numPr>
        <w:tabs>
          <w:tab w:val="left" w:pos="1134"/>
        </w:tabs>
        <w:suppressAutoHyphens/>
        <w:spacing w:before="120" w:after="240" w:line="360" w:lineRule="auto"/>
        <w:ind w:left="567" w:firstLine="0"/>
        <w:jc w:val="both"/>
        <w:rPr>
          <w:rFonts w:ascii="Arial Narrow" w:hAnsi="Arial Narrow" w:cs="Arial Narrow"/>
          <w:sz w:val="23"/>
          <w:szCs w:val="23"/>
        </w:rPr>
      </w:pPr>
      <w:r>
        <w:rPr>
          <w:rFonts w:ascii="Arial Narrow" w:hAnsi="Arial Narrow" w:cs="Arial Narrow"/>
          <w:sz w:val="23"/>
          <w:szCs w:val="23"/>
        </w:rPr>
        <w:t>Não transferir a terceiros, por qualquer forma, nem mesmo parcialmente, as obrigações assumidas, nem subcontratar qualquer das prestações a que está obrigada, exceto nas condições autorizadas no Termo de Referência ou na minuta de contrato;</w:t>
      </w:r>
    </w:p>
    <w:p w14:paraId="7045808A" w14:textId="77777777" w:rsidR="00153282" w:rsidRDefault="00153282" w:rsidP="00153282">
      <w:pPr>
        <w:widowControl w:val="0"/>
        <w:numPr>
          <w:ilvl w:val="2"/>
          <w:numId w:val="34"/>
        </w:numPr>
        <w:tabs>
          <w:tab w:val="left" w:pos="1134"/>
        </w:tabs>
        <w:suppressAutoHyphens/>
        <w:spacing w:before="120" w:after="240" w:line="360" w:lineRule="auto"/>
        <w:ind w:left="567" w:firstLine="0"/>
        <w:jc w:val="both"/>
        <w:rPr>
          <w:rFonts w:ascii="Arial Narrow" w:hAnsi="Arial Narrow" w:cs="Arial Narrow"/>
          <w:sz w:val="23"/>
          <w:szCs w:val="23"/>
        </w:rPr>
      </w:pPr>
      <w:r>
        <w:rPr>
          <w:rFonts w:ascii="Arial Narrow" w:hAnsi="Arial Narrow" w:cs="Arial Narrow"/>
          <w:sz w:val="23"/>
          <w:szCs w:val="23"/>
        </w:rPr>
        <w:t>Não permitir a utilização de qualquer trabalho do menor de dezesseis anos, exceto na condição de aprendiz para os maiores de quatorze anos; nem permitir a utilização do trabalho do menor de dezoito anos em trabalho noturno, perigoso ou insalubre;</w:t>
      </w:r>
    </w:p>
    <w:p w14:paraId="35612C3D" w14:textId="77777777" w:rsidR="00153282" w:rsidRDefault="00153282" w:rsidP="00153282">
      <w:pPr>
        <w:numPr>
          <w:ilvl w:val="2"/>
          <w:numId w:val="34"/>
        </w:numPr>
        <w:tabs>
          <w:tab w:val="left" w:pos="1134"/>
        </w:tabs>
        <w:suppressAutoHyphens/>
        <w:spacing w:before="120" w:after="240" w:line="360" w:lineRule="auto"/>
        <w:ind w:left="567" w:firstLine="0"/>
        <w:jc w:val="both"/>
        <w:rPr>
          <w:rFonts w:ascii="Arial Narrow" w:hAnsi="Arial Narrow" w:cs="Arial Narrow"/>
          <w:b/>
          <w:sz w:val="23"/>
          <w:szCs w:val="23"/>
        </w:rPr>
      </w:pPr>
      <w:r>
        <w:rPr>
          <w:rFonts w:ascii="Arial Narrow" w:hAnsi="Arial Narrow" w:cs="Arial Narrow"/>
          <w:sz w:val="23"/>
          <w:szCs w:val="23"/>
        </w:rPr>
        <w:lastRenderedPageBreak/>
        <w:t>Responsabilizar-se pelas despesas dos tributos, encargos trabalhistas, previdenciários, fiscais, comerciais, taxas, fretes, seguros, deslocamento de pessoal, prestação de garantia e quaisquer outras que incidam ou venham a incidir na execução do contrato.</w:t>
      </w:r>
    </w:p>
    <w:p w14:paraId="6BEAEE9C" w14:textId="77777777" w:rsidR="00153282" w:rsidRDefault="00153282" w:rsidP="00153282">
      <w:pPr>
        <w:numPr>
          <w:ilvl w:val="0"/>
          <w:numId w:val="34"/>
        </w:numPr>
        <w:shd w:val="clear" w:color="auto" w:fill="BFBFBF"/>
        <w:tabs>
          <w:tab w:val="left" w:pos="426"/>
        </w:tabs>
        <w:suppressAutoHyphens/>
        <w:spacing w:before="120" w:after="240" w:line="360" w:lineRule="auto"/>
        <w:jc w:val="both"/>
        <w:rPr>
          <w:rFonts w:ascii="Arial Narrow" w:hAnsi="Arial Narrow" w:cs="Arial Narrow"/>
          <w:sz w:val="23"/>
          <w:szCs w:val="23"/>
        </w:rPr>
      </w:pPr>
      <w:r>
        <w:rPr>
          <w:rFonts w:ascii="Arial Narrow" w:hAnsi="Arial Narrow" w:cs="Arial Narrow"/>
          <w:b/>
          <w:sz w:val="23"/>
          <w:szCs w:val="23"/>
        </w:rPr>
        <w:t>OBRIGAÇÕES DA CONTRATANTE</w:t>
      </w:r>
    </w:p>
    <w:p w14:paraId="2ED0B755" w14:textId="77777777" w:rsidR="00153282" w:rsidRDefault="00153282" w:rsidP="00153282">
      <w:pPr>
        <w:numPr>
          <w:ilvl w:val="1"/>
          <w:numId w:val="34"/>
        </w:numPr>
        <w:tabs>
          <w:tab w:val="left" w:pos="709"/>
        </w:tabs>
        <w:suppressAutoHyphens/>
        <w:spacing w:before="120" w:after="240" w:line="360" w:lineRule="auto"/>
        <w:ind w:left="284" w:firstLine="0"/>
        <w:jc w:val="both"/>
        <w:rPr>
          <w:rFonts w:ascii="Arial Narrow" w:hAnsi="Arial Narrow" w:cs="Arial Narrow"/>
          <w:sz w:val="23"/>
          <w:szCs w:val="23"/>
        </w:rPr>
      </w:pPr>
      <w:r>
        <w:rPr>
          <w:rFonts w:ascii="Arial Narrow" w:hAnsi="Arial Narrow" w:cs="Arial Narrow"/>
          <w:sz w:val="23"/>
          <w:szCs w:val="23"/>
        </w:rPr>
        <w:t>A Contratante obriga-se a:</w:t>
      </w:r>
    </w:p>
    <w:p w14:paraId="1815F7A5" w14:textId="77777777" w:rsidR="00153282" w:rsidRDefault="00153282" w:rsidP="00153282">
      <w:pPr>
        <w:numPr>
          <w:ilvl w:val="2"/>
          <w:numId w:val="34"/>
        </w:numPr>
        <w:tabs>
          <w:tab w:val="left" w:pos="1134"/>
        </w:tabs>
        <w:suppressAutoHyphens/>
        <w:spacing w:before="120" w:after="240" w:line="360" w:lineRule="auto"/>
        <w:ind w:left="567" w:firstLine="0"/>
        <w:jc w:val="both"/>
        <w:rPr>
          <w:rFonts w:ascii="Arial Narrow" w:hAnsi="Arial Narrow" w:cs="Arial Narrow"/>
          <w:sz w:val="23"/>
          <w:szCs w:val="23"/>
        </w:rPr>
      </w:pPr>
      <w:r>
        <w:rPr>
          <w:rFonts w:ascii="Arial Narrow" w:hAnsi="Arial Narrow" w:cs="Arial Narrow"/>
          <w:sz w:val="23"/>
          <w:szCs w:val="23"/>
        </w:rPr>
        <w:t>Receber provisoriamente o material, disponibilizando local, data e horário;</w:t>
      </w:r>
    </w:p>
    <w:p w14:paraId="1DCA3E86" w14:textId="77777777" w:rsidR="00153282" w:rsidRDefault="00153282" w:rsidP="00153282">
      <w:pPr>
        <w:numPr>
          <w:ilvl w:val="2"/>
          <w:numId w:val="34"/>
        </w:numPr>
        <w:tabs>
          <w:tab w:val="left" w:pos="1134"/>
        </w:tabs>
        <w:suppressAutoHyphens/>
        <w:spacing w:before="120" w:after="240" w:line="360" w:lineRule="auto"/>
        <w:ind w:left="567" w:firstLine="0"/>
        <w:jc w:val="both"/>
        <w:rPr>
          <w:rFonts w:ascii="Arial Narrow" w:hAnsi="Arial Narrow" w:cs="Arial Narrow"/>
          <w:sz w:val="23"/>
          <w:szCs w:val="23"/>
        </w:rPr>
      </w:pPr>
      <w:r>
        <w:rPr>
          <w:rFonts w:ascii="Arial Narrow" w:hAnsi="Arial Narrow" w:cs="Arial Narrow"/>
          <w:sz w:val="23"/>
          <w:szCs w:val="23"/>
        </w:rPr>
        <w:t xml:space="preserve">Verificar minuciosamente, no prazo fixado, a conformidade dos bens recebidos provisoriamente com as especificações constantes do Edital e da proposta, para fins de aceitação e recebimento definitivos; </w:t>
      </w:r>
    </w:p>
    <w:p w14:paraId="72CD5C64" w14:textId="77777777" w:rsidR="00153282" w:rsidRDefault="00153282" w:rsidP="00153282">
      <w:pPr>
        <w:numPr>
          <w:ilvl w:val="2"/>
          <w:numId w:val="34"/>
        </w:numPr>
        <w:tabs>
          <w:tab w:val="left" w:pos="1134"/>
        </w:tabs>
        <w:suppressAutoHyphens/>
        <w:spacing w:before="120" w:after="240" w:line="360" w:lineRule="auto"/>
        <w:ind w:left="567" w:firstLine="0"/>
        <w:jc w:val="both"/>
        <w:rPr>
          <w:rFonts w:ascii="Arial Narrow" w:hAnsi="Arial Narrow" w:cs="Arial Narrow"/>
          <w:sz w:val="23"/>
          <w:szCs w:val="23"/>
        </w:rPr>
      </w:pPr>
      <w:r>
        <w:rPr>
          <w:rFonts w:ascii="Arial Narrow" w:hAnsi="Arial Narrow" w:cs="Arial Narrow"/>
          <w:sz w:val="23"/>
          <w:szCs w:val="23"/>
        </w:rPr>
        <w:t>Acompanhar e fiscalizar o cumprimento das obrigações da Contratada, através de servidor especialmente designado;</w:t>
      </w:r>
    </w:p>
    <w:p w14:paraId="4B5E4DA1" w14:textId="77777777" w:rsidR="00153282" w:rsidRDefault="00153282" w:rsidP="00153282">
      <w:pPr>
        <w:numPr>
          <w:ilvl w:val="2"/>
          <w:numId w:val="34"/>
        </w:numPr>
        <w:tabs>
          <w:tab w:val="left" w:pos="1134"/>
        </w:tabs>
        <w:suppressAutoHyphens/>
        <w:spacing w:before="120" w:after="240" w:line="360" w:lineRule="auto"/>
        <w:ind w:left="567" w:firstLine="0"/>
        <w:jc w:val="both"/>
        <w:rPr>
          <w:rFonts w:ascii="Arial Narrow" w:hAnsi="Arial Narrow" w:cs="Arial Narrow"/>
          <w:b/>
          <w:sz w:val="23"/>
          <w:szCs w:val="23"/>
        </w:rPr>
      </w:pPr>
      <w:r>
        <w:rPr>
          <w:rFonts w:ascii="Arial Narrow" w:hAnsi="Arial Narrow" w:cs="Arial Narrow"/>
          <w:sz w:val="23"/>
          <w:szCs w:val="23"/>
        </w:rPr>
        <w:t>Efetuar o pagamento no prazo previsto.</w:t>
      </w:r>
    </w:p>
    <w:p w14:paraId="7BD50981" w14:textId="77777777" w:rsidR="00153282" w:rsidRDefault="00153282" w:rsidP="00153282">
      <w:pPr>
        <w:numPr>
          <w:ilvl w:val="0"/>
          <w:numId w:val="34"/>
        </w:numPr>
        <w:shd w:val="clear" w:color="auto" w:fill="BFBFBF"/>
        <w:suppressAutoHyphens/>
        <w:spacing w:before="120" w:after="240" w:line="360" w:lineRule="auto"/>
        <w:jc w:val="both"/>
        <w:rPr>
          <w:rFonts w:ascii="Arial Narrow" w:hAnsi="Arial Narrow" w:cs="Arial Narrow"/>
          <w:sz w:val="23"/>
          <w:szCs w:val="23"/>
        </w:rPr>
      </w:pPr>
      <w:r>
        <w:rPr>
          <w:rFonts w:ascii="Arial Narrow" w:hAnsi="Arial Narrow" w:cs="Arial Narrow"/>
          <w:b/>
          <w:sz w:val="23"/>
          <w:szCs w:val="23"/>
        </w:rPr>
        <w:t>MEDIDAS ACAUTELADORAS</w:t>
      </w:r>
    </w:p>
    <w:p w14:paraId="36DA88E8" w14:textId="77777777" w:rsidR="00153282" w:rsidRDefault="00153282" w:rsidP="00153282">
      <w:pPr>
        <w:numPr>
          <w:ilvl w:val="1"/>
          <w:numId w:val="34"/>
        </w:numPr>
        <w:tabs>
          <w:tab w:val="left" w:pos="709"/>
        </w:tabs>
        <w:suppressAutoHyphens/>
        <w:spacing w:before="120" w:after="240" w:line="360" w:lineRule="auto"/>
        <w:ind w:left="284" w:firstLine="0"/>
        <w:jc w:val="both"/>
        <w:rPr>
          <w:rFonts w:ascii="Arial Narrow" w:hAnsi="Arial Narrow" w:cs="Arial Narrow"/>
          <w:b/>
          <w:sz w:val="23"/>
          <w:szCs w:val="23"/>
          <w:shd w:val="clear" w:color="auto" w:fill="C0C0C0"/>
        </w:rPr>
      </w:pPr>
      <w:r>
        <w:rPr>
          <w:rFonts w:ascii="Arial Narrow" w:hAnsi="Arial Narrow" w:cs="Arial Narrow"/>
          <w:sz w:val="23"/>
          <w:szCs w:val="23"/>
        </w:rPr>
        <w:t>Consoante o artigo 45 da Lei nº 9.784, de 1999, a Administração Pública poderá, sem a prévia manifestação do interessado, motivadamente, adotar providências acauteladoras, inclusive retendo o pagamento, em caso de risco iminente, como forma de prevenir a ocorrência de dano de difícil ou impossível reparação.</w:t>
      </w:r>
    </w:p>
    <w:p w14:paraId="78C30D9C" w14:textId="77777777" w:rsidR="00153282" w:rsidRDefault="00153282" w:rsidP="00153282">
      <w:pPr>
        <w:numPr>
          <w:ilvl w:val="0"/>
          <w:numId w:val="34"/>
        </w:numPr>
        <w:suppressAutoHyphens/>
        <w:spacing w:after="200" w:line="360" w:lineRule="auto"/>
        <w:rPr>
          <w:rFonts w:ascii="Arial Narrow" w:eastAsia="Arial Narrow" w:hAnsi="Arial Narrow" w:cs="Arial Narrow"/>
          <w:sz w:val="23"/>
          <w:szCs w:val="23"/>
        </w:rPr>
      </w:pPr>
      <w:r>
        <w:rPr>
          <w:rFonts w:ascii="Arial Narrow" w:hAnsi="Arial Narrow" w:cs="Arial Narrow"/>
          <w:b/>
          <w:sz w:val="23"/>
          <w:szCs w:val="23"/>
          <w:shd w:val="clear" w:color="auto" w:fill="C0C0C0"/>
        </w:rPr>
        <w:t xml:space="preserve">ALTERAÇÃO SUBJETIVA </w:t>
      </w:r>
    </w:p>
    <w:p w14:paraId="6DEE1800" w14:textId="77777777" w:rsidR="00153282" w:rsidRDefault="00153282" w:rsidP="00153282">
      <w:pPr>
        <w:numPr>
          <w:ilvl w:val="1"/>
          <w:numId w:val="34"/>
        </w:numPr>
        <w:tabs>
          <w:tab w:val="left" w:pos="709"/>
        </w:tabs>
        <w:suppressAutoHyphens/>
        <w:spacing w:after="200" w:line="360" w:lineRule="auto"/>
        <w:ind w:left="709" w:hanging="425"/>
        <w:jc w:val="both"/>
        <w:rPr>
          <w:rFonts w:ascii="Arial Narrow" w:hAnsi="Arial Narrow" w:cs="Arial Narrow"/>
          <w:b/>
          <w:sz w:val="23"/>
          <w:szCs w:val="23"/>
          <w:shd w:val="clear" w:color="auto" w:fill="C0C0C0"/>
        </w:rPr>
      </w:pPr>
      <w:r>
        <w:rPr>
          <w:rFonts w:ascii="Arial Narrow" w:eastAsia="Arial Narrow" w:hAnsi="Arial Narrow" w:cs="Arial Narrow"/>
          <w:sz w:val="23"/>
          <w:szCs w:val="23"/>
        </w:rPr>
        <w:t xml:space="preserve"> </w:t>
      </w:r>
      <w:r>
        <w:rPr>
          <w:rFonts w:ascii="Arial Narrow" w:hAnsi="Arial Narrow" w:cs="Arial Narrow"/>
          <w:sz w:val="23"/>
          <w:szCs w:val="23"/>
        </w:rPr>
        <w:t>É admissível a fusão, cisão ou incorporação da contratada com/em outra pessoa jurídica, desde que sejam observados pela nova pessoa jurídica todos os requisitos de habilitação exigidos na licitação original; sejam mantidas as demais cláusulas e condições do contrato; não haja prejuízo à execução do objeto pactuado e haja a anuência expressa da Administração à continuidade do contrato.</w:t>
      </w:r>
    </w:p>
    <w:p w14:paraId="621B9B6E" w14:textId="77777777" w:rsidR="00153282" w:rsidRDefault="00153282" w:rsidP="00153282">
      <w:pPr>
        <w:numPr>
          <w:ilvl w:val="0"/>
          <w:numId w:val="34"/>
        </w:numPr>
        <w:suppressAutoHyphens/>
        <w:spacing w:after="200" w:line="360" w:lineRule="auto"/>
        <w:jc w:val="both"/>
        <w:rPr>
          <w:rFonts w:ascii="Arial Narrow" w:hAnsi="Arial Narrow" w:cs="Arial Narrow"/>
          <w:sz w:val="23"/>
          <w:szCs w:val="23"/>
        </w:rPr>
      </w:pPr>
      <w:r>
        <w:rPr>
          <w:rFonts w:ascii="Arial Narrow" w:hAnsi="Arial Narrow" w:cs="Arial Narrow"/>
          <w:b/>
          <w:sz w:val="23"/>
          <w:szCs w:val="23"/>
          <w:shd w:val="clear" w:color="auto" w:fill="C0C0C0"/>
        </w:rPr>
        <w:t xml:space="preserve">DA SUBCONTRATAÇÃO </w:t>
      </w:r>
    </w:p>
    <w:p w14:paraId="5826A64C" w14:textId="77777777" w:rsidR="00153282" w:rsidRDefault="00153282" w:rsidP="00153282">
      <w:pPr>
        <w:numPr>
          <w:ilvl w:val="1"/>
          <w:numId w:val="34"/>
        </w:numPr>
        <w:tabs>
          <w:tab w:val="left" w:pos="851"/>
        </w:tabs>
        <w:suppressAutoHyphens/>
        <w:spacing w:before="120" w:after="240" w:line="360" w:lineRule="auto"/>
        <w:ind w:left="709" w:hanging="425"/>
        <w:jc w:val="both"/>
        <w:rPr>
          <w:rFonts w:ascii="Arial Narrow" w:hAnsi="Arial Narrow" w:cs="Arial Narrow"/>
          <w:sz w:val="23"/>
          <w:szCs w:val="23"/>
        </w:rPr>
      </w:pPr>
      <w:r>
        <w:rPr>
          <w:rFonts w:ascii="Arial Narrow" w:hAnsi="Arial Narrow" w:cs="Arial Narrow"/>
          <w:sz w:val="23"/>
          <w:szCs w:val="23"/>
        </w:rPr>
        <w:t>É vedada a subcontratação total do objeto do contrato.</w:t>
      </w:r>
    </w:p>
    <w:p w14:paraId="5DC69B8E" w14:textId="77777777" w:rsidR="00153282" w:rsidRDefault="00153282" w:rsidP="00153282">
      <w:pPr>
        <w:numPr>
          <w:ilvl w:val="2"/>
          <w:numId w:val="34"/>
        </w:numPr>
        <w:tabs>
          <w:tab w:val="left" w:pos="1134"/>
        </w:tabs>
        <w:suppressAutoHyphens/>
        <w:spacing w:before="120" w:after="240" w:line="360" w:lineRule="auto"/>
        <w:ind w:left="709" w:hanging="425"/>
        <w:jc w:val="both"/>
        <w:rPr>
          <w:rFonts w:ascii="Arial Narrow" w:hAnsi="Arial Narrow" w:cs="Arial Narrow"/>
          <w:sz w:val="23"/>
          <w:szCs w:val="23"/>
        </w:rPr>
      </w:pPr>
      <w:r>
        <w:rPr>
          <w:rFonts w:ascii="Arial Narrow" w:hAnsi="Arial Narrow" w:cs="Arial Narrow"/>
          <w:sz w:val="23"/>
          <w:szCs w:val="23"/>
        </w:rPr>
        <w:lastRenderedPageBreak/>
        <w:t xml:space="preserve">No caso de subcontratação parcial essa depende de autorização prévia por parte do Contratante, ao qual cabe avaliar se a subcontratada cumpre os requisitos de qualificação técnica necessários para a execução dos serviços, bem como verificar os demais requisitos de habilitação eventualmente aplicáveis, dentre eles a regularidade fiscal e trabalhista. </w:t>
      </w:r>
    </w:p>
    <w:p w14:paraId="274A90A5" w14:textId="77777777" w:rsidR="00153282" w:rsidRDefault="00153282" w:rsidP="00153282">
      <w:pPr>
        <w:numPr>
          <w:ilvl w:val="1"/>
          <w:numId w:val="34"/>
        </w:numPr>
        <w:tabs>
          <w:tab w:val="left" w:pos="1134"/>
        </w:tabs>
        <w:suppressAutoHyphens/>
        <w:spacing w:after="200" w:line="360" w:lineRule="auto"/>
        <w:ind w:left="709" w:hanging="425"/>
        <w:jc w:val="both"/>
        <w:rPr>
          <w:rFonts w:ascii="Arial Narrow" w:hAnsi="Arial Narrow" w:cs="Arial Narrow"/>
          <w:b/>
          <w:sz w:val="23"/>
          <w:szCs w:val="23"/>
        </w:rPr>
      </w:pPr>
      <w:r>
        <w:rPr>
          <w:rFonts w:ascii="Arial Narrow" w:hAnsi="Arial Narrow" w:cs="Arial Narrow"/>
          <w:sz w:val="23"/>
          <w:szCs w:val="23"/>
        </w:rPr>
        <w:t>Em qualquer hipótese de subcontratação, permanece a responsabilidade integral da Contratada pela perfeita execução contratual, cabendo-lhe realizar a supervisão e coordenação das atividades da subcontratada, bem como responder perante o Contratante pelo rigoroso cumprimento das obrigações contratuais correspondentes ao objeto da subcontratação</w:t>
      </w:r>
    </w:p>
    <w:p w14:paraId="729BDFA8" w14:textId="77777777" w:rsidR="00153282" w:rsidRDefault="00153282" w:rsidP="00153282">
      <w:pPr>
        <w:numPr>
          <w:ilvl w:val="0"/>
          <w:numId w:val="34"/>
        </w:numPr>
        <w:shd w:val="clear" w:color="auto" w:fill="BFBFBF"/>
        <w:tabs>
          <w:tab w:val="left" w:pos="567"/>
        </w:tabs>
        <w:suppressAutoHyphens/>
        <w:spacing w:before="120" w:after="240" w:line="360" w:lineRule="auto"/>
        <w:jc w:val="both"/>
        <w:rPr>
          <w:rFonts w:ascii="Arial Narrow" w:hAnsi="Arial Narrow" w:cs="Arial Narrow"/>
          <w:color w:val="000000"/>
          <w:sz w:val="23"/>
          <w:szCs w:val="23"/>
        </w:rPr>
      </w:pPr>
      <w:r>
        <w:rPr>
          <w:rFonts w:ascii="Arial Narrow" w:hAnsi="Arial Narrow" w:cs="Arial Narrow"/>
          <w:b/>
          <w:sz w:val="23"/>
          <w:szCs w:val="23"/>
        </w:rPr>
        <w:t>CONTROLE DA EXECUÇÃO</w:t>
      </w:r>
    </w:p>
    <w:p w14:paraId="60E02870" w14:textId="77777777" w:rsidR="00153282" w:rsidRDefault="00153282" w:rsidP="00153282">
      <w:pPr>
        <w:numPr>
          <w:ilvl w:val="1"/>
          <w:numId w:val="34"/>
        </w:numPr>
        <w:tabs>
          <w:tab w:val="left" w:pos="851"/>
        </w:tabs>
        <w:suppressAutoHyphens/>
        <w:spacing w:before="120" w:after="120" w:line="360" w:lineRule="auto"/>
        <w:ind w:left="709" w:hanging="425"/>
        <w:jc w:val="both"/>
        <w:rPr>
          <w:rFonts w:ascii="Arial Narrow" w:hAnsi="Arial Narrow" w:cs="Arial Narrow"/>
          <w:color w:val="000000"/>
          <w:sz w:val="23"/>
          <w:szCs w:val="23"/>
        </w:rPr>
      </w:pPr>
      <w:r>
        <w:rPr>
          <w:rFonts w:ascii="Arial Narrow" w:hAnsi="Arial Narrow" w:cs="Arial Narrow"/>
          <w:color w:val="000000"/>
          <w:sz w:val="23"/>
          <w:szCs w:val="23"/>
        </w:rPr>
        <w:t>Nos termos do art. 67 Lei nº 8.666, de 1993, será designado representante para acompanhar e fiscalizar a entrega dos bens, anotando em registro próprio todas as ocorrências relacionadas com a execução e determinando o que for necessário à regularização de falhas ou defeitos observados.</w:t>
      </w:r>
    </w:p>
    <w:p w14:paraId="127C4CFF" w14:textId="77777777" w:rsidR="00153282" w:rsidRDefault="00153282" w:rsidP="00153282">
      <w:pPr>
        <w:numPr>
          <w:ilvl w:val="2"/>
          <w:numId w:val="34"/>
        </w:numPr>
        <w:tabs>
          <w:tab w:val="left" w:pos="993"/>
        </w:tabs>
        <w:suppressAutoHyphens/>
        <w:spacing w:before="120" w:after="120" w:line="360" w:lineRule="auto"/>
        <w:ind w:left="709" w:hanging="425"/>
        <w:jc w:val="both"/>
        <w:rPr>
          <w:rFonts w:ascii="Arial Narrow" w:hAnsi="Arial Narrow" w:cs="Arial Narrow"/>
          <w:color w:val="000000"/>
          <w:sz w:val="23"/>
          <w:szCs w:val="23"/>
        </w:rPr>
      </w:pPr>
      <w:r>
        <w:rPr>
          <w:rFonts w:ascii="Arial Narrow" w:hAnsi="Arial Narrow" w:cs="Arial Narrow"/>
          <w:color w:val="000000"/>
          <w:sz w:val="23"/>
          <w:szCs w:val="23"/>
        </w:rPr>
        <w:t>O recebimento de material de valor superior a R$ 80.000,00 (oitenta mil reais) será confiado a uma comissão de, no mínimo, 3 (três) membros, designados pela autoridade competente.</w:t>
      </w:r>
    </w:p>
    <w:p w14:paraId="45A2933A" w14:textId="77777777" w:rsidR="00153282" w:rsidRDefault="00153282" w:rsidP="00153282">
      <w:pPr>
        <w:numPr>
          <w:ilvl w:val="1"/>
          <w:numId w:val="34"/>
        </w:numPr>
        <w:tabs>
          <w:tab w:val="left" w:pos="851"/>
        </w:tabs>
        <w:suppressAutoHyphens/>
        <w:spacing w:before="120" w:after="120" w:line="360" w:lineRule="auto"/>
        <w:ind w:left="709" w:hanging="425"/>
        <w:jc w:val="both"/>
        <w:rPr>
          <w:rFonts w:ascii="Arial Narrow" w:hAnsi="Arial Narrow" w:cs="Arial Narrow"/>
          <w:color w:val="000000"/>
          <w:sz w:val="23"/>
          <w:szCs w:val="23"/>
        </w:rPr>
      </w:pPr>
      <w:r>
        <w:rPr>
          <w:rFonts w:ascii="Arial Narrow" w:hAnsi="Arial Narrow" w:cs="Arial Narrow"/>
          <w:color w:val="000000"/>
          <w:sz w:val="23"/>
          <w:szCs w:val="23"/>
        </w:rPr>
        <w:t>A fiscalização de que trata este item não exclui nem reduz a responsabilidade da Contratada, inclusive perante terceiros, por qualquer irregularidade, ainda que resultante de imperfeições técnicas ou vícios redibitórios, e, na ocorrência desta, não implica em corresponsabilidade da Administração ou de seus agentes e prepostos, de conformidade com o art. 70 da Lei nº 8.666, de 1993.</w:t>
      </w:r>
    </w:p>
    <w:p w14:paraId="08F6E194" w14:textId="77777777" w:rsidR="00153282" w:rsidRDefault="00153282" w:rsidP="00153282">
      <w:pPr>
        <w:numPr>
          <w:ilvl w:val="1"/>
          <w:numId w:val="34"/>
        </w:numPr>
        <w:tabs>
          <w:tab w:val="left" w:pos="851"/>
        </w:tabs>
        <w:suppressAutoHyphens/>
        <w:spacing w:before="120" w:after="120" w:line="360" w:lineRule="auto"/>
        <w:ind w:left="709" w:hanging="425"/>
        <w:jc w:val="both"/>
        <w:rPr>
          <w:rFonts w:ascii="Arial Narrow" w:hAnsi="Arial Narrow" w:cs="Arial Narrow"/>
          <w:b/>
          <w:sz w:val="23"/>
          <w:szCs w:val="23"/>
        </w:rPr>
      </w:pPr>
      <w:r>
        <w:rPr>
          <w:rFonts w:ascii="Arial Narrow" w:hAnsi="Arial Narrow" w:cs="Arial Narrow"/>
          <w:color w:val="000000"/>
          <w:sz w:val="23"/>
          <w:szCs w:val="23"/>
        </w:rPr>
        <w:t>O representante da Administração anotará em registro próprio todas as ocorrências relacionadas com a execução do contrato, indicando dia, mês e ano, bem como o nome dos funcionários eventualmente envolvidos, determinando o que for necessário à regularização das falhas ou defeitos observados e encaminhando os apontamentos à autoridade competente para as providências cabíveis.</w:t>
      </w:r>
    </w:p>
    <w:p w14:paraId="0238A583" w14:textId="77777777" w:rsidR="00153282" w:rsidRDefault="00153282" w:rsidP="00153282">
      <w:pPr>
        <w:numPr>
          <w:ilvl w:val="0"/>
          <w:numId w:val="34"/>
        </w:numPr>
        <w:shd w:val="clear" w:color="auto" w:fill="BFBFBF"/>
        <w:suppressAutoHyphens/>
        <w:spacing w:before="120" w:after="240" w:line="360" w:lineRule="auto"/>
        <w:jc w:val="both"/>
        <w:rPr>
          <w:rFonts w:ascii="Arial Narrow" w:hAnsi="Arial Narrow" w:cs="Arial Narrow"/>
          <w:sz w:val="23"/>
          <w:szCs w:val="23"/>
        </w:rPr>
      </w:pPr>
      <w:r>
        <w:rPr>
          <w:rFonts w:ascii="Arial Narrow" w:hAnsi="Arial Narrow" w:cs="Arial Narrow"/>
          <w:b/>
          <w:sz w:val="23"/>
          <w:szCs w:val="23"/>
        </w:rPr>
        <w:t>DAS INFRAÇÕES E DAS SANÇÕES ADMINISTRATIVAS</w:t>
      </w:r>
    </w:p>
    <w:p w14:paraId="523255A6" w14:textId="77777777" w:rsidR="00153282" w:rsidRDefault="00153282" w:rsidP="00153282">
      <w:pPr>
        <w:numPr>
          <w:ilvl w:val="1"/>
          <w:numId w:val="34"/>
        </w:numPr>
        <w:tabs>
          <w:tab w:val="left" w:pos="1560"/>
        </w:tabs>
        <w:spacing w:after="360" w:line="276" w:lineRule="auto"/>
        <w:ind w:left="284" w:firstLine="0"/>
        <w:jc w:val="both"/>
        <w:rPr>
          <w:rFonts w:ascii="Arial Narrow" w:hAnsi="Arial Narrow" w:cs="Arial Narrow"/>
          <w:sz w:val="23"/>
          <w:szCs w:val="23"/>
        </w:rPr>
      </w:pPr>
      <w:r>
        <w:rPr>
          <w:rFonts w:ascii="Arial Narrow" w:hAnsi="Arial Narrow" w:cs="Arial Narrow"/>
          <w:sz w:val="23"/>
          <w:szCs w:val="23"/>
        </w:rPr>
        <w:t>Comete infração administrativa, nos termos da Lei 8.666 de 1993 e da Lei nº 10.520, de 2002, a licitante/Adjudicatária que, no decorrer da licitação e da contratação:</w:t>
      </w:r>
    </w:p>
    <w:p w14:paraId="700CB0F3" w14:textId="77777777" w:rsidR="00153282" w:rsidRDefault="00153282" w:rsidP="00153282">
      <w:pPr>
        <w:numPr>
          <w:ilvl w:val="2"/>
          <w:numId w:val="34"/>
        </w:numPr>
        <w:spacing w:after="360" w:line="276" w:lineRule="auto"/>
        <w:ind w:left="709" w:firstLine="11"/>
        <w:jc w:val="both"/>
        <w:rPr>
          <w:rFonts w:ascii="Arial Narrow" w:hAnsi="Arial Narrow" w:cs="Arial Narrow"/>
          <w:sz w:val="23"/>
          <w:szCs w:val="23"/>
        </w:rPr>
      </w:pPr>
      <w:r>
        <w:rPr>
          <w:rFonts w:ascii="Arial Narrow" w:hAnsi="Arial Narrow" w:cs="Arial Narrow"/>
          <w:sz w:val="23"/>
          <w:szCs w:val="23"/>
        </w:rPr>
        <w:t>Não assinar a Ata de Registro de Preços, não retirar a nota de empenho, ou não assinar o contrato, quando convocada dentro do prazo de validade da proposta ou da Ata de Registro de Preços;</w:t>
      </w:r>
    </w:p>
    <w:p w14:paraId="31ED3D7C" w14:textId="77777777" w:rsidR="00153282" w:rsidRDefault="00153282" w:rsidP="00153282">
      <w:pPr>
        <w:numPr>
          <w:ilvl w:val="2"/>
          <w:numId w:val="34"/>
        </w:numPr>
        <w:spacing w:after="360" w:line="276" w:lineRule="auto"/>
        <w:ind w:left="709" w:firstLine="11"/>
        <w:jc w:val="both"/>
        <w:rPr>
          <w:rFonts w:ascii="Arial Narrow" w:hAnsi="Arial Narrow" w:cs="Arial Narrow"/>
          <w:sz w:val="23"/>
          <w:szCs w:val="23"/>
        </w:rPr>
      </w:pPr>
      <w:proofErr w:type="spellStart"/>
      <w:r>
        <w:rPr>
          <w:rFonts w:ascii="Arial Narrow" w:hAnsi="Arial Narrow" w:cs="Arial Narrow"/>
          <w:sz w:val="23"/>
          <w:szCs w:val="23"/>
        </w:rPr>
        <w:lastRenderedPageBreak/>
        <w:t>Inexecutar</w:t>
      </w:r>
      <w:proofErr w:type="spellEnd"/>
      <w:r>
        <w:rPr>
          <w:rFonts w:ascii="Arial Narrow" w:hAnsi="Arial Narrow" w:cs="Arial Narrow"/>
          <w:sz w:val="23"/>
          <w:szCs w:val="23"/>
        </w:rPr>
        <w:t xml:space="preserve"> total ou parcialmente o contrato; </w:t>
      </w:r>
    </w:p>
    <w:p w14:paraId="755C8467" w14:textId="77777777" w:rsidR="00153282" w:rsidRDefault="00153282" w:rsidP="00153282">
      <w:pPr>
        <w:numPr>
          <w:ilvl w:val="2"/>
          <w:numId w:val="34"/>
        </w:numPr>
        <w:spacing w:after="360" w:line="276" w:lineRule="auto"/>
        <w:ind w:left="709" w:firstLine="11"/>
        <w:jc w:val="both"/>
        <w:rPr>
          <w:rFonts w:ascii="Arial Narrow" w:hAnsi="Arial Narrow" w:cs="Arial Narrow"/>
          <w:sz w:val="23"/>
          <w:szCs w:val="23"/>
        </w:rPr>
      </w:pPr>
      <w:r>
        <w:rPr>
          <w:rFonts w:ascii="Arial Narrow" w:hAnsi="Arial Narrow" w:cs="Arial Narrow"/>
          <w:sz w:val="23"/>
          <w:szCs w:val="23"/>
        </w:rPr>
        <w:t>Apresentar documentação falsa;</w:t>
      </w:r>
    </w:p>
    <w:p w14:paraId="795052C2" w14:textId="77777777" w:rsidR="00153282" w:rsidRDefault="00153282" w:rsidP="00153282">
      <w:pPr>
        <w:numPr>
          <w:ilvl w:val="2"/>
          <w:numId w:val="34"/>
        </w:numPr>
        <w:spacing w:after="360" w:line="276" w:lineRule="auto"/>
        <w:ind w:left="709" w:firstLine="11"/>
        <w:jc w:val="both"/>
        <w:rPr>
          <w:rFonts w:ascii="Arial Narrow" w:hAnsi="Arial Narrow" w:cs="Arial Narrow"/>
          <w:sz w:val="23"/>
          <w:szCs w:val="23"/>
        </w:rPr>
      </w:pPr>
      <w:r>
        <w:rPr>
          <w:rFonts w:ascii="Arial Narrow" w:hAnsi="Arial Narrow" w:cs="Arial Narrow"/>
          <w:sz w:val="23"/>
          <w:szCs w:val="23"/>
        </w:rPr>
        <w:t>Deixar de entregar os documentos exigidos no certame;</w:t>
      </w:r>
    </w:p>
    <w:p w14:paraId="1983D9AF" w14:textId="77777777" w:rsidR="00153282" w:rsidRDefault="00153282" w:rsidP="00153282">
      <w:pPr>
        <w:numPr>
          <w:ilvl w:val="2"/>
          <w:numId w:val="34"/>
        </w:numPr>
        <w:spacing w:after="360" w:line="276" w:lineRule="auto"/>
        <w:ind w:left="709" w:firstLine="11"/>
        <w:jc w:val="both"/>
        <w:rPr>
          <w:rFonts w:ascii="Arial Narrow" w:hAnsi="Arial Narrow" w:cs="Arial Narrow"/>
          <w:sz w:val="23"/>
          <w:szCs w:val="23"/>
        </w:rPr>
      </w:pPr>
      <w:r>
        <w:rPr>
          <w:rFonts w:ascii="Arial Narrow" w:hAnsi="Arial Narrow" w:cs="Arial Narrow"/>
          <w:sz w:val="23"/>
          <w:szCs w:val="23"/>
        </w:rPr>
        <w:t>Não mantiver a sua proposta dentro de prazo de validade;</w:t>
      </w:r>
    </w:p>
    <w:p w14:paraId="7242D621" w14:textId="77777777" w:rsidR="00153282" w:rsidRDefault="00153282" w:rsidP="00153282">
      <w:pPr>
        <w:numPr>
          <w:ilvl w:val="2"/>
          <w:numId w:val="34"/>
        </w:numPr>
        <w:spacing w:after="360" w:line="276" w:lineRule="auto"/>
        <w:ind w:left="709" w:firstLine="11"/>
        <w:jc w:val="both"/>
        <w:rPr>
          <w:rFonts w:ascii="Arial Narrow" w:hAnsi="Arial Narrow" w:cs="Arial Narrow"/>
          <w:sz w:val="23"/>
          <w:szCs w:val="23"/>
        </w:rPr>
      </w:pPr>
      <w:r>
        <w:rPr>
          <w:rFonts w:ascii="Arial Narrow" w:hAnsi="Arial Narrow" w:cs="Arial Narrow"/>
          <w:sz w:val="23"/>
          <w:szCs w:val="23"/>
        </w:rPr>
        <w:t>Comportar-se de modo inidôneo;</w:t>
      </w:r>
    </w:p>
    <w:p w14:paraId="091D9BBD" w14:textId="77777777" w:rsidR="00153282" w:rsidRDefault="00153282" w:rsidP="00153282">
      <w:pPr>
        <w:numPr>
          <w:ilvl w:val="2"/>
          <w:numId w:val="34"/>
        </w:numPr>
        <w:spacing w:after="360" w:line="276" w:lineRule="auto"/>
        <w:ind w:left="709" w:firstLine="11"/>
        <w:jc w:val="both"/>
        <w:rPr>
          <w:rFonts w:ascii="Arial Narrow" w:hAnsi="Arial Narrow" w:cs="Arial Narrow"/>
          <w:sz w:val="23"/>
          <w:szCs w:val="23"/>
        </w:rPr>
      </w:pPr>
      <w:r>
        <w:rPr>
          <w:rFonts w:ascii="Arial Narrow" w:hAnsi="Arial Narrow" w:cs="Arial Narrow"/>
          <w:sz w:val="23"/>
          <w:szCs w:val="23"/>
        </w:rPr>
        <w:t>Cometer fraude fiscal;</w:t>
      </w:r>
    </w:p>
    <w:p w14:paraId="4FEC5CEE" w14:textId="77777777" w:rsidR="00153282" w:rsidRDefault="00153282" w:rsidP="00153282">
      <w:pPr>
        <w:numPr>
          <w:ilvl w:val="2"/>
          <w:numId w:val="34"/>
        </w:numPr>
        <w:spacing w:after="360" w:line="276" w:lineRule="auto"/>
        <w:ind w:left="709" w:firstLine="11"/>
        <w:jc w:val="both"/>
        <w:rPr>
          <w:rFonts w:ascii="Arial Narrow" w:hAnsi="Arial Narrow" w:cs="Arial Narrow"/>
          <w:sz w:val="23"/>
          <w:szCs w:val="23"/>
        </w:rPr>
      </w:pPr>
      <w:r>
        <w:rPr>
          <w:rFonts w:ascii="Arial Narrow" w:hAnsi="Arial Narrow" w:cs="Arial Narrow"/>
          <w:sz w:val="23"/>
          <w:szCs w:val="23"/>
        </w:rPr>
        <w:t>Fizer declaração falsa;</w:t>
      </w:r>
    </w:p>
    <w:p w14:paraId="39B5E3F0" w14:textId="77777777" w:rsidR="00153282" w:rsidRDefault="00153282" w:rsidP="00153282">
      <w:pPr>
        <w:numPr>
          <w:ilvl w:val="2"/>
          <w:numId w:val="34"/>
        </w:numPr>
        <w:spacing w:after="360" w:line="276" w:lineRule="auto"/>
        <w:ind w:left="709" w:firstLine="11"/>
        <w:jc w:val="both"/>
        <w:rPr>
          <w:rFonts w:ascii="Arial Narrow" w:hAnsi="Arial Narrow" w:cs="Arial Narrow"/>
          <w:sz w:val="23"/>
          <w:szCs w:val="23"/>
        </w:rPr>
      </w:pPr>
      <w:r>
        <w:rPr>
          <w:rFonts w:ascii="Arial Narrow" w:hAnsi="Arial Narrow" w:cs="Arial Narrow"/>
          <w:sz w:val="23"/>
          <w:szCs w:val="23"/>
        </w:rPr>
        <w:t>Ensejar o retardamento da execução do certame.</w:t>
      </w:r>
    </w:p>
    <w:p w14:paraId="11F640FD" w14:textId="77777777" w:rsidR="00153282" w:rsidRDefault="00153282" w:rsidP="00153282">
      <w:pPr>
        <w:numPr>
          <w:ilvl w:val="1"/>
          <w:numId w:val="34"/>
        </w:numPr>
        <w:tabs>
          <w:tab w:val="left" w:pos="1276"/>
        </w:tabs>
        <w:spacing w:after="360" w:line="276" w:lineRule="auto"/>
        <w:ind w:left="284" w:firstLine="0"/>
        <w:jc w:val="both"/>
        <w:rPr>
          <w:rFonts w:ascii="Arial Narrow" w:hAnsi="Arial Narrow" w:cs="Arial Narrow"/>
          <w:sz w:val="23"/>
          <w:szCs w:val="23"/>
        </w:rPr>
      </w:pPr>
      <w:r>
        <w:rPr>
          <w:rFonts w:ascii="Arial Narrow" w:hAnsi="Arial Narrow" w:cs="Arial Narrow"/>
          <w:sz w:val="23"/>
          <w:szCs w:val="23"/>
        </w:rPr>
        <w:t>Considera-se comportamento inidôneo, entre outros, a declaração falsa quanto às condições de participação, quanto ao enquadramento como ME/EPP ou o conluio entre os licitantes, em qualquer momento da licitação, mesmo após o encerramento da fase de lances.</w:t>
      </w:r>
    </w:p>
    <w:p w14:paraId="2F27D25F" w14:textId="77777777" w:rsidR="00153282" w:rsidRDefault="00153282" w:rsidP="00153282">
      <w:pPr>
        <w:numPr>
          <w:ilvl w:val="1"/>
          <w:numId w:val="34"/>
        </w:numPr>
        <w:tabs>
          <w:tab w:val="left" w:pos="1276"/>
        </w:tabs>
        <w:spacing w:after="360" w:line="276" w:lineRule="auto"/>
        <w:ind w:left="426" w:firstLine="0"/>
        <w:jc w:val="both"/>
        <w:rPr>
          <w:rFonts w:ascii="Arial Narrow" w:hAnsi="Arial Narrow" w:cs="Arial Narrow"/>
          <w:sz w:val="23"/>
          <w:szCs w:val="23"/>
        </w:rPr>
      </w:pPr>
      <w:r>
        <w:rPr>
          <w:rFonts w:ascii="Arial Narrow" w:hAnsi="Arial Narrow" w:cs="Arial Narrow"/>
          <w:sz w:val="23"/>
          <w:szCs w:val="23"/>
        </w:rPr>
        <w:t>A licitante/Adjudicatária que cometer qualquer das infrações discriminadas no subitem anterior ficará sujeita, sem prejuízo da responsabilidade civil e criminal, à seguinte sanção:</w:t>
      </w:r>
    </w:p>
    <w:p w14:paraId="25BE63A6" w14:textId="77777777" w:rsidR="00153282" w:rsidRDefault="00153282" w:rsidP="00153282">
      <w:pPr>
        <w:numPr>
          <w:ilvl w:val="2"/>
          <w:numId w:val="34"/>
        </w:numPr>
        <w:spacing w:after="360" w:line="276" w:lineRule="auto"/>
        <w:ind w:left="709" w:firstLine="11"/>
        <w:jc w:val="both"/>
        <w:rPr>
          <w:rFonts w:ascii="Arial Narrow" w:hAnsi="Arial Narrow" w:cs="Arial Narrow"/>
          <w:sz w:val="23"/>
          <w:szCs w:val="23"/>
        </w:rPr>
      </w:pPr>
      <w:r>
        <w:rPr>
          <w:rFonts w:ascii="Arial Narrow" w:hAnsi="Arial Narrow" w:cs="Arial Narrow"/>
          <w:sz w:val="23"/>
          <w:szCs w:val="23"/>
        </w:rPr>
        <w:t>Advertência por faltas leves, assim entendidas como aquelas que não acarretem prejuízos significativos ao objeto da contratação;</w:t>
      </w:r>
    </w:p>
    <w:p w14:paraId="1401A8AE" w14:textId="77777777" w:rsidR="00153282" w:rsidRDefault="00153282" w:rsidP="00153282">
      <w:pPr>
        <w:numPr>
          <w:ilvl w:val="2"/>
          <w:numId w:val="34"/>
        </w:numPr>
        <w:spacing w:after="360" w:line="276" w:lineRule="auto"/>
        <w:ind w:left="709" w:firstLine="11"/>
        <w:jc w:val="both"/>
        <w:rPr>
          <w:rFonts w:ascii="Arial Narrow" w:hAnsi="Arial Narrow" w:cs="Arial Narrow"/>
          <w:sz w:val="23"/>
          <w:szCs w:val="23"/>
        </w:rPr>
      </w:pPr>
      <w:r>
        <w:rPr>
          <w:rFonts w:ascii="Arial Narrow" w:hAnsi="Arial Narrow" w:cs="Arial Narrow"/>
          <w:sz w:val="23"/>
          <w:szCs w:val="23"/>
        </w:rPr>
        <w:t>Suspensão de licitar e impedimento de contratar com a Universidade Federal da Bahia, pelo prazo de até dois anos;</w:t>
      </w:r>
    </w:p>
    <w:p w14:paraId="1EB0D8BB" w14:textId="77777777" w:rsidR="00153282" w:rsidRDefault="00153282" w:rsidP="00153282">
      <w:pPr>
        <w:numPr>
          <w:ilvl w:val="2"/>
          <w:numId w:val="34"/>
        </w:numPr>
        <w:spacing w:after="360" w:line="276" w:lineRule="auto"/>
        <w:ind w:left="709" w:firstLine="11"/>
        <w:jc w:val="both"/>
        <w:rPr>
          <w:rFonts w:ascii="Arial Narrow" w:hAnsi="Arial Narrow" w:cs="Arial Narrow"/>
          <w:sz w:val="23"/>
          <w:szCs w:val="23"/>
        </w:rPr>
      </w:pPr>
      <w:r>
        <w:rPr>
          <w:rFonts w:ascii="Arial Narrow" w:hAnsi="Arial Narrow" w:cs="Arial Narrow"/>
          <w:sz w:val="23"/>
          <w:szCs w:val="23"/>
        </w:rPr>
        <w:t>Declaração de inidoneidade para licitar ou contratar com a Administração Pública, enquanto perdurarem os motivos determinantes da punição ou até que seja promovida a reabilitação perante a própria autoridade que aplicou a penalidade, que será concedida sempre que a Contratada ressarcir a Administração pelos prejuízos causados;</w:t>
      </w:r>
    </w:p>
    <w:p w14:paraId="01773649" w14:textId="77777777" w:rsidR="00153282" w:rsidRDefault="00153282" w:rsidP="00153282">
      <w:pPr>
        <w:numPr>
          <w:ilvl w:val="2"/>
          <w:numId w:val="34"/>
        </w:numPr>
        <w:spacing w:after="360" w:line="276" w:lineRule="auto"/>
        <w:jc w:val="both"/>
        <w:rPr>
          <w:rFonts w:ascii="Arial Narrow" w:hAnsi="Arial Narrow" w:cs="Arial Narrow"/>
          <w:sz w:val="23"/>
          <w:szCs w:val="23"/>
        </w:rPr>
      </w:pPr>
      <w:r>
        <w:rPr>
          <w:rFonts w:ascii="Arial Narrow" w:hAnsi="Arial Narrow" w:cs="Arial Narrow"/>
          <w:sz w:val="23"/>
          <w:szCs w:val="23"/>
        </w:rPr>
        <w:t>Impedimento de licitar e de contratar com a União e descredenciamento no SICAF, pelo prazo de até cinco anos;</w:t>
      </w:r>
    </w:p>
    <w:p w14:paraId="556A3269" w14:textId="77777777" w:rsidR="00153282" w:rsidRDefault="00153282" w:rsidP="00153282">
      <w:pPr>
        <w:numPr>
          <w:ilvl w:val="2"/>
          <w:numId w:val="34"/>
        </w:numPr>
        <w:spacing w:after="360" w:line="276" w:lineRule="auto"/>
        <w:jc w:val="both"/>
        <w:rPr>
          <w:rFonts w:ascii="Arial Narrow" w:eastAsia="Arial Narrow" w:hAnsi="Arial Narrow" w:cs="Arial Narrow"/>
          <w:sz w:val="23"/>
          <w:szCs w:val="23"/>
        </w:rPr>
      </w:pPr>
      <w:r>
        <w:rPr>
          <w:rFonts w:ascii="Arial Narrow" w:hAnsi="Arial Narrow" w:cs="Arial Narrow"/>
          <w:sz w:val="23"/>
          <w:szCs w:val="23"/>
        </w:rPr>
        <w:t>Multa:</w:t>
      </w:r>
    </w:p>
    <w:p w14:paraId="661CC035" w14:textId="77777777" w:rsidR="00153282" w:rsidRDefault="00153282" w:rsidP="00153282">
      <w:pPr>
        <w:numPr>
          <w:ilvl w:val="3"/>
          <w:numId w:val="34"/>
        </w:numPr>
        <w:spacing w:after="200" w:line="276" w:lineRule="auto"/>
        <w:rPr>
          <w:rFonts w:ascii="Arial Narrow" w:hAnsi="Arial Narrow" w:cs="Arial Narrow"/>
          <w:sz w:val="23"/>
          <w:szCs w:val="23"/>
        </w:rPr>
      </w:pPr>
      <w:r>
        <w:rPr>
          <w:rFonts w:ascii="Arial Narrow" w:eastAsia="Arial Narrow" w:hAnsi="Arial Narrow" w:cs="Arial Narrow"/>
          <w:sz w:val="23"/>
          <w:szCs w:val="23"/>
        </w:rPr>
        <w:lastRenderedPageBreak/>
        <w:t xml:space="preserve"> </w:t>
      </w:r>
      <w:r>
        <w:rPr>
          <w:rFonts w:ascii="Arial Narrow" w:hAnsi="Arial Narrow" w:cs="Arial Narrow"/>
          <w:sz w:val="23"/>
          <w:szCs w:val="23"/>
        </w:rPr>
        <w:t>Moratória de até 0,5% (cinco décimos por cento) sobre o valor estimado do (s) item (s) prejudicado (s) pela conduta do licitante;</w:t>
      </w:r>
    </w:p>
    <w:p w14:paraId="7806A34B" w14:textId="77777777" w:rsidR="00153282" w:rsidRDefault="00153282" w:rsidP="00153282">
      <w:pPr>
        <w:numPr>
          <w:ilvl w:val="3"/>
          <w:numId w:val="34"/>
        </w:numPr>
        <w:tabs>
          <w:tab w:val="left" w:pos="1701"/>
        </w:tabs>
        <w:spacing w:after="360" w:line="276" w:lineRule="auto"/>
        <w:ind w:left="1134" w:hanging="54"/>
        <w:jc w:val="both"/>
        <w:rPr>
          <w:rFonts w:ascii="Arial Narrow" w:hAnsi="Arial Narrow" w:cs="Arial Narrow"/>
          <w:sz w:val="23"/>
          <w:szCs w:val="23"/>
        </w:rPr>
      </w:pPr>
      <w:r>
        <w:rPr>
          <w:rFonts w:ascii="Arial Narrow" w:hAnsi="Arial Narrow" w:cs="Arial Narrow"/>
          <w:sz w:val="23"/>
          <w:szCs w:val="23"/>
        </w:rPr>
        <w:t>Compensatória de até 5% (cinco por cento) sobre o valor total do contrato, no caso de inexecução total ou parcial da obrigação assumida, podendo ser cumulada com a multa moratória, desde que o valor cumulado das penalidades não supere o valor total do contrato</w:t>
      </w:r>
    </w:p>
    <w:p w14:paraId="31B35F9F" w14:textId="77777777" w:rsidR="00153282" w:rsidRDefault="00153282" w:rsidP="00153282">
      <w:pPr>
        <w:numPr>
          <w:ilvl w:val="2"/>
          <w:numId w:val="34"/>
        </w:numPr>
        <w:tabs>
          <w:tab w:val="left" w:pos="1701"/>
        </w:tabs>
        <w:spacing w:after="360" w:line="276" w:lineRule="auto"/>
        <w:ind w:left="1134" w:hanging="54"/>
        <w:jc w:val="both"/>
        <w:rPr>
          <w:rFonts w:ascii="Arial Narrow" w:hAnsi="Arial Narrow" w:cs="Arial Narrow"/>
          <w:sz w:val="23"/>
          <w:szCs w:val="23"/>
        </w:rPr>
      </w:pPr>
      <w:r>
        <w:rPr>
          <w:rFonts w:ascii="Arial Narrow" w:hAnsi="Arial Narrow" w:cs="Arial Narrow"/>
          <w:sz w:val="23"/>
          <w:szCs w:val="23"/>
        </w:rPr>
        <w:t>A aplicação de qualquer das penalidades previstas realizar-se-á em processo administrativo que assegurará o contraditório e a ampla defesa à Contratada, observando-se o procedimento previsto na Lei nº 8.666, de 1993, e subsidiariamente a Lei nº 9.784, de 1999.</w:t>
      </w:r>
    </w:p>
    <w:p w14:paraId="4968157A" w14:textId="77777777" w:rsidR="00153282" w:rsidRDefault="00153282" w:rsidP="00153282">
      <w:pPr>
        <w:numPr>
          <w:ilvl w:val="2"/>
          <w:numId w:val="34"/>
        </w:numPr>
        <w:tabs>
          <w:tab w:val="left" w:pos="1701"/>
        </w:tabs>
        <w:spacing w:after="360" w:line="276" w:lineRule="auto"/>
        <w:ind w:left="1134" w:hanging="54"/>
        <w:jc w:val="both"/>
        <w:rPr>
          <w:rFonts w:ascii="Arial Narrow" w:hAnsi="Arial Narrow" w:cs="Arial Narrow"/>
          <w:sz w:val="23"/>
          <w:szCs w:val="23"/>
        </w:rPr>
      </w:pPr>
      <w:r>
        <w:rPr>
          <w:rFonts w:ascii="Arial Narrow" w:hAnsi="Arial Narrow" w:cs="Arial Narrow"/>
          <w:sz w:val="23"/>
          <w:szCs w:val="23"/>
        </w:rPr>
        <w:t>A penalidade de multa pode ser aplicada cumulativamente com as demais sanções.</w:t>
      </w:r>
    </w:p>
    <w:p w14:paraId="390CC46F" w14:textId="77777777" w:rsidR="00153282" w:rsidRDefault="00153282" w:rsidP="00153282">
      <w:pPr>
        <w:numPr>
          <w:ilvl w:val="2"/>
          <w:numId w:val="34"/>
        </w:numPr>
        <w:tabs>
          <w:tab w:val="left" w:pos="1701"/>
        </w:tabs>
        <w:spacing w:after="360" w:line="276" w:lineRule="auto"/>
        <w:ind w:left="1134" w:hanging="54"/>
        <w:jc w:val="both"/>
        <w:rPr>
          <w:rFonts w:ascii="Arial Narrow" w:hAnsi="Arial Narrow" w:cs="Arial Narrow"/>
          <w:sz w:val="23"/>
          <w:szCs w:val="23"/>
        </w:rPr>
      </w:pPr>
      <w:r>
        <w:rPr>
          <w:rFonts w:ascii="Arial Narrow" w:hAnsi="Arial Narrow" w:cs="Arial Narrow"/>
          <w:sz w:val="23"/>
          <w:szCs w:val="23"/>
        </w:rPr>
        <w:t>As infrações e sanções relativas a atos praticados no decorrer da contratação estão previstas no Termo de Referência.</w:t>
      </w:r>
    </w:p>
    <w:p w14:paraId="39D8AB5E" w14:textId="77777777" w:rsidR="00153282" w:rsidRDefault="00153282" w:rsidP="00153282">
      <w:pPr>
        <w:numPr>
          <w:ilvl w:val="2"/>
          <w:numId w:val="34"/>
        </w:numPr>
        <w:tabs>
          <w:tab w:val="left" w:pos="1701"/>
        </w:tabs>
        <w:spacing w:after="360" w:line="276" w:lineRule="auto"/>
        <w:ind w:left="1134" w:hanging="54"/>
        <w:jc w:val="both"/>
        <w:rPr>
          <w:rFonts w:ascii="Arial Narrow" w:hAnsi="Arial Narrow" w:cs="Arial Narrow"/>
          <w:sz w:val="23"/>
          <w:szCs w:val="23"/>
        </w:rPr>
      </w:pPr>
      <w:r>
        <w:rPr>
          <w:rFonts w:ascii="Arial Narrow" w:hAnsi="Arial Narrow" w:cs="Arial Narrow"/>
          <w:sz w:val="23"/>
          <w:szCs w:val="23"/>
        </w:rPr>
        <w:t>A autoridade competente, na aplicação das sanções, levará em consideração a gravidade da conduta do infrator, o caráter educativo da pena, bem como o dano causado à Administração, observado o princípio da proporcionalidade.</w:t>
      </w:r>
    </w:p>
    <w:p w14:paraId="48331535" w14:textId="77777777" w:rsidR="00153282" w:rsidRDefault="00153282" w:rsidP="00153282">
      <w:pPr>
        <w:numPr>
          <w:ilvl w:val="2"/>
          <w:numId w:val="34"/>
        </w:numPr>
        <w:tabs>
          <w:tab w:val="left" w:pos="1701"/>
        </w:tabs>
        <w:spacing w:after="360" w:line="276" w:lineRule="auto"/>
        <w:ind w:left="1134" w:hanging="54"/>
        <w:jc w:val="both"/>
        <w:rPr>
          <w:rFonts w:ascii="Arial Narrow" w:hAnsi="Arial Narrow" w:cs="Arial Narrow"/>
          <w:sz w:val="23"/>
          <w:szCs w:val="23"/>
        </w:rPr>
      </w:pPr>
      <w:r>
        <w:rPr>
          <w:rFonts w:ascii="Arial Narrow" w:hAnsi="Arial Narrow" w:cs="Arial Narrow"/>
          <w:sz w:val="23"/>
          <w:szCs w:val="23"/>
        </w:rPr>
        <w:t xml:space="preserve">As multas serão recolhidas em favor da União, no prazo máximo de </w:t>
      </w:r>
      <w:r>
        <w:rPr>
          <w:rFonts w:ascii="Arial Narrow" w:hAnsi="Arial Narrow" w:cs="Arial Narrow"/>
          <w:b/>
          <w:sz w:val="23"/>
          <w:szCs w:val="23"/>
        </w:rPr>
        <w:t>30 (trinta) dias</w:t>
      </w:r>
      <w:r>
        <w:rPr>
          <w:rFonts w:ascii="Arial Narrow" w:hAnsi="Arial Narrow" w:cs="Arial Narrow"/>
          <w:sz w:val="23"/>
          <w:szCs w:val="23"/>
        </w:rPr>
        <w:t>, a contar da data do recebimento da comunicação enviada pela autoridade competente, ou, quando for o caso, inscritas na Dívida Ativa da União e cobradas judicialmente.</w:t>
      </w:r>
    </w:p>
    <w:p w14:paraId="6AC166D8" w14:textId="77777777" w:rsidR="00153282" w:rsidRDefault="00153282" w:rsidP="00153282">
      <w:pPr>
        <w:numPr>
          <w:ilvl w:val="2"/>
          <w:numId w:val="34"/>
        </w:numPr>
        <w:tabs>
          <w:tab w:val="left" w:pos="1701"/>
        </w:tabs>
        <w:spacing w:after="360" w:line="276" w:lineRule="auto"/>
        <w:ind w:left="1134" w:hanging="54"/>
        <w:jc w:val="both"/>
        <w:rPr>
          <w:rFonts w:ascii="Arial Narrow" w:hAnsi="Arial Narrow" w:cs="Arial Narrow"/>
          <w:sz w:val="23"/>
          <w:szCs w:val="23"/>
        </w:rPr>
      </w:pPr>
      <w:r>
        <w:rPr>
          <w:rFonts w:ascii="Arial Narrow" w:hAnsi="Arial Narrow" w:cs="Arial Narrow"/>
          <w:sz w:val="23"/>
          <w:szCs w:val="23"/>
        </w:rPr>
        <w:t>As penalidades serão obrigatoriamente registradas no SICAF.</w:t>
      </w:r>
    </w:p>
    <w:p w14:paraId="18936F72" w14:textId="77777777" w:rsidR="00153282" w:rsidRDefault="00153282" w:rsidP="00153282">
      <w:pPr>
        <w:numPr>
          <w:ilvl w:val="2"/>
          <w:numId w:val="34"/>
        </w:numPr>
        <w:tabs>
          <w:tab w:val="left" w:pos="1701"/>
        </w:tabs>
        <w:spacing w:after="360" w:line="276" w:lineRule="auto"/>
        <w:ind w:left="1134" w:hanging="54"/>
        <w:jc w:val="both"/>
        <w:rPr>
          <w:rFonts w:ascii="Arial Narrow" w:hAnsi="Arial Narrow" w:cs="Arial Narrow"/>
          <w:sz w:val="23"/>
          <w:szCs w:val="23"/>
        </w:rPr>
      </w:pPr>
      <w:r>
        <w:rPr>
          <w:rFonts w:ascii="Arial Narrow" w:hAnsi="Arial Narrow" w:cs="Arial Narrow"/>
          <w:sz w:val="23"/>
          <w:szCs w:val="23"/>
        </w:rPr>
        <w:t>As sanções aqui previstas são independentes entre si, podendo ser aplicadas isoladas ou, no caso das multas, cumulativamente, sem prejuízo de outras medidas cabíveis.</w:t>
      </w:r>
    </w:p>
    <w:p w14:paraId="6B272F5E" w14:textId="77777777" w:rsidR="00153282" w:rsidRDefault="00153282" w:rsidP="00153282">
      <w:pPr>
        <w:numPr>
          <w:ilvl w:val="2"/>
          <w:numId w:val="34"/>
        </w:numPr>
        <w:tabs>
          <w:tab w:val="left" w:pos="1701"/>
        </w:tabs>
        <w:spacing w:after="360" w:line="276" w:lineRule="auto"/>
        <w:ind w:left="1134" w:hanging="54"/>
        <w:jc w:val="both"/>
        <w:rPr>
          <w:rFonts w:ascii="Arial Narrow" w:hAnsi="Arial Narrow" w:cs="Arial Narrow"/>
          <w:sz w:val="23"/>
          <w:szCs w:val="23"/>
        </w:rPr>
      </w:pPr>
      <w:r>
        <w:rPr>
          <w:rFonts w:ascii="Arial Narrow" w:hAnsi="Arial Narrow" w:cs="Arial Narrow"/>
          <w:sz w:val="23"/>
          <w:szCs w:val="23"/>
        </w:rPr>
        <w:t>Também ficam sujeitas às penalidades de suspensão de licitar e impedimento de contratar com o órgão licitante e de declaração de inidoneidade, previstas no subitem anterior, as empresas ou profissionais que, em razão do contrato decorrente desta licitação:</w:t>
      </w:r>
    </w:p>
    <w:p w14:paraId="595129E0" w14:textId="77777777" w:rsidR="00153282" w:rsidRDefault="00153282" w:rsidP="00153282">
      <w:pPr>
        <w:numPr>
          <w:ilvl w:val="2"/>
          <w:numId w:val="34"/>
        </w:numPr>
        <w:tabs>
          <w:tab w:val="left" w:pos="720"/>
          <w:tab w:val="left" w:pos="960"/>
          <w:tab w:val="left" w:pos="1701"/>
        </w:tabs>
        <w:spacing w:after="240" w:line="276" w:lineRule="auto"/>
        <w:ind w:left="1134" w:hanging="54"/>
        <w:jc w:val="both"/>
        <w:rPr>
          <w:rFonts w:ascii="Arial Narrow" w:hAnsi="Arial Narrow" w:cs="Arial Narrow"/>
          <w:sz w:val="23"/>
          <w:szCs w:val="23"/>
        </w:rPr>
      </w:pPr>
      <w:r>
        <w:rPr>
          <w:rFonts w:ascii="Arial Narrow" w:hAnsi="Arial Narrow" w:cs="Arial Narrow"/>
          <w:sz w:val="23"/>
          <w:szCs w:val="23"/>
        </w:rPr>
        <w:t>Tenham sofrido condenações definitivas por praticarem, por meio dolosos, fraude fiscal no recolhimento de tributos;</w:t>
      </w:r>
    </w:p>
    <w:p w14:paraId="19C0529D" w14:textId="77777777" w:rsidR="00153282" w:rsidRDefault="00153282" w:rsidP="00153282">
      <w:pPr>
        <w:numPr>
          <w:ilvl w:val="2"/>
          <w:numId w:val="34"/>
        </w:numPr>
        <w:tabs>
          <w:tab w:val="left" w:pos="840"/>
          <w:tab w:val="left" w:pos="1701"/>
        </w:tabs>
        <w:spacing w:after="240" w:line="276" w:lineRule="auto"/>
        <w:ind w:left="1134" w:hanging="54"/>
        <w:jc w:val="both"/>
        <w:rPr>
          <w:rFonts w:ascii="Arial Narrow" w:hAnsi="Arial Narrow" w:cs="Arial Narrow"/>
          <w:sz w:val="23"/>
          <w:szCs w:val="23"/>
        </w:rPr>
      </w:pPr>
      <w:r>
        <w:rPr>
          <w:rFonts w:ascii="Arial Narrow" w:hAnsi="Arial Narrow" w:cs="Arial Narrow"/>
          <w:sz w:val="23"/>
          <w:szCs w:val="23"/>
        </w:rPr>
        <w:t>Tenham praticado atos ilícitos visando a frustrar os objetivos da licitação;</w:t>
      </w:r>
    </w:p>
    <w:p w14:paraId="022E1B85" w14:textId="77777777" w:rsidR="00153282" w:rsidRDefault="00153282" w:rsidP="00153282">
      <w:pPr>
        <w:numPr>
          <w:ilvl w:val="2"/>
          <w:numId w:val="34"/>
        </w:numPr>
        <w:tabs>
          <w:tab w:val="left" w:pos="840"/>
          <w:tab w:val="left" w:pos="1701"/>
        </w:tabs>
        <w:spacing w:after="240" w:line="276" w:lineRule="auto"/>
        <w:ind w:left="1134" w:hanging="54"/>
        <w:jc w:val="both"/>
        <w:rPr>
          <w:rFonts w:ascii="Arial Narrow" w:hAnsi="Arial Narrow" w:cs="Arial Narrow"/>
          <w:sz w:val="23"/>
          <w:szCs w:val="23"/>
        </w:rPr>
      </w:pPr>
      <w:r>
        <w:rPr>
          <w:rFonts w:ascii="Arial Narrow" w:hAnsi="Arial Narrow" w:cs="Arial Narrow"/>
          <w:sz w:val="23"/>
          <w:szCs w:val="23"/>
        </w:rPr>
        <w:t>Demonstrem não possuir idoneidade para contratar com a Administração em virtude de atos ilícitos praticados.</w:t>
      </w:r>
    </w:p>
    <w:p w14:paraId="3DE25F8F" w14:textId="77777777" w:rsidR="00153282" w:rsidRDefault="00153282" w:rsidP="00153282">
      <w:pPr>
        <w:numPr>
          <w:ilvl w:val="1"/>
          <w:numId w:val="34"/>
        </w:numPr>
        <w:tabs>
          <w:tab w:val="left" w:pos="840"/>
          <w:tab w:val="left" w:pos="1276"/>
        </w:tabs>
        <w:spacing w:before="120" w:after="240" w:line="360" w:lineRule="auto"/>
        <w:ind w:left="709" w:firstLine="0"/>
        <w:jc w:val="both"/>
        <w:rPr>
          <w:rFonts w:ascii="Arial Narrow" w:hAnsi="Arial Narrow" w:cs="Arial Narrow"/>
          <w:b/>
          <w:sz w:val="23"/>
          <w:szCs w:val="23"/>
        </w:rPr>
      </w:pPr>
      <w:r>
        <w:rPr>
          <w:rFonts w:ascii="Arial Narrow" w:hAnsi="Arial Narrow" w:cs="Arial Narrow"/>
          <w:sz w:val="23"/>
          <w:szCs w:val="23"/>
        </w:rPr>
        <w:lastRenderedPageBreak/>
        <w:t xml:space="preserve">As infrações e sanções relativas a atos praticados no decorrer da licitação estão previstos no edital. </w:t>
      </w:r>
      <w:r>
        <w:rPr>
          <w:rFonts w:ascii="Arial Narrow" w:hAnsi="Arial Narrow" w:cs="Arial Narrow"/>
          <w:sz w:val="23"/>
          <w:szCs w:val="23"/>
        </w:rPr>
        <w:tab/>
      </w:r>
      <w:r>
        <w:rPr>
          <w:rFonts w:ascii="Arial Narrow" w:hAnsi="Arial Narrow" w:cs="Arial Narrow"/>
          <w:sz w:val="23"/>
          <w:szCs w:val="23"/>
        </w:rPr>
        <w:tab/>
        <w:t xml:space="preserve"> </w:t>
      </w:r>
    </w:p>
    <w:p w14:paraId="3078CB2B" w14:textId="77777777" w:rsidR="00153282" w:rsidRDefault="00153282" w:rsidP="00153282">
      <w:pPr>
        <w:numPr>
          <w:ilvl w:val="0"/>
          <w:numId w:val="34"/>
        </w:numPr>
        <w:shd w:val="clear" w:color="auto" w:fill="BFBFBF"/>
        <w:spacing w:before="120" w:after="120" w:line="276" w:lineRule="auto"/>
        <w:jc w:val="both"/>
        <w:rPr>
          <w:rFonts w:ascii="Arial Narrow" w:hAnsi="Arial Narrow" w:cs="Arial Narrow"/>
          <w:sz w:val="23"/>
          <w:szCs w:val="23"/>
        </w:rPr>
      </w:pPr>
      <w:r>
        <w:rPr>
          <w:rFonts w:ascii="Arial Narrow" w:hAnsi="Arial Narrow" w:cs="Arial Narrow"/>
          <w:b/>
          <w:sz w:val="23"/>
          <w:szCs w:val="23"/>
        </w:rPr>
        <w:t xml:space="preserve">RESPONSÁVEIS PELA ELABORAÇÃO DESTE TERMO DE REFERÊNCIA </w:t>
      </w:r>
    </w:p>
    <w:p w14:paraId="2516EF6A" w14:textId="77777777" w:rsidR="00153282" w:rsidRDefault="00153282" w:rsidP="00153282">
      <w:pPr>
        <w:spacing w:before="120" w:after="240" w:line="360" w:lineRule="auto"/>
        <w:ind w:left="284" w:right="-315"/>
        <w:jc w:val="center"/>
        <w:rPr>
          <w:rFonts w:ascii="Arial Narrow" w:hAnsi="Arial Narrow" w:cs="Arial Narrow"/>
          <w:sz w:val="23"/>
          <w:szCs w:val="23"/>
        </w:rPr>
      </w:pPr>
    </w:p>
    <w:p w14:paraId="7BEB7139" w14:textId="77777777" w:rsidR="00153282" w:rsidRDefault="00153282" w:rsidP="00153282">
      <w:pPr>
        <w:spacing w:before="120" w:after="240" w:line="360" w:lineRule="auto"/>
        <w:ind w:left="284" w:right="-315"/>
        <w:jc w:val="center"/>
        <w:rPr>
          <w:rFonts w:ascii="Arial Narrow" w:hAnsi="Arial Narrow" w:cs="Arial Narrow"/>
          <w:sz w:val="23"/>
          <w:szCs w:val="23"/>
        </w:rPr>
      </w:pPr>
      <w:r>
        <w:rPr>
          <w:rFonts w:ascii="Arial Narrow" w:hAnsi="Arial Narrow" w:cs="Arial Narrow"/>
          <w:sz w:val="23"/>
          <w:szCs w:val="23"/>
        </w:rPr>
        <w:t>Salvador, 08 de janeiro de 2016.</w:t>
      </w:r>
    </w:p>
    <w:p w14:paraId="12638EFF" w14:textId="77777777" w:rsidR="00153282" w:rsidRDefault="00153282" w:rsidP="00153282">
      <w:pPr>
        <w:ind w:left="284"/>
        <w:jc w:val="center"/>
        <w:rPr>
          <w:rFonts w:ascii="Arial Narrow" w:hAnsi="Arial Narrow" w:cs="Arial Narrow"/>
          <w:sz w:val="23"/>
          <w:szCs w:val="23"/>
        </w:rPr>
      </w:pPr>
      <w:r>
        <w:rPr>
          <w:rFonts w:ascii="Arial Narrow" w:hAnsi="Arial Narrow" w:cs="Arial Narrow"/>
          <w:sz w:val="23"/>
          <w:szCs w:val="23"/>
        </w:rPr>
        <w:t xml:space="preserve">Rafael Magalhães Vasconcelos </w:t>
      </w:r>
      <w:proofErr w:type="spellStart"/>
      <w:r>
        <w:rPr>
          <w:rFonts w:ascii="Arial Narrow" w:hAnsi="Arial Narrow" w:cs="Arial Narrow"/>
          <w:sz w:val="23"/>
          <w:szCs w:val="23"/>
        </w:rPr>
        <w:t>Maron</w:t>
      </w:r>
      <w:proofErr w:type="spellEnd"/>
    </w:p>
    <w:p w14:paraId="107186B6" w14:textId="77777777" w:rsidR="00153282" w:rsidRDefault="00153282" w:rsidP="00153282">
      <w:pPr>
        <w:ind w:left="284"/>
        <w:jc w:val="center"/>
        <w:rPr>
          <w:rFonts w:ascii="Arial Narrow" w:hAnsi="Arial Narrow" w:cs="Arial Narrow"/>
          <w:sz w:val="23"/>
          <w:szCs w:val="23"/>
        </w:rPr>
      </w:pPr>
      <w:r>
        <w:rPr>
          <w:rFonts w:ascii="Arial Narrow" w:hAnsi="Arial Narrow" w:cs="Arial Narrow"/>
          <w:sz w:val="23"/>
          <w:szCs w:val="23"/>
        </w:rPr>
        <w:t>Assistente em Administração - SUMAI</w:t>
      </w:r>
    </w:p>
    <w:p w14:paraId="3CD11896" w14:textId="6D9F03FE" w:rsidR="006D2882" w:rsidRDefault="00153282" w:rsidP="00153282">
      <w:pPr>
        <w:ind w:left="284"/>
        <w:jc w:val="center"/>
        <w:rPr>
          <w:rFonts w:ascii="Arial Narrow" w:hAnsi="Arial Narrow" w:cs="Arial Narrow"/>
          <w:sz w:val="23"/>
          <w:szCs w:val="23"/>
        </w:rPr>
      </w:pPr>
      <w:r>
        <w:rPr>
          <w:rFonts w:ascii="Arial Narrow" w:hAnsi="Arial Narrow" w:cs="Arial Narrow"/>
          <w:sz w:val="23"/>
          <w:szCs w:val="23"/>
        </w:rPr>
        <w:t>Mat. SIAPE: 2007510</w:t>
      </w:r>
    </w:p>
    <w:p w14:paraId="3CA90BBB" w14:textId="77777777" w:rsidR="006D2882" w:rsidRDefault="006D2882" w:rsidP="00153282">
      <w:pPr>
        <w:ind w:left="284"/>
        <w:jc w:val="center"/>
        <w:rPr>
          <w:rFonts w:ascii="Arial Narrow" w:hAnsi="Arial Narrow" w:cs="Arial Narrow"/>
          <w:sz w:val="23"/>
          <w:szCs w:val="23"/>
        </w:rPr>
      </w:pPr>
    </w:p>
    <w:p w14:paraId="6A9DF615" w14:textId="77777777" w:rsidR="00153282" w:rsidRDefault="00153282" w:rsidP="00153282">
      <w:pPr>
        <w:ind w:left="284"/>
        <w:jc w:val="center"/>
      </w:pPr>
      <w:r>
        <w:t>_________________________________</w:t>
      </w:r>
    </w:p>
    <w:p w14:paraId="74BE4D22" w14:textId="77777777" w:rsidR="00153282" w:rsidRDefault="00153282" w:rsidP="00173EC5">
      <w:pPr>
        <w:jc w:val="center"/>
        <w:rPr>
          <w:rFonts w:ascii="Arial" w:hAnsi="Arial" w:cs="Arial"/>
          <w:sz w:val="20"/>
        </w:rPr>
      </w:pPr>
    </w:p>
    <w:p w14:paraId="08690F81" w14:textId="77777777" w:rsidR="006D2882" w:rsidRDefault="006D2882" w:rsidP="00173EC5">
      <w:pPr>
        <w:jc w:val="center"/>
        <w:rPr>
          <w:rFonts w:ascii="Arial" w:hAnsi="Arial" w:cs="Arial"/>
          <w:sz w:val="20"/>
        </w:rPr>
      </w:pPr>
    </w:p>
    <w:p w14:paraId="41846E74" w14:textId="77777777" w:rsidR="006D2882" w:rsidRDefault="006D2882" w:rsidP="00173EC5">
      <w:pPr>
        <w:jc w:val="center"/>
        <w:rPr>
          <w:rFonts w:ascii="Arial" w:hAnsi="Arial" w:cs="Arial"/>
          <w:sz w:val="20"/>
        </w:rPr>
      </w:pPr>
    </w:p>
    <w:p w14:paraId="108E2086" w14:textId="77777777" w:rsidR="006D2882" w:rsidRDefault="006D2882" w:rsidP="00173EC5">
      <w:pPr>
        <w:jc w:val="center"/>
        <w:rPr>
          <w:rFonts w:ascii="Arial" w:hAnsi="Arial" w:cs="Arial"/>
          <w:sz w:val="20"/>
        </w:rPr>
      </w:pPr>
    </w:p>
    <w:p w14:paraId="378279FD" w14:textId="77777777" w:rsidR="006D2882" w:rsidRDefault="006D2882" w:rsidP="00173EC5">
      <w:pPr>
        <w:jc w:val="center"/>
        <w:rPr>
          <w:rFonts w:ascii="Arial" w:hAnsi="Arial" w:cs="Arial"/>
          <w:sz w:val="20"/>
        </w:rPr>
      </w:pPr>
    </w:p>
    <w:p w14:paraId="238EB96D" w14:textId="77777777" w:rsidR="006D2882" w:rsidRDefault="006D2882" w:rsidP="00173EC5">
      <w:pPr>
        <w:jc w:val="center"/>
        <w:rPr>
          <w:rFonts w:ascii="Arial" w:hAnsi="Arial" w:cs="Arial"/>
          <w:sz w:val="20"/>
        </w:rPr>
      </w:pPr>
    </w:p>
    <w:p w14:paraId="356C4E42" w14:textId="77777777" w:rsidR="006D2882" w:rsidRDefault="006D2882" w:rsidP="00173EC5">
      <w:pPr>
        <w:jc w:val="center"/>
        <w:rPr>
          <w:rFonts w:ascii="Arial" w:hAnsi="Arial" w:cs="Arial"/>
          <w:sz w:val="20"/>
        </w:rPr>
      </w:pPr>
    </w:p>
    <w:p w14:paraId="170314A5" w14:textId="77777777" w:rsidR="006D2882" w:rsidRDefault="006D2882" w:rsidP="00173EC5">
      <w:pPr>
        <w:jc w:val="center"/>
        <w:rPr>
          <w:rFonts w:ascii="Arial" w:hAnsi="Arial" w:cs="Arial"/>
          <w:sz w:val="20"/>
        </w:rPr>
      </w:pPr>
    </w:p>
    <w:p w14:paraId="6C3BA92C" w14:textId="77777777" w:rsidR="006D2882" w:rsidRDefault="006D2882" w:rsidP="00173EC5">
      <w:pPr>
        <w:jc w:val="center"/>
        <w:rPr>
          <w:rFonts w:ascii="Arial" w:hAnsi="Arial" w:cs="Arial"/>
          <w:sz w:val="20"/>
        </w:rPr>
      </w:pPr>
    </w:p>
    <w:p w14:paraId="47D5F5C5" w14:textId="77777777" w:rsidR="006D2882" w:rsidRDefault="006D2882" w:rsidP="00173EC5">
      <w:pPr>
        <w:jc w:val="center"/>
        <w:rPr>
          <w:rFonts w:ascii="Arial" w:hAnsi="Arial" w:cs="Arial"/>
          <w:sz w:val="20"/>
        </w:rPr>
      </w:pPr>
    </w:p>
    <w:p w14:paraId="764258E9" w14:textId="77777777" w:rsidR="006D2882" w:rsidRDefault="006D2882" w:rsidP="00173EC5">
      <w:pPr>
        <w:jc w:val="center"/>
        <w:rPr>
          <w:rFonts w:ascii="Arial" w:hAnsi="Arial" w:cs="Arial"/>
          <w:sz w:val="20"/>
        </w:rPr>
      </w:pPr>
    </w:p>
    <w:p w14:paraId="6A59D462" w14:textId="77777777" w:rsidR="006D2882" w:rsidRDefault="006D2882" w:rsidP="00173EC5">
      <w:pPr>
        <w:jc w:val="center"/>
        <w:rPr>
          <w:rFonts w:ascii="Arial" w:hAnsi="Arial" w:cs="Arial"/>
          <w:sz w:val="20"/>
        </w:rPr>
      </w:pPr>
    </w:p>
    <w:p w14:paraId="1335A99E" w14:textId="77777777" w:rsidR="006D2882" w:rsidRDefault="006D2882" w:rsidP="00173EC5">
      <w:pPr>
        <w:jc w:val="center"/>
        <w:rPr>
          <w:rFonts w:ascii="Arial" w:hAnsi="Arial" w:cs="Arial"/>
          <w:sz w:val="20"/>
        </w:rPr>
      </w:pPr>
    </w:p>
    <w:p w14:paraId="0CB8C919" w14:textId="77777777" w:rsidR="006D2882" w:rsidRDefault="006D2882" w:rsidP="00173EC5">
      <w:pPr>
        <w:jc w:val="center"/>
        <w:rPr>
          <w:rFonts w:ascii="Arial" w:hAnsi="Arial" w:cs="Arial"/>
          <w:sz w:val="20"/>
        </w:rPr>
      </w:pPr>
    </w:p>
    <w:p w14:paraId="28078E7D" w14:textId="77777777" w:rsidR="006D2882" w:rsidRDefault="006D2882" w:rsidP="00173EC5">
      <w:pPr>
        <w:jc w:val="center"/>
        <w:rPr>
          <w:rFonts w:ascii="Arial" w:hAnsi="Arial" w:cs="Arial"/>
          <w:sz w:val="20"/>
        </w:rPr>
      </w:pPr>
    </w:p>
    <w:p w14:paraId="44F2130C" w14:textId="77777777" w:rsidR="006D2882" w:rsidRDefault="006D2882" w:rsidP="00173EC5">
      <w:pPr>
        <w:jc w:val="center"/>
        <w:rPr>
          <w:rFonts w:ascii="Arial" w:hAnsi="Arial" w:cs="Arial"/>
          <w:sz w:val="20"/>
        </w:rPr>
      </w:pPr>
    </w:p>
    <w:p w14:paraId="15D191B2" w14:textId="77777777" w:rsidR="006D2882" w:rsidRDefault="006D2882" w:rsidP="00173EC5">
      <w:pPr>
        <w:jc w:val="center"/>
        <w:rPr>
          <w:rFonts w:ascii="Arial" w:hAnsi="Arial" w:cs="Arial"/>
          <w:sz w:val="20"/>
        </w:rPr>
      </w:pPr>
    </w:p>
    <w:p w14:paraId="23CF2771" w14:textId="77777777" w:rsidR="006D2882" w:rsidRDefault="006D2882" w:rsidP="00173EC5">
      <w:pPr>
        <w:jc w:val="center"/>
        <w:rPr>
          <w:rFonts w:ascii="Arial" w:hAnsi="Arial" w:cs="Arial"/>
          <w:sz w:val="20"/>
        </w:rPr>
      </w:pPr>
    </w:p>
    <w:p w14:paraId="5D28E25B" w14:textId="77777777" w:rsidR="006D2882" w:rsidRDefault="006D2882" w:rsidP="00173EC5">
      <w:pPr>
        <w:jc w:val="center"/>
        <w:rPr>
          <w:rFonts w:ascii="Arial" w:hAnsi="Arial" w:cs="Arial"/>
          <w:sz w:val="20"/>
        </w:rPr>
      </w:pPr>
    </w:p>
    <w:p w14:paraId="0480A1C4" w14:textId="77777777" w:rsidR="006D2882" w:rsidRDefault="006D2882" w:rsidP="00173EC5">
      <w:pPr>
        <w:jc w:val="center"/>
        <w:rPr>
          <w:rFonts w:ascii="Arial" w:hAnsi="Arial" w:cs="Arial"/>
          <w:sz w:val="20"/>
        </w:rPr>
      </w:pPr>
    </w:p>
    <w:p w14:paraId="55CA9479" w14:textId="77777777" w:rsidR="006D2882" w:rsidRDefault="006D2882" w:rsidP="00173EC5">
      <w:pPr>
        <w:jc w:val="center"/>
        <w:rPr>
          <w:rFonts w:ascii="Arial" w:hAnsi="Arial" w:cs="Arial"/>
          <w:sz w:val="20"/>
        </w:rPr>
      </w:pPr>
    </w:p>
    <w:p w14:paraId="57AECF9B" w14:textId="77777777" w:rsidR="006D2882" w:rsidRDefault="006D2882" w:rsidP="00173EC5">
      <w:pPr>
        <w:jc w:val="center"/>
        <w:rPr>
          <w:rFonts w:ascii="Arial" w:hAnsi="Arial" w:cs="Arial"/>
          <w:sz w:val="20"/>
        </w:rPr>
      </w:pPr>
    </w:p>
    <w:p w14:paraId="685F4B7E" w14:textId="77777777" w:rsidR="006D2882" w:rsidRDefault="006D2882" w:rsidP="00173EC5">
      <w:pPr>
        <w:jc w:val="center"/>
        <w:rPr>
          <w:rFonts w:ascii="Arial" w:hAnsi="Arial" w:cs="Arial"/>
          <w:sz w:val="20"/>
        </w:rPr>
      </w:pPr>
    </w:p>
    <w:p w14:paraId="2AE006FA" w14:textId="77777777" w:rsidR="006D2882" w:rsidRDefault="006D2882" w:rsidP="00173EC5">
      <w:pPr>
        <w:jc w:val="center"/>
        <w:rPr>
          <w:rFonts w:ascii="Arial" w:hAnsi="Arial" w:cs="Arial"/>
          <w:sz w:val="20"/>
        </w:rPr>
      </w:pPr>
    </w:p>
    <w:p w14:paraId="6F78755E" w14:textId="77777777" w:rsidR="006D2882" w:rsidRDefault="006D2882" w:rsidP="00173EC5">
      <w:pPr>
        <w:jc w:val="center"/>
        <w:rPr>
          <w:rFonts w:ascii="Arial" w:hAnsi="Arial" w:cs="Arial"/>
          <w:sz w:val="20"/>
        </w:rPr>
      </w:pPr>
    </w:p>
    <w:p w14:paraId="7B3B7B19" w14:textId="77777777" w:rsidR="006D2882" w:rsidRDefault="006D2882" w:rsidP="00173EC5">
      <w:pPr>
        <w:jc w:val="center"/>
        <w:rPr>
          <w:rFonts w:ascii="Arial" w:hAnsi="Arial" w:cs="Arial"/>
          <w:sz w:val="20"/>
        </w:rPr>
      </w:pPr>
    </w:p>
    <w:p w14:paraId="33EE7A46" w14:textId="77777777" w:rsidR="006D2882" w:rsidRDefault="006D2882" w:rsidP="00173EC5">
      <w:pPr>
        <w:jc w:val="center"/>
        <w:rPr>
          <w:rFonts w:ascii="Arial" w:hAnsi="Arial" w:cs="Arial"/>
          <w:sz w:val="20"/>
        </w:rPr>
      </w:pPr>
    </w:p>
    <w:p w14:paraId="5ED5A393" w14:textId="77777777" w:rsidR="006D2882" w:rsidRDefault="006D2882" w:rsidP="00173EC5">
      <w:pPr>
        <w:jc w:val="center"/>
        <w:rPr>
          <w:rFonts w:ascii="Arial" w:hAnsi="Arial" w:cs="Arial"/>
          <w:sz w:val="20"/>
        </w:rPr>
      </w:pPr>
    </w:p>
    <w:p w14:paraId="44F11791" w14:textId="77777777" w:rsidR="006D2882" w:rsidRDefault="006D2882" w:rsidP="00173EC5">
      <w:pPr>
        <w:jc w:val="center"/>
        <w:rPr>
          <w:rFonts w:ascii="Arial" w:hAnsi="Arial" w:cs="Arial"/>
          <w:sz w:val="20"/>
        </w:rPr>
      </w:pPr>
    </w:p>
    <w:p w14:paraId="7021F55B" w14:textId="77777777" w:rsidR="006D2882" w:rsidRDefault="006D2882" w:rsidP="00173EC5">
      <w:pPr>
        <w:jc w:val="center"/>
        <w:rPr>
          <w:rFonts w:ascii="Arial" w:hAnsi="Arial" w:cs="Arial"/>
          <w:sz w:val="20"/>
        </w:rPr>
      </w:pPr>
    </w:p>
    <w:p w14:paraId="61CEA289" w14:textId="77777777" w:rsidR="006D2882" w:rsidRDefault="006D2882" w:rsidP="00173EC5">
      <w:pPr>
        <w:jc w:val="center"/>
        <w:rPr>
          <w:rFonts w:ascii="Arial" w:hAnsi="Arial" w:cs="Arial"/>
          <w:sz w:val="20"/>
        </w:rPr>
      </w:pPr>
    </w:p>
    <w:p w14:paraId="4F3E52FC" w14:textId="77777777" w:rsidR="006D2882" w:rsidRDefault="006D2882" w:rsidP="00173EC5">
      <w:pPr>
        <w:jc w:val="center"/>
        <w:rPr>
          <w:rFonts w:ascii="Arial" w:hAnsi="Arial" w:cs="Arial"/>
          <w:sz w:val="20"/>
        </w:rPr>
      </w:pPr>
    </w:p>
    <w:p w14:paraId="250278FF" w14:textId="77777777" w:rsidR="006D2882" w:rsidRDefault="006D2882" w:rsidP="00173EC5">
      <w:pPr>
        <w:jc w:val="center"/>
        <w:rPr>
          <w:rFonts w:ascii="Arial" w:hAnsi="Arial" w:cs="Arial"/>
          <w:sz w:val="20"/>
        </w:rPr>
      </w:pPr>
    </w:p>
    <w:p w14:paraId="6AE8943E" w14:textId="77777777" w:rsidR="006D2882" w:rsidRDefault="006D2882" w:rsidP="00173EC5">
      <w:pPr>
        <w:jc w:val="center"/>
        <w:rPr>
          <w:rFonts w:ascii="Arial" w:hAnsi="Arial" w:cs="Arial"/>
          <w:sz w:val="20"/>
        </w:rPr>
      </w:pPr>
    </w:p>
    <w:p w14:paraId="778C04E8" w14:textId="77777777" w:rsidR="006D2882" w:rsidRDefault="006D2882" w:rsidP="00173EC5">
      <w:pPr>
        <w:jc w:val="center"/>
        <w:rPr>
          <w:rFonts w:ascii="Arial" w:hAnsi="Arial" w:cs="Arial"/>
          <w:sz w:val="20"/>
        </w:rPr>
      </w:pPr>
    </w:p>
    <w:p w14:paraId="51A5382F" w14:textId="77777777" w:rsidR="006D2882" w:rsidRDefault="006D2882" w:rsidP="00173EC5">
      <w:pPr>
        <w:jc w:val="center"/>
        <w:rPr>
          <w:rFonts w:ascii="Arial" w:hAnsi="Arial" w:cs="Arial"/>
          <w:sz w:val="20"/>
        </w:rPr>
      </w:pPr>
    </w:p>
    <w:p w14:paraId="4A693F50" w14:textId="77777777" w:rsidR="006D2882" w:rsidRDefault="006D2882" w:rsidP="00173EC5">
      <w:pPr>
        <w:jc w:val="center"/>
        <w:rPr>
          <w:rFonts w:ascii="Arial" w:hAnsi="Arial" w:cs="Arial"/>
          <w:sz w:val="20"/>
        </w:rPr>
      </w:pPr>
    </w:p>
    <w:p w14:paraId="42AEAA8B" w14:textId="77777777" w:rsidR="006D2882" w:rsidRDefault="006D2882" w:rsidP="00173EC5">
      <w:pPr>
        <w:jc w:val="center"/>
        <w:rPr>
          <w:rFonts w:ascii="Arial" w:hAnsi="Arial" w:cs="Arial"/>
          <w:sz w:val="20"/>
        </w:rPr>
      </w:pPr>
    </w:p>
    <w:p w14:paraId="41D15F1A" w14:textId="77777777" w:rsidR="006D2882" w:rsidRDefault="006D2882" w:rsidP="00173EC5">
      <w:pPr>
        <w:jc w:val="center"/>
        <w:rPr>
          <w:rFonts w:ascii="Arial" w:hAnsi="Arial" w:cs="Arial"/>
          <w:sz w:val="20"/>
        </w:rPr>
      </w:pPr>
    </w:p>
    <w:p w14:paraId="183A42A9" w14:textId="77777777" w:rsidR="006D2882" w:rsidRDefault="006D2882" w:rsidP="00173EC5">
      <w:pPr>
        <w:jc w:val="center"/>
        <w:rPr>
          <w:rFonts w:ascii="Arial" w:hAnsi="Arial" w:cs="Arial"/>
          <w:sz w:val="20"/>
        </w:rPr>
      </w:pPr>
    </w:p>
    <w:p w14:paraId="6A3A6847" w14:textId="77777777" w:rsidR="00153282" w:rsidRPr="00BD4DC0" w:rsidRDefault="00153282" w:rsidP="00153282">
      <w:pPr>
        <w:spacing w:before="120" w:after="240" w:line="360" w:lineRule="auto"/>
        <w:jc w:val="center"/>
        <w:rPr>
          <w:b/>
          <w:sz w:val="20"/>
          <w:szCs w:val="20"/>
          <w:u w:val="single"/>
        </w:rPr>
      </w:pPr>
      <w:r w:rsidRPr="00BD4DC0">
        <w:rPr>
          <w:b/>
          <w:sz w:val="20"/>
          <w:szCs w:val="20"/>
          <w:u w:val="single"/>
        </w:rPr>
        <w:t xml:space="preserve">ANEXO II - ATA DE REGISTRO DE PREÇOS N.º </w:t>
      </w:r>
      <w:proofErr w:type="spellStart"/>
      <w:r w:rsidRPr="00BD4DC0">
        <w:rPr>
          <w:b/>
          <w:sz w:val="20"/>
          <w:szCs w:val="20"/>
          <w:u w:val="single"/>
        </w:rPr>
        <w:t>xxx</w:t>
      </w:r>
      <w:proofErr w:type="spellEnd"/>
      <w:r w:rsidRPr="00BD4DC0">
        <w:rPr>
          <w:b/>
          <w:sz w:val="20"/>
          <w:szCs w:val="20"/>
          <w:u w:val="single"/>
        </w:rPr>
        <w:t>/201</w:t>
      </w:r>
      <w:r>
        <w:rPr>
          <w:b/>
          <w:sz w:val="20"/>
          <w:szCs w:val="20"/>
          <w:u w:val="single"/>
        </w:rPr>
        <w:t>6</w:t>
      </w:r>
    </w:p>
    <w:p w14:paraId="5DBF6074" w14:textId="77777777" w:rsidR="00153282" w:rsidRDefault="00153282" w:rsidP="00153282">
      <w:pPr>
        <w:spacing w:before="120" w:after="240" w:line="360" w:lineRule="auto"/>
        <w:jc w:val="center"/>
        <w:rPr>
          <w:b/>
          <w:sz w:val="20"/>
          <w:szCs w:val="20"/>
          <w:u w:val="single"/>
        </w:rPr>
      </w:pPr>
    </w:p>
    <w:p w14:paraId="11E43B3A" w14:textId="77777777" w:rsidR="00153282" w:rsidRPr="00BD4DC0" w:rsidRDefault="00153282" w:rsidP="00153282">
      <w:pPr>
        <w:spacing w:before="120" w:after="240" w:line="360" w:lineRule="auto"/>
        <w:jc w:val="center"/>
        <w:rPr>
          <w:b/>
          <w:sz w:val="20"/>
          <w:szCs w:val="20"/>
          <w:u w:val="single"/>
        </w:rPr>
      </w:pPr>
    </w:p>
    <w:p w14:paraId="7BC0E7EC" w14:textId="77777777" w:rsidR="00153282" w:rsidRDefault="00153282" w:rsidP="00153282">
      <w:pPr>
        <w:spacing w:before="120" w:after="240" w:line="360" w:lineRule="auto"/>
        <w:jc w:val="both"/>
        <w:rPr>
          <w:sz w:val="20"/>
          <w:szCs w:val="20"/>
          <w:lang w:eastAsia="ar-SA"/>
        </w:rPr>
      </w:pPr>
      <w:r w:rsidRPr="00DB47BF">
        <w:rPr>
          <w:b/>
          <w:bCs/>
          <w:sz w:val="20"/>
          <w:szCs w:val="20"/>
        </w:rPr>
        <w:t xml:space="preserve">PROCESSO Nº </w:t>
      </w:r>
      <w:r w:rsidRPr="00BD4DC0">
        <w:rPr>
          <w:sz w:val="20"/>
          <w:szCs w:val="20"/>
          <w:lang w:eastAsia="ar-SA"/>
        </w:rPr>
        <w:t>23066.</w:t>
      </w:r>
      <w:r>
        <w:rPr>
          <w:sz w:val="20"/>
          <w:szCs w:val="20"/>
          <w:lang w:eastAsia="ar-SA"/>
        </w:rPr>
        <w:t xml:space="preserve">035753/2015-61 </w:t>
      </w:r>
    </w:p>
    <w:p w14:paraId="328E505B" w14:textId="77777777" w:rsidR="00153282" w:rsidRPr="00BD4DC0" w:rsidRDefault="00153282" w:rsidP="00153282">
      <w:pPr>
        <w:spacing w:before="120" w:after="240" w:line="360" w:lineRule="auto"/>
        <w:jc w:val="both"/>
        <w:rPr>
          <w:sz w:val="20"/>
          <w:szCs w:val="20"/>
          <w:lang w:eastAsia="ar-SA"/>
        </w:rPr>
      </w:pPr>
    </w:p>
    <w:p w14:paraId="18AD8435" w14:textId="77777777" w:rsidR="00153282" w:rsidRPr="00BD4DC0" w:rsidRDefault="00153282" w:rsidP="00153282">
      <w:pPr>
        <w:spacing w:before="120" w:after="240" w:line="360" w:lineRule="auto"/>
        <w:jc w:val="both"/>
        <w:rPr>
          <w:sz w:val="20"/>
          <w:szCs w:val="20"/>
          <w:lang w:eastAsia="ar-SA"/>
        </w:rPr>
      </w:pPr>
      <w:r w:rsidRPr="00BD4DC0">
        <w:rPr>
          <w:b/>
          <w:sz w:val="20"/>
          <w:szCs w:val="20"/>
          <w:lang w:eastAsia="ar-SA"/>
        </w:rPr>
        <w:t>A</w:t>
      </w:r>
      <w:r w:rsidRPr="00BD4DC0">
        <w:rPr>
          <w:sz w:val="20"/>
          <w:szCs w:val="20"/>
          <w:lang w:eastAsia="ar-SA"/>
        </w:rPr>
        <w:t xml:space="preserve"> </w:t>
      </w:r>
      <w:r w:rsidRPr="00BD4DC0">
        <w:rPr>
          <w:b/>
          <w:sz w:val="20"/>
          <w:szCs w:val="20"/>
          <w:lang w:eastAsia="ar-SA"/>
        </w:rPr>
        <w:t>UNIVERSIDADE FEDERAL DA BAHIA</w:t>
      </w:r>
      <w:r w:rsidRPr="00BD4DC0">
        <w:rPr>
          <w:sz w:val="20"/>
          <w:szCs w:val="20"/>
          <w:lang w:eastAsia="ar-SA"/>
        </w:rPr>
        <w:t xml:space="preserve"> com sede à </w:t>
      </w:r>
      <w:r w:rsidRPr="00BD4DC0">
        <w:rPr>
          <w:sz w:val="20"/>
          <w:szCs w:val="20"/>
        </w:rPr>
        <w:t xml:space="preserve">Rua Augusto Viana, s/n – Canela, Salvador/Bahia, inscrita no CNPJ sob o nº 15.180.714.0001/04, neste ato representada por </w:t>
      </w:r>
      <w:proofErr w:type="spellStart"/>
      <w:r w:rsidRPr="00BD4DC0">
        <w:rPr>
          <w:sz w:val="20"/>
          <w:szCs w:val="20"/>
        </w:rPr>
        <w:t>xxxxxxxxxxxx</w:t>
      </w:r>
      <w:proofErr w:type="spellEnd"/>
      <w:r w:rsidRPr="00BD4DC0">
        <w:rPr>
          <w:sz w:val="20"/>
          <w:szCs w:val="20"/>
        </w:rPr>
        <w:t>,  Coordenadora da Divisão de Material da UFBA, nomeada em conformidade com as atribuições que lhe foram delegadas pela Portaria nº 513, de 27/08/2008, publicada em 1/09/2008</w:t>
      </w:r>
      <w:r w:rsidRPr="00BD4DC0">
        <w:rPr>
          <w:sz w:val="20"/>
          <w:szCs w:val="20"/>
          <w:lang w:eastAsia="ar-SA"/>
        </w:rPr>
        <w:t xml:space="preserve">, considerando o julgamento da licitação na modalidade de pregão, na forma </w:t>
      </w:r>
      <w:r w:rsidRPr="00BD4DC0">
        <w:rPr>
          <w:iCs/>
          <w:sz w:val="20"/>
          <w:szCs w:val="20"/>
          <w:lang w:eastAsia="ar-SA"/>
        </w:rPr>
        <w:t>eletrônica</w:t>
      </w:r>
      <w:r w:rsidRPr="00BD4DC0">
        <w:rPr>
          <w:sz w:val="20"/>
          <w:szCs w:val="20"/>
          <w:lang w:eastAsia="ar-SA"/>
        </w:rPr>
        <w:t>, para REGISTRO DE PREÇOS nº ......./200..., publicada no ...... de ...../...../200....., processo administrativo n.º 23066.</w:t>
      </w:r>
      <w:r>
        <w:rPr>
          <w:sz w:val="20"/>
          <w:szCs w:val="20"/>
          <w:lang w:eastAsia="ar-SA"/>
        </w:rPr>
        <w:t>xxxxxxxxx</w:t>
      </w:r>
      <w:r w:rsidRPr="00BD4DC0">
        <w:rPr>
          <w:sz w:val="20"/>
          <w:szCs w:val="20"/>
          <w:lang w:eastAsia="ar-SA"/>
        </w:rPr>
        <w:t xml:space="preserve">, RESOLVE registrar os preços da(s)  empresa(s) indicada(s) e qualificada(s) nesta ATA, de acordo com a classificação por ela(s) alcançada(s) e na(s)  quantidade(s)  cotada(s), atendendo as condições previstas no edital, sujeitando-se as partes às normas constantes na Lei nº 8.666, de 21 de junho de 1993 e suas alterações, no </w:t>
      </w:r>
      <w:r w:rsidRPr="00BD4DC0">
        <w:rPr>
          <w:iCs/>
          <w:sz w:val="20"/>
          <w:szCs w:val="20"/>
          <w:lang w:eastAsia="ar-SA"/>
        </w:rPr>
        <w:t>Decreto n.º 7.892, de 23 de janeiro de 2013,</w:t>
      </w:r>
      <w:r w:rsidRPr="00BD4DC0">
        <w:rPr>
          <w:sz w:val="20"/>
          <w:szCs w:val="20"/>
          <w:lang w:eastAsia="ar-SA"/>
        </w:rPr>
        <w:t xml:space="preserve"> e em conformidade com as disposições a seguir:</w:t>
      </w:r>
    </w:p>
    <w:p w14:paraId="53B5B43A" w14:textId="77777777" w:rsidR="00153282" w:rsidRPr="00BD4DC0" w:rsidRDefault="00153282" w:rsidP="00153282">
      <w:pPr>
        <w:spacing w:before="120" w:after="240" w:line="360" w:lineRule="auto"/>
        <w:jc w:val="both"/>
        <w:rPr>
          <w:sz w:val="20"/>
          <w:szCs w:val="20"/>
        </w:rPr>
      </w:pPr>
      <w:r w:rsidRPr="00BD4DC0">
        <w:rPr>
          <w:sz w:val="20"/>
          <w:szCs w:val="20"/>
        </w:rPr>
        <w:t xml:space="preserve"> </w:t>
      </w:r>
    </w:p>
    <w:p w14:paraId="7CD00024" w14:textId="77777777" w:rsidR="00153282" w:rsidRPr="00BD4DC0" w:rsidRDefault="00153282" w:rsidP="00153282">
      <w:pPr>
        <w:numPr>
          <w:ilvl w:val="0"/>
          <w:numId w:val="37"/>
        </w:numPr>
        <w:spacing w:before="120" w:after="240" w:line="360" w:lineRule="auto"/>
        <w:ind w:left="0" w:firstLine="0"/>
        <w:jc w:val="both"/>
        <w:rPr>
          <w:sz w:val="20"/>
          <w:szCs w:val="20"/>
          <w:highlight w:val="lightGray"/>
          <w:u w:val="single"/>
          <w:shd w:val="clear" w:color="auto" w:fill="B3B3B3"/>
        </w:rPr>
      </w:pPr>
      <w:r w:rsidRPr="00BD4DC0">
        <w:rPr>
          <w:b/>
          <w:bCs/>
          <w:sz w:val="20"/>
          <w:szCs w:val="20"/>
          <w:highlight w:val="lightGray"/>
          <w:u w:val="single"/>
          <w:shd w:val="clear" w:color="auto" w:fill="B3B3B3"/>
        </w:rPr>
        <w:t>CLÁUSULA PRIMEIRA -</w:t>
      </w:r>
      <w:r w:rsidRPr="00BD4DC0">
        <w:rPr>
          <w:sz w:val="20"/>
          <w:szCs w:val="20"/>
          <w:highlight w:val="lightGray"/>
          <w:u w:val="single"/>
          <w:shd w:val="clear" w:color="auto" w:fill="B3B3B3"/>
        </w:rPr>
        <w:t xml:space="preserve"> DO OBJETO</w:t>
      </w:r>
    </w:p>
    <w:p w14:paraId="52A25492" w14:textId="77777777" w:rsidR="00153282" w:rsidRDefault="00153282" w:rsidP="00153282">
      <w:pPr>
        <w:numPr>
          <w:ilvl w:val="1"/>
          <w:numId w:val="27"/>
        </w:numPr>
        <w:suppressAutoHyphens/>
        <w:autoSpaceDE w:val="0"/>
        <w:autoSpaceDN w:val="0"/>
        <w:adjustRightInd w:val="0"/>
        <w:spacing w:before="240" w:after="240" w:line="360" w:lineRule="auto"/>
        <w:ind w:left="284" w:right="80" w:firstLine="0"/>
        <w:jc w:val="both"/>
        <w:rPr>
          <w:rFonts w:cs="Arial Narrow"/>
          <w:sz w:val="20"/>
          <w:szCs w:val="20"/>
        </w:rPr>
      </w:pPr>
      <w:r w:rsidRPr="00BD4DC0">
        <w:rPr>
          <w:sz w:val="20"/>
          <w:szCs w:val="20"/>
        </w:rPr>
        <w:t xml:space="preserve">A presente Ata tem por objeto o </w:t>
      </w:r>
      <w:r w:rsidRPr="00A70DA0">
        <w:rPr>
          <w:sz w:val="20"/>
          <w:szCs w:val="20"/>
        </w:rPr>
        <w:t>registro de preços visando o fornecimento e instalação de cancelas eletrônicas e racks para utilização nos C</w:t>
      </w:r>
      <w:r w:rsidRPr="00A70DA0">
        <w:rPr>
          <w:i/>
          <w:sz w:val="20"/>
          <w:szCs w:val="20"/>
        </w:rPr>
        <w:t>ampi</w:t>
      </w:r>
      <w:r w:rsidRPr="00A70DA0">
        <w:rPr>
          <w:sz w:val="20"/>
          <w:szCs w:val="20"/>
        </w:rPr>
        <w:t xml:space="preserve"> e outras unidades da Universidade Federal da Bahia, conforme condições, quantidades e exigências estabelecidas </w:t>
      </w:r>
      <w:r>
        <w:rPr>
          <w:sz w:val="20"/>
          <w:szCs w:val="20"/>
        </w:rPr>
        <w:t xml:space="preserve">no Termo de </w:t>
      </w:r>
      <w:proofErr w:type="gramStart"/>
      <w:r>
        <w:rPr>
          <w:sz w:val="20"/>
          <w:szCs w:val="20"/>
        </w:rPr>
        <w:t xml:space="preserve">referência, </w:t>
      </w:r>
      <w:r w:rsidRPr="00A70DA0">
        <w:rPr>
          <w:sz w:val="20"/>
          <w:szCs w:val="20"/>
        </w:rPr>
        <w:t xml:space="preserve"> Edital</w:t>
      </w:r>
      <w:proofErr w:type="gramEnd"/>
      <w:r w:rsidRPr="00A70DA0">
        <w:rPr>
          <w:sz w:val="20"/>
          <w:szCs w:val="20"/>
        </w:rPr>
        <w:t xml:space="preserve"> e seus anexos</w:t>
      </w:r>
      <w:r>
        <w:rPr>
          <w:sz w:val="20"/>
          <w:szCs w:val="20"/>
        </w:rPr>
        <w:t>, independente de transcrição</w:t>
      </w:r>
      <w:r>
        <w:rPr>
          <w:rFonts w:cs="Arial Narrow"/>
          <w:sz w:val="20"/>
          <w:szCs w:val="20"/>
        </w:rPr>
        <w:t xml:space="preserve">. </w:t>
      </w:r>
      <w:r w:rsidRPr="00BD4DC0">
        <w:rPr>
          <w:rFonts w:cs="Arial Narrow"/>
          <w:sz w:val="20"/>
          <w:szCs w:val="20"/>
        </w:rPr>
        <w:t xml:space="preserve"> </w:t>
      </w:r>
    </w:p>
    <w:p w14:paraId="389349AB" w14:textId="77777777" w:rsidR="00153282" w:rsidRPr="00BD4DC0" w:rsidRDefault="00153282" w:rsidP="00153282">
      <w:pPr>
        <w:numPr>
          <w:ilvl w:val="0"/>
          <w:numId w:val="27"/>
        </w:numPr>
        <w:autoSpaceDE w:val="0"/>
        <w:autoSpaceDN w:val="0"/>
        <w:adjustRightInd w:val="0"/>
        <w:spacing w:before="120" w:after="120" w:line="276" w:lineRule="auto"/>
        <w:ind w:left="0" w:firstLine="0"/>
        <w:jc w:val="both"/>
        <w:rPr>
          <w:b/>
          <w:sz w:val="20"/>
          <w:szCs w:val="20"/>
          <w:highlight w:val="lightGray"/>
        </w:rPr>
      </w:pPr>
      <w:r w:rsidRPr="00BD4DC0">
        <w:rPr>
          <w:b/>
          <w:bCs/>
          <w:sz w:val="20"/>
          <w:szCs w:val="20"/>
          <w:highlight w:val="lightGray"/>
        </w:rPr>
        <w:t>DOS PREÇOS, ESPECIFICAÇÕES E QUANTITATIVOS</w:t>
      </w:r>
    </w:p>
    <w:p w14:paraId="057DFCCB" w14:textId="77777777" w:rsidR="00153282" w:rsidRDefault="00153282" w:rsidP="00153282">
      <w:pPr>
        <w:numPr>
          <w:ilvl w:val="1"/>
          <w:numId w:val="27"/>
        </w:numPr>
        <w:autoSpaceDE w:val="0"/>
        <w:autoSpaceDN w:val="0"/>
        <w:adjustRightInd w:val="0"/>
        <w:spacing w:before="120" w:after="240" w:line="360" w:lineRule="auto"/>
        <w:ind w:left="142" w:firstLine="0"/>
        <w:jc w:val="both"/>
        <w:rPr>
          <w:sz w:val="20"/>
          <w:szCs w:val="20"/>
        </w:rPr>
      </w:pPr>
      <w:r w:rsidRPr="00BD4DC0">
        <w:rPr>
          <w:sz w:val="20"/>
          <w:szCs w:val="20"/>
        </w:rPr>
        <w:t xml:space="preserve">O preço registrado, as especificações do objeto, a quantidade, </w:t>
      </w:r>
      <w:proofErr w:type="gramStart"/>
      <w:r w:rsidRPr="00BD4DC0">
        <w:rPr>
          <w:sz w:val="20"/>
          <w:szCs w:val="20"/>
        </w:rPr>
        <w:t>fornecedor(</w:t>
      </w:r>
      <w:proofErr w:type="gramEnd"/>
      <w:r w:rsidRPr="00BD4DC0">
        <w:rPr>
          <w:sz w:val="20"/>
          <w:szCs w:val="20"/>
        </w:rPr>
        <w:t xml:space="preserve">es) e as demais condições ofertadas na proposta são as que seguem: </w:t>
      </w:r>
    </w:p>
    <w:p w14:paraId="14963D1F" w14:textId="77777777" w:rsidR="00C13F53" w:rsidRDefault="00C13F53" w:rsidP="00C13F53">
      <w:pPr>
        <w:autoSpaceDE w:val="0"/>
        <w:autoSpaceDN w:val="0"/>
        <w:adjustRightInd w:val="0"/>
        <w:spacing w:before="120" w:after="240" w:line="360" w:lineRule="auto"/>
        <w:jc w:val="both"/>
        <w:rPr>
          <w:sz w:val="20"/>
          <w:szCs w:val="20"/>
        </w:rPr>
      </w:pPr>
    </w:p>
    <w:p w14:paraId="62B39225" w14:textId="77777777" w:rsidR="00C13F53" w:rsidRDefault="00C13F53" w:rsidP="00C13F53">
      <w:pPr>
        <w:autoSpaceDE w:val="0"/>
        <w:autoSpaceDN w:val="0"/>
        <w:adjustRightInd w:val="0"/>
        <w:spacing w:before="120" w:after="240" w:line="360" w:lineRule="auto"/>
        <w:jc w:val="both"/>
        <w:rPr>
          <w:sz w:val="20"/>
          <w:szCs w:val="20"/>
        </w:rPr>
      </w:pPr>
    </w:p>
    <w:tbl>
      <w:tblPr>
        <w:tblW w:w="8712" w:type="dxa"/>
        <w:tblLayout w:type="fixed"/>
        <w:tblCellMar>
          <w:left w:w="0" w:type="dxa"/>
          <w:right w:w="0" w:type="dxa"/>
        </w:tblCellMar>
        <w:tblLook w:val="0000" w:firstRow="0" w:lastRow="0" w:firstColumn="0" w:lastColumn="0" w:noHBand="0" w:noVBand="0"/>
      </w:tblPr>
      <w:tblGrid>
        <w:gridCol w:w="593"/>
        <w:gridCol w:w="2943"/>
        <w:gridCol w:w="883"/>
        <w:gridCol w:w="1527"/>
        <w:gridCol w:w="850"/>
        <w:gridCol w:w="851"/>
        <w:gridCol w:w="1032"/>
        <w:gridCol w:w="33"/>
      </w:tblGrid>
      <w:tr w:rsidR="00153282" w:rsidRPr="007538BE" w14:paraId="4AAE0EE3" w14:textId="77777777" w:rsidTr="00154DA9">
        <w:trPr>
          <w:gridAfter w:val="1"/>
          <w:wAfter w:w="33" w:type="dxa"/>
          <w:cantSplit/>
          <w:trHeight w:val="585"/>
        </w:trPr>
        <w:tc>
          <w:tcPr>
            <w:tcW w:w="593" w:type="dxa"/>
            <w:vMerge w:val="restart"/>
            <w:tcBorders>
              <w:top w:val="single" w:sz="6" w:space="0" w:color="000000"/>
              <w:left w:val="single" w:sz="6" w:space="0" w:color="000000"/>
              <w:bottom w:val="single" w:sz="6" w:space="0" w:color="000000"/>
            </w:tcBorders>
            <w:shd w:val="clear" w:color="auto" w:fill="C0C0C0"/>
            <w:vAlign w:val="center"/>
          </w:tcPr>
          <w:p w14:paraId="4D5798CA" w14:textId="77777777" w:rsidR="00153282" w:rsidRPr="00B01A7D" w:rsidRDefault="00153282" w:rsidP="00154DA9">
            <w:pPr>
              <w:autoSpaceDE w:val="0"/>
              <w:autoSpaceDN w:val="0"/>
              <w:adjustRightInd w:val="0"/>
              <w:spacing w:before="120" w:after="240" w:line="360" w:lineRule="auto"/>
              <w:jc w:val="both"/>
              <w:rPr>
                <w:b/>
                <w:bCs/>
                <w:sz w:val="18"/>
                <w:szCs w:val="18"/>
              </w:rPr>
            </w:pPr>
            <w:r w:rsidRPr="00B01A7D">
              <w:rPr>
                <w:b/>
                <w:bCs/>
                <w:sz w:val="18"/>
                <w:szCs w:val="18"/>
              </w:rPr>
              <w:lastRenderedPageBreak/>
              <w:t>ITEM DO TR</w:t>
            </w:r>
          </w:p>
        </w:tc>
        <w:tc>
          <w:tcPr>
            <w:tcW w:w="2943" w:type="dxa"/>
            <w:vMerge w:val="restart"/>
            <w:tcBorders>
              <w:top w:val="single" w:sz="6" w:space="0" w:color="000000"/>
              <w:left w:val="single" w:sz="6" w:space="0" w:color="000000"/>
              <w:bottom w:val="single" w:sz="6" w:space="0" w:color="000000"/>
            </w:tcBorders>
            <w:shd w:val="clear" w:color="auto" w:fill="C0C0C0"/>
            <w:vAlign w:val="center"/>
          </w:tcPr>
          <w:p w14:paraId="348D5B32" w14:textId="77777777" w:rsidR="00153282" w:rsidRPr="00B01A7D" w:rsidRDefault="00153282" w:rsidP="00154DA9">
            <w:pPr>
              <w:autoSpaceDE w:val="0"/>
              <w:autoSpaceDN w:val="0"/>
              <w:adjustRightInd w:val="0"/>
              <w:spacing w:before="120" w:after="240" w:line="360" w:lineRule="auto"/>
              <w:jc w:val="both"/>
              <w:rPr>
                <w:b/>
                <w:bCs/>
                <w:sz w:val="18"/>
                <w:szCs w:val="18"/>
              </w:rPr>
            </w:pPr>
            <w:r w:rsidRPr="00B01A7D">
              <w:rPr>
                <w:b/>
                <w:bCs/>
                <w:sz w:val="18"/>
                <w:szCs w:val="18"/>
              </w:rPr>
              <w:t>DISCRIMINAÇÃO</w:t>
            </w:r>
          </w:p>
        </w:tc>
        <w:tc>
          <w:tcPr>
            <w:tcW w:w="883" w:type="dxa"/>
            <w:vMerge w:val="restart"/>
            <w:tcBorders>
              <w:top w:val="single" w:sz="6" w:space="0" w:color="000000"/>
              <w:left w:val="single" w:sz="6" w:space="0" w:color="000000"/>
              <w:bottom w:val="single" w:sz="6" w:space="0" w:color="000000"/>
            </w:tcBorders>
            <w:shd w:val="clear" w:color="auto" w:fill="C0C0C0"/>
            <w:vAlign w:val="center"/>
          </w:tcPr>
          <w:p w14:paraId="2DF05087" w14:textId="77777777" w:rsidR="00153282" w:rsidRPr="00B01A7D" w:rsidRDefault="00153282" w:rsidP="00154DA9">
            <w:pPr>
              <w:autoSpaceDE w:val="0"/>
              <w:autoSpaceDN w:val="0"/>
              <w:adjustRightInd w:val="0"/>
              <w:spacing w:before="120" w:after="240" w:line="360" w:lineRule="auto"/>
              <w:jc w:val="both"/>
              <w:rPr>
                <w:b/>
                <w:bCs/>
                <w:sz w:val="18"/>
                <w:szCs w:val="18"/>
              </w:rPr>
            </w:pPr>
            <w:r w:rsidRPr="00B01A7D">
              <w:rPr>
                <w:b/>
                <w:bCs/>
                <w:sz w:val="18"/>
                <w:szCs w:val="18"/>
              </w:rPr>
              <w:t>CATMAT</w:t>
            </w:r>
          </w:p>
        </w:tc>
        <w:tc>
          <w:tcPr>
            <w:tcW w:w="1527" w:type="dxa"/>
            <w:vMerge w:val="restart"/>
            <w:tcBorders>
              <w:top w:val="single" w:sz="6" w:space="0" w:color="000000"/>
              <w:left w:val="single" w:sz="6" w:space="0" w:color="000000"/>
              <w:bottom w:val="single" w:sz="6" w:space="0" w:color="000000"/>
            </w:tcBorders>
            <w:shd w:val="clear" w:color="auto" w:fill="C0C0C0"/>
            <w:vAlign w:val="center"/>
          </w:tcPr>
          <w:p w14:paraId="774E09D4" w14:textId="77777777" w:rsidR="00153282" w:rsidRPr="00B01A7D" w:rsidRDefault="00153282" w:rsidP="00154DA9">
            <w:pPr>
              <w:autoSpaceDE w:val="0"/>
              <w:autoSpaceDN w:val="0"/>
              <w:adjustRightInd w:val="0"/>
              <w:spacing w:before="120" w:after="240" w:line="360" w:lineRule="auto"/>
              <w:jc w:val="both"/>
              <w:rPr>
                <w:b/>
                <w:bCs/>
                <w:sz w:val="18"/>
                <w:szCs w:val="18"/>
              </w:rPr>
            </w:pPr>
            <w:r w:rsidRPr="00B01A7D">
              <w:rPr>
                <w:b/>
                <w:bCs/>
                <w:sz w:val="18"/>
                <w:szCs w:val="18"/>
              </w:rPr>
              <w:t>SIPAC</w:t>
            </w:r>
          </w:p>
        </w:tc>
        <w:tc>
          <w:tcPr>
            <w:tcW w:w="850" w:type="dxa"/>
            <w:vMerge w:val="restart"/>
            <w:tcBorders>
              <w:top w:val="single" w:sz="6" w:space="0" w:color="000000"/>
              <w:left w:val="single" w:sz="6" w:space="0" w:color="000000"/>
              <w:bottom w:val="single" w:sz="6" w:space="0" w:color="000000"/>
            </w:tcBorders>
            <w:shd w:val="clear" w:color="auto" w:fill="C0C0C0"/>
            <w:vAlign w:val="center"/>
          </w:tcPr>
          <w:p w14:paraId="07DC1277" w14:textId="77777777" w:rsidR="00153282" w:rsidRPr="00B01A7D" w:rsidRDefault="00153282" w:rsidP="00154DA9">
            <w:pPr>
              <w:autoSpaceDE w:val="0"/>
              <w:autoSpaceDN w:val="0"/>
              <w:adjustRightInd w:val="0"/>
              <w:spacing w:before="120" w:after="240" w:line="360" w:lineRule="auto"/>
              <w:jc w:val="both"/>
              <w:rPr>
                <w:b/>
                <w:bCs/>
                <w:sz w:val="18"/>
                <w:szCs w:val="18"/>
              </w:rPr>
            </w:pPr>
            <w:r w:rsidRPr="00B01A7D">
              <w:rPr>
                <w:b/>
                <w:bCs/>
                <w:sz w:val="18"/>
                <w:szCs w:val="18"/>
              </w:rPr>
              <w:t>UNIDADE</w:t>
            </w:r>
          </w:p>
        </w:tc>
        <w:tc>
          <w:tcPr>
            <w:tcW w:w="851" w:type="dxa"/>
            <w:vMerge w:val="restart"/>
            <w:tcBorders>
              <w:top w:val="single" w:sz="6" w:space="0" w:color="000000"/>
              <w:left w:val="single" w:sz="6" w:space="0" w:color="000000"/>
              <w:bottom w:val="single" w:sz="6" w:space="0" w:color="000000"/>
            </w:tcBorders>
            <w:shd w:val="clear" w:color="auto" w:fill="C0C0C0"/>
            <w:vAlign w:val="center"/>
          </w:tcPr>
          <w:p w14:paraId="20BD09DE" w14:textId="77777777" w:rsidR="00153282" w:rsidRPr="00B01A7D" w:rsidRDefault="00153282" w:rsidP="00154DA9">
            <w:pPr>
              <w:autoSpaceDE w:val="0"/>
              <w:autoSpaceDN w:val="0"/>
              <w:adjustRightInd w:val="0"/>
              <w:spacing w:before="120" w:after="240" w:line="360" w:lineRule="auto"/>
              <w:jc w:val="both"/>
              <w:rPr>
                <w:sz w:val="18"/>
                <w:szCs w:val="18"/>
              </w:rPr>
            </w:pPr>
            <w:r w:rsidRPr="00B01A7D">
              <w:rPr>
                <w:b/>
                <w:bCs/>
                <w:sz w:val="18"/>
                <w:szCs w:val="18"/>
              </w:rPr>
              <w:t>QUANT.</w:t>
            </w:r>
          </w:p>
        </w:tc>
        <w:tc>
          <w:tcPr>
            <w:tcW w:w="1032" w:type="dxa"/>
            <w:vMerge w:val="restart"/>
            <w:tcBorders>
              <w:top w:val="single" w:sz="6" w:space="0" w:color="000000"/>
              <w:left w:val="single" w:sz="6" w:space="0" w:color="000000"/>
              <w:bottom w:val="single" w:sz="6" w:space="0" w:color="000000"/>
              <w:right w:val="single" w:sz="4" w:space="0" w:color="auto"/>
            </w:tcBorders>
            <w:shd w:val="clear" w:color="auto" w:fill="C0C0C0"/>
            <w:vAlign w:val="center"/>
          </w:tcPr>
          <w:p w14:paraId="0F304AB1" w14:textId="77777777" w:rsidR="00153282" w:rsidRPr="00B01A7D" w:rsidRDefault="00153282" w:rsidP="00154DA9">
            <w:pPr>
              <w:autoSpaceDE w:val="0"/>
              <w:autoSpaceDN w:val="0"/>
              <w:adjustRightInd w:val="0"/>
              <w:spacing w:before="120" w:after="240" w:line="360" w:lineRule="auto"/>
              <w:jc w:val="both"/>
              <w:rPr>
                <w:sz w:val="18"/>
                <w:szCs w:val="18"/>
              </w:rPr>
            </w:pPr>
            <w:r w:rsidRPr="00B01A7D">
              <w:rPr>
                <w:sz w:val="18"/>
                <w:szCs w:val="18"/>
              </w:rPr>
              <w:t xml:space="preserve">TOTAL </w:t>
            </w:r>
          </w:p>
        </w:tc>
      </w:tr>
      <w:tr w:rsidR="00153282" w:rsidRPr="007538BE" w14:paraId="43BFAB13" w14:textId="77777777" w:rsidTr="00154DA9">
        <w:trPr>
          <w:cantSplit/>
        </w:trPr>
        <w:tc>
          <w:tcPr>
            <w:tcW w:w="593" w:type="dxa"/>
            <w:vMerge/>
            <w:tcBorders>
              <w:top w:val="single" w:sz="6" w:space="0" w:color="000000"/>
              <w:left w:val="single" w:sz="6" w:space="0" w:color="000000"/>
              <w:bottom w:val="single" w:sz="6" w:space="0" w:color="000000"/>
            </w:tcBorders>
            <w:shd w:val="clear" w:color="auto" w:fill="auto"/>
            <w:vAlign w:val="center"/>
          </w:tcPr>
          <w:p w14:paraId="127E0936" w14:textId="77777777" w:rsidR="00153282" w:rsidRPr="007538BE" w:rsidRDefault="00153282" w:rsidP="00154DA9">
            <w:pPr>
              <w:autoSpaceDE w:val="0"/>
              <w:autoSpaceDN w:val="0"/>
              <w:adjustRightInd w:val="0"/>
              <w:spacing w:before="120" w:after="240" w:line="360" w:lineRule="auto"/>
              <w:jc w:val="both"/>
              <w:rPr>
                <w:sz w:val="20"/>
                <w:szCs w:val="20"/>
              </w:rPr>
            </w:pPr>
          </w:p>
        </w:tc>
        <w:tc>
          <w:tcPr>
            <w:tcW w:w="2943" w:type="dxa"/>
            <w:vMerge/>
            <w:tcBorders>
              <w:top w:val="single" w:sz="6" w:space="0" w:color="000000"/>
              <w:left w:val="single" w:sz="6" w:space="0" w:color="000000"/>
              <w:bottom w:val="single" w:sz="6" w:space="0" w:color="000000"/>
            </w:tcBorders>
            <w:shd w:val="clear" w:color="auto" w:fill="auto"/>
            <w:vAlign w:val="center"/>
          </w:tcPr>
          <w:p w14:paraId="083421EE" w14:textId="77777777" w:rsidR="00153282" w:rsidRPr="007538BE" w:rsidRDefault="00153282" w:rsidP="00154DA9">
            <w:pPr>
              <w:autoSpaceDE w:val="0"/>
              <w:autoSpaceDN w:val="0"/>
              <w:adjustRightInd w:val="0"/>
              <w:spacing w:before="120" w:after="240" w:line="360" w:lineRule="auto"/>
              <w:jc w:val="both"/>
              <w:rPr>
                <w:sz w:val="20"/>
                <w:szCs w:val="20"/>
              </w:rPr>
            </w:pPr>
          </w:p>
        </w:tc>
        <w:tc>
          <w:tcPr>
            <w:tcW w:w="883" w:type="dxa"/>
            <w:vMerge/>
            <w:tcBorders>
              <w:top w:val="single" w:sz="6" w:space="0" w:color="000000"/>
              <w:left w:val="single" w:sz="6" w:space="0" w:color="000000"/>
              <w:bottom w:val="single" w:sz="6" w:space="0" w:color="000000"/>
            </w:tcBorders>
            <w:shd w:val="clear" w:color="auto" w:fill="auto"/>
            <w:vAlign w:val="center"/>
          </w:tcPr>
          <w:p w14:paraId="53065B9C" w14:textId="77777777" w:rsidR="00153282" w:rsidRPr="007538BE" w:rsidRDefault="00153282" w:rsidP="00154DA9">
            <w:pPr>
              <w:autoSpaceDE w:val="0"/>
              <w:autoSpaceDN w:val="0"/>
              <w:adjustRightInd w:val="0"/>
              <w:spacing w:before="120" w:after="240" w:line="360" w:lineRule="auto"/>
              <w:jc w:val="both"/>
              <w:rPr>
                <w:sz w:val="20"/>
                <w:szCs w:val="20"/>
              </w:rPr>
            </w:pPr>
          </w:p>
        </w:tc>
        <w:tc>
          <w:tcPr>
            <w:tcW w:w="1527" w:type="dxa"/>
            <w:vMerge/>
            <w:tcBorders>
              <w:top w:val="single" w:sz="6" w:space="0" w:color="000000"/>
              <w:left w:val="single" w:sz="6" w:space="0" w:color="000000"/>
              <w:bottom w:val="single" w:sz="6" w:space="0" w:color="000000"/>
            </w:tcBorders>
            <w:shd w:val="clear" w:color="auto" w:fill="auto"/>
            <w:vAlign w:val="center"/>
          </w:tcPr>
          <w:p w14:paraId="35F559B2" w14:textId="77777777" w:rsidR="00153282" w:rsidRPr="007538BE" w:rsidRDefault="00153282" w:rsidP="00154DA9">
            <w:pPr>
              <w:autoSpaceDE w:val="0"/>
              <w:autoSpaceDN w:val="0"/>
              <w:adjustRightInd w:val="0"/>
              <w:spacing w:before="120" w:after="240" w:line="360" w:lineRule="auto"/>
              <w:jc w:val="both"/>
              <w:rPr>
                <w:sz w:val="20"/>
                <w:szCs w:val="20"/>
              </w:rPr>
            </w:pPr>
          </w:p>
        </w:tc>
        <w:tc>
          <w:tcPr>
            <w:tcW w:w="850" w:type="dxa"/>
            <w:vMerge/>
            <w:tcBorders>
              <w:top w:val="single" w:sz="6" w:space="0" w:color="000000"/>
              <w:left w:val="single" w:sz="6" w:space="0" w:color="000000"/>
              <w:bottom w:val="single" w:sz="6" w:space="0" w:color="000000"/>
            </w:tcBorders>
            <w:shd w:val="clear" w:color="auto" w:fill="auto"/>
            <w:vAlign w:val="center"/>
          </w:tcPr>
          <w:p w14:paraId="207EDC54" w14:textId="77777777" w:rsidR="00153282" w:rsidRPr="007538BE" w:rsidRDefault="00153282" w:rsidP="00154DA9">
            <w:pPr>
              <w:autoSpaceDE w:val="0"/>
              <w:autoSpaceDN w:val="0"/>
              <w:adjustRightInd w:val="0"/>
              <w:spacing w:before="120" w:after="240" w:line="360" w:lineRule="auto"/>
              <w:jc w:val="both"/>
              <w:rPr>
                <w:sz w:val="20"/>
                <w:szCs w:val="20"/>
              </w:rPr>
            </w:pPr>
          </w:p>
        </w:tc>
        <w:tc>
          <w:tcPr>
            <w:tcW w:w="851" w:type="dxa"/>
            <w:vMerge/>
            <w:tcBorders>
              <w:top w:val="single" w:sz="6" w:space="0" w:color="000000"/>
              <w:left w:val="single" w:sz="6" w:space="0" w:color="000000"/>
              <w:bottom w:val="single" w:sz="6" w:space="0" w:color="000000"/>
            </w:tcBorders>
            <w:shd w:val="clear" w:color="auto" w:fill="auto"/>
            <w:vAlign w:val="center"/>
          </w:tcPr>
          <w:p w14:paraId="3DD7541D" w14:textId="77777777" w:rsidR="00153282" w:rsidRPr="007538BE" w:rsidRDefault="00153282" w:rsidP="00154DA9">
            <w:pPr>
              <w:autoSpaceDE w:val="0"/>
              <w:autoSpaceDN w:val="0"/>
              <w:adjustRightInd w:val="0"/>
              <w:spacing w:before="120" w:after="240" w:line="360" w:lineRule="auto"/>
              <w:jc w:val="both"/>
              <w:rPr>
                <w:sz w:val="20"/>
                <w:szCs w:val="20"/>
              </w:rPr>
            </w:pPr>
          </w:p>
        </w:tc>
        <w:tc>
          <w:tcPr>
            <w:tcW w:w="1032" w:type="dxa"/>
            <w:vMerge/>
            <w:tcBorders>
              <w:top w:val="single" w:sz="6" w:space="0" w:color="000000"/>
              <w:left w:val="single" w:sz="6" w:space="0" w:color="000000"/>
              <w:bottom w:val="single" w:sz="6" w:space="0" w:color="000000"/>
              <w:right w:val="single" w:sz="4" w:space="0" w:color="auto"/>
            </w:tcBorders>
            <w:shd w:val="clear" w:color="auto" w:fill="auto"/>
            <w:vAlign w:val="center"/>
          </w:tcPr>
          <w:p w14:paraId="08C2AEF6" w14:textId="77777777" w:rsidR="00153282" w:rsidRPr="007538BE" w:rsidRDefault="00153282" w:rsidP="00154DA9">
            <w:pPr>
              <w:autoSpaceDE w:val="0"/>
              <w:autoSpaceDN w:val="0"/>
              <w:adjustRightInd w:val="0"/>
              <w:spacing w:before="120" w:after="240" w:line="360" w:lineRule="auto"/>
              <w:jc w:val="both"/>
              <w:rPr>
                <w:sz w:val="20"/>
                <w:szCs w:val="20"/>
              </w:rPr>
            </w:pPr>
          </w:p>
        </w:tc>
        <w:tc>
          <w:tcPr>
            <w:tcW w:w="33" w:type="dxa"/>
            <w:tcBorders>
              <w:left w:val="single" w:sz="6" w:space="0" w:color="000000"/>
              <w:right w:val="single" w:sz="4" w:space="0" w:color="auto"/>
            </w:tcBorders>
            <w:shd w:val="clear" w:color="auto" w:fill="auto"/>
          </w:tcPr>
          <w:p w14:paraId="2FBEBF5A" w14:textId="77777777" w:rsidR="00153282" w:rsidRPr="007538BE" w:rsidRDefault="00153282" w:rsidP="00154DA9">
            <w:pPr>
              <w:autoSpaceDE w:val="0"/>
              <w:autoSpaceDN w:val="0"/>
              <w:adjustRightInd w:val="0"/>
              <w:spacing w:before="120" w:after="240" w:line="360" w:lineRule="auto"/>
              <w:jc w:val="both"/>
              <w:rPr>
                <w:sz w:val="20"/>
                <w:szCs w:val="20"/>
              </w:rPr>
            </w:pPr>
          </w:p>
        </w:tc>
      </w:tr>
      <w:tr w:rsidR="00153282" w:rsidRPr="007538BE" w14:paraId="30D31CD1" w14:textId="77777777" w:rsidTr="00154DA9">
        <w:trPr>
          <w:trHeight w:val="3900"/>
        </w:trPr>
        <w:tc>
          <w:tcPr>
            <w:tcW w:w="593" w:type="dxa"/>
            <w:tcBorders>
              <w:top w:val="single" w:sz="6" w:space="0" w:color="000000"/>
              <w:left w:val="single" w:sz="6" w:space="0" w:color="000000"/>
              <w:bottom w:val="single" w:sz="6" w:space="0" w:color="000000"/>
            </w:tcBorders>
            <w:shd w:val="clear" w:color="auto" w:fill="FFFFFF"/>
          </w:tcPr>
          <w:p w14:paraId="2B12C767" w14:textId="77777777" w:rsidR="00153282" w:rsidRPr="007538BE" w:rsidRDefault="00153282" w:rsidP="00154DA9">
            <w:pPr>
              <w:autoSpaceDE w:val="0"/>
              <w:autoSpaceDN w:val="0"/>
              <w:adjustRightInd w:val="0"/>
              <w:spacing w:before="120" w:after="240" w:line="360" w:lineRule="auto"/>
              <w:jc w:val="both"/>
              <w:rPr>
                <w:sz w:val="20"/>
                <w:szCs w:val="20"/>
              </w:rPr>
            </w:pPr>
            <w:r w:rsidRPr="007538BE">
              <w:rPr>
                <w:b/>
                <w:bCs/>
                <w:sz w:val="20"/>
                <w:szCs w:val="20"/>
              </w:rPr>
              <w:t>1</w:t>
            </w:r>
          </w:p>
        </w:tc>
        <w:tc>
          <w:tcPr>
            <w:tcW w:w="2943" w:type="dxa"/>
            <w:tcBorders>
              <w:top w:val="single" w:sz="6" w:space="0" w:color="000000"/>
              <w:left w:val="single" w:sz="6" w:space="0" w:color="000000"/>
              <w:bottom w:val="single" w:sz="6" w:space="0" w:color="000000"/>
            </w:tcBorders>
            <w:shd w:val="clear" w:color="auto" w:fill="auto"/>
            <w:vAlign w:val="center"/>
          </w:tcPr>
          <w:p w14:paraId="0A78898C" w14:textId="77777777" w:rsidR="00153282" w:rsidRPr="007538BE" w:rsidRDefault="00153282" w:rsidP="00154DA9">
            <w:pPr>
              <w:autoSpaceDE w:val="0"/>
              <w:autoSpaceDN w:val="0"/>
              <w:adjustRightInd w:val="0"/>
              <w:spacing w:before="120" w:after="240" w:line="360" w:lineRule="auto"/>
              <w:jc w:val="both"/>
              <w:rPr>
                <w:b/>
                <w:bCs/>
                <w:sz w:val="20"/>
                <w:szCs w:val="20"/>
              </w:rPr>
            </w:pPr>
            <w:r w:rsidRPr="007538BE">
              <w:rPr>
                <w:sz w:val="20"/>
                <w:szCs w:val="20"/>
              </w:rPr>
              <w:t xml:space="preserve">Fornecimento e instalação de cancela automática com comprimento da barreira 4,5m, potência do motor ½ </w:t>
            </w:r>
            <w:proofErr w:type="spellStart"/>
            <w:r w:rsidRPr="007538BE">
              <w:rPr>
                <w:sz w:val="20"/>
                <w:szCs w:val="20"/>
              </w:rPr>
              <w:t>hp</w:t>
            </w:r>
            <w:proofErr w:type="spellEnd"/>
            <w:r w:rsidRPr="007538BE">
              <w:rPr>
                <w:sz w:val="20"/>
                <w:szCs w:val="20"/>
              </w:rPr>
              <w:t xml:space="preserve">, tensão 127/220v, características gerais; sistema de </w:t>
            </w:r>
            <w:proofErr w:type="spellStart"/>
            <w:r w:rsidRPr="007538BE">
              <w:rPr>
                <w:sz w:val="20"/>
                <w:szCs w:val="20"/>
              </w:rPr>
              <w:t>escamoteamento</w:t>
            </w:r>
            <w:proofErr w:type="spellEnd"/>
            <w:r w:rsidRPr="007538BE">
              <w:rPr>
                <w:sz w:val="20"/>
                <w:szCs w:val="20"/>
              </w:rPr>
              <w:t xml:space="preserve"> para </w:t>
            </w:r>
            <w:proofErr w:type="spellStart"/>
            <w:r w:rsidRPr="007538BE">
              <w:rPr>
                <w:sz w:val="20"/>
                <w:szCs w:val="20"/>
              </w:rPr>
              <w:t>destravamento</w:t>
            </w:r>
            <w:proofErr w:type="spellEnd"/>
            <w:r w:rsidRPr="007538BE">
              <w:rPr>
                <w:sz w:val="20"/>
                <w:szCs w:val="20"/>
              </w:rPr>
              <w:t xml:space="preserve"> manual, central eletrônica com inversor de frequência, stop mecânico com regulagem de altura, acionamento do sistema através de </w:t>
            </w:r>
            <w:proofErr w:type="spellStart"/>
            <w:r w:rsidRPr="007538BE">
              <w:rPr>
                <w:sz w:val="20"/>
                <w:szCs w:val="20"/>
              </w:rPr>
              <w:t>motorredutor</w:t>
            </w:r>
            <w:proofErr w:type="spellEnd"/>
            <w:r w:rsidRPr="007538BE">
              <w:rPr>
                <w:sz w:val="20"/>
                <w:szCs w:val="20"/>
              </w:rPr>
              <w:t xml:space="preserve">, polias e correias, gabinete de aço galvanizado com tratamento anticorrosivo e pintura eletrostática que garantem grande resistência contra a ação do tempo, sistema de fim de curso com </w:t>
            </w:r>
            <w:proofErr w:type="spellStart"/>
            <w:r w:rsidRPr="007538BE">
              <w:rPr>
                <w:sz w:val="20"/>
                <w:szCs w:val="20"/>
              </w:rPr>
              <w:t>encoder</w:t>
            </w:r>
            <w:proofErr w:type="spellEnd"/>
            <w:r w:rsidRPr="007538BE">
              <w:rPr>
                <w:sz w:val="20"/>
                <w:szCs w:val="20"/>
              </w:rPr>
              <w:t xml:space="preserve"> e frio eletrônico</w:t>
            </w:r>
          </w:p>
        </w:tc>
        <w:tc>
          <w:tcPr>
            <w:tcW w:w="883" w:type="dxa"/>
            <w:tcBorders>
              <w:top w:val="single" w:sz="6" w:space="0" w:color="000000"/>
              <w:left w:val="single" w:sz="6" w:space="0" w:color="000000"/>
              <w:bottom w:val="single" w:sz="6" w:space="0" w:color="000000"/>
            </w:tcBorders>
            <w:shd w:val="clear" w:color="auto" w:fill="auto"/>
            <w:vAlign w:val="center"/>
          </w:tcPr>
          <w:p w14:paraId="4D416C24" w14:textId="77777777" w:rsidR="00153282" w:rsidRPr="007538BE" w:rsidRDefault="00153282" w:rsidP="00154DA9">
            <w:pPr>
              <w:autoSpaceDE w:val="0"/>
              <w:autoSpaceDN w:val="0"/>
              <w:adjustRightInd w:val="0"/>
              <w:spacing w:before="120" w:after="240" w:line="360" w:lineRule="auto"/>
              <w:jc w:val="both"/>
              <w:rPr>
                <w:b/>
                <w:bCs/>
                <w:sz w:val="20"/>
                <w:szCs w:val="20"/>
              </w:rPr>
            </w:pPr>
            <w:r w:rsidRPr="007538BE">
              <w:rPr>
                <w:b/>
                <w:bCs/>
                <w:sz w:val="20"/>
                <w:szCs w:val="20"/>
              </w:rPr>
              <w:t>89516</w:t>
            </w:r>
          </w:p>
        </w:tc>
        <w:tc>
          <w:tcPr>
            <w:tcW w:w="1527" w:type="dxa"/>
            <w:tcBorders>
              <w:top w:val="single" w:sz="6" w:space="0" w:color="000000"/>
              <w:left w:val="single" w:sz="6" w:space="0" w:color="000000"/>
              <w:bottom w:val="single" w:sz="6" w:space="0" w:color="000000"/>
            </w:tcBorders>
            <w:shd w:val="clear" w:color="auto" w:fill="auto"/>
            <w:vAlign w:val="center"/>
          </w:tcPr>
          <w:p w14:paraId="61DE8854" w14:textId="77777777" w:rsidR="00153282" w:rsidRPr="007538BE" w:rsidRDefault="00153282" w:rsidP="00154DA9">
            <w:pPr>
              <w:autoSpaceDE w:val="0"/>
              <w:autoSpaceDN w:val="0"/>
              <w:adjustRightInd w:val="0"/>
              <w:spacing w:before="120" w:after="240" w:line="360" w:lineRule="auto"/>
              <w:jc w:val="both"/>
              <w:rPr>
                <w:sz w:val="20"/>
                <w:szCs w:val="20"/>
              </w:rPr>
            </w:pPr>
            <w:r w:rsidRPr="007538BE">
              <w:rPr>
                <w:b/>
                <w:bCs/>
                <w:sz w:val="20"/>
                <w:szCs w:val="20"/>
              </w:rPr>
              <w:t>5224000000040</w:t>
            </w:r>
          </w:p>
        </w:tc>
        <w:tc>
          <w:tcPr>
            <w:tcW w:w="850" w:type="dxa"/>
            <w:tcBorders>
              <w:top w:val="single" w:sz="6" w:space="0" w:color="000000"/>
              <w:left w:val="single" w:sz="6" w:space="0" w:color="000000"/>
              <w:bottom w:val="single" w:sz="6" w:space="0" w:color="000000"/>
            </w:tcBorders>
            <w:shd w:val="clear" w:color="auto" w:fill="auto"/>
            <w:vAlign w:val="center"/>
          </w:tcPr>
          <w:p w14:paraId="3120E3E5" w14:textId="77777777" w:rsidR="00153282" w:rsidRPr="007538BE" w:rsidRDefault="00153282" w:rsidP="00154DA9">
            <w:pPr>
              <w:autoSpaceDE w:val="0"/>
              <w:autoSpaceDN w:val="0"/>
              <w:adjustRightInd w:val="0"/>
              <w:spacing w:before="120" w:after="240" w:line="360" w:lineRule="auto"/>
              <w:jc w:val="both"/>
              <w:rPr>
                <w:sz w:val="20"/>
                <w:szCs w:val="20"/>
              </w:rPr>
            </w:pPr>
            <w:r w:rsidRPr="007538BE">
              <w:rPr>
                <w:sz w:val="20"/>
                <w:szCs w:val="20"/>
              </w:rPr>
              <w:t>Unidade</w:t>
            </w:r>
          </w:p>
        </w:tc>
        <w:tc>
          <w:tcPr>
            <w:tcW w:w="851" w:type="dxa"/>
            <w:tcBorders>
              <w:top w:val="single" w:sz="6" w:space="0" w:color="000000"/>
              <w:left w:val="single" w:sz="6" w:space="0" w:color="000000"/>
              <w:bottom w:val="single" w:sz="6" w:space="0" w:color="000000"/>
            </w:tcBorders>
            <w:shd w:val="clear" w:color="auto" w:fill="auto"/>
            <w:vAlign w:val="center"/>
          </w:tcPr>
          <w:p w14:paraId="55D398D0" w14:textId="77777777" w:rsidR="00153282" w:rsidRPr="007538BE" w:rsidRDefault="00153282" w:rsidP="00154DA9">
            <w:pPr>
              <w:autoSpaceDE w:val="0"/>
              <w:autoSpaceDN w:val="0"/>
              <w:adjustRightInd w:val="0"/>
              <w:spacing w:before="120" w:after="240" w:line="360" w:lineRule="auto"/>
              <w:jc w:val="both"/>
              <w:rPr>
                <w:b/>
                <w:bCs/>
                <w:sz w:val="20"/>
                <w:szCs w:val="20"/>
              </w:rPr>
            </w:pPr>
            <w:r w:rsidRPr="007538BE">
              <w:rPr>
                <w:sz w:val="20"/>
                <w:szCs w:val="20"/>
              </w:rPr>
              <w:t>5</w:t>
            </w:r>
          </w:p>
        </w:tc>
        <w:tc>
          <w:tcPr>
            <w:tcW w:w="1032" w:type="dxa"/>
            <w:tcBorders>
              <w:top w:val="single" w:sz="6" w:space="0" w:color="000000"/>
              <w:left w:val="single" w:sz="6" w:space="0" w:color="000000"/>
              <w:bottom w:val="single" w:sz="6" w:space="0" w:color="000000"/>
              <w:right w:val="single" w:sz="4" w:space="0" w:color="auto"/>
            </w:tcBorders>
            <w:shd w:val="clear" w:color="auto" w:fill="auto"/>
            <w:vAlign w:val="center"/>
          </w:tcPr>
          <w:p w14:paraId="319A4E7D" w14:textId="77777777" w:rsidR="00153282" w:rsidRPr="007538BE" w:rsidRDefault="00153282" w:rsidP="00154DA9">
            <w:pPr>
              <w:autoSpaceDE w:val="0"/>
              <w:autoSpaceDN w:val="0"/>
              <w:adjustRightInd w:val="0"/>
              <w:spacing w:before="120" w:after="240" w:line="360" w:lineRule="auto"/>
              <w:jc w:val="both"/>
              <w:rPr>
                <w:b/>
                <w:bCs/>
                <w:sz w:val="20"/>
                <w:szCs w:val="20"/>
              </w:rPr>
            </w:pPr>
          </w:p>
        </w:tc>
        <w:tc>
          <w:tcPr>
            <w:tcW w:w="33" w:type="dxa"/>
            <w:tcBorders>
              <w:left w:val="single" w:sz="6" w:space="0" w:color="000000"/>
              <w:right w:val="single" w:sz="4" w:space="0" w:color="auto"/>
            </w:tcBorders>
            <w:shd w:val="clear" w:color="auto" w:fill="auto"/>
          </w:tcPr>
          <w:p w14:paraId="07C1CC9B" w14:textId="77777777" w:rsidR="00153282" w:rsidRPr="007538BE" w:rsidRDefault="00153282" w:rsidP="00154DA9">
            <w:pPr>
              <w:autoSpaceDE w:val="0"/>
              <w:autoSpaceDN w:val="0"/>
              <w:adjustRightInd w:val="0"/>
              <w:spacing w:before="120" w:after="240" w:line="360" w:lineRule="auto"/>
              <w:jc w:val="both"/>
              <w:rPr>
                <w:sz w:val="20"/>
                <w:szCs w:val="20"/>
              </w:rPr>
            </w:pPr>
          </w:p>
        </w:tc>
      </w:tr>
      <w:tr w:rsidR="00153282" w:rsidRPr="007538BE" w14:paraId="745E7C38" w14:textId="77777777" w:rsidTr="00154DA9">
        <w:trPr>
          <w:trHeight w:val="3645"/>
        </w:trPr>
        <w:tc>
          <w:tcPr>
            <w:tcW w:w="593" w:type="dxa"/>
            <w:tcBorders>
              <w:top w:val="single" w:sz="6" w:space="0" w:color="000000"/>
              <w:left w:val="single" w:sz="6" w:space="0" w:color="000000"/>
              <w:bottom w:val="single" w:sz="6" w:space="0" w:color="000000"/>
            </w:tcBorders>
            <w:shd w:val="clear" w:color="auto" w:fill="FFFFFF"/>
          </w:tcPr>
          <w:p w14:paraId="2E0554D8" w14:textId="77777777" w:rsidR="00153282" w:rsidRPr="007538BE" w:rsidRDefault="00153282" w:rsidP="00154DA9">
            <w:pPr>
              <w:autoSpaceDE w:val="0"/>
              <w:autoSpaceDN w:val="0"/>
              <w:adjustRightInd w:val="0"/>
              <w:spacing w:before="120" w:after="240" w:line="360" w:lineRule="auto"/>
              <w:jc w:val="both"/>
              <w:rPr>
                <w:sz w:val="20"/>
                <w:szCs w:val="20"/>
              </w:rPr>
            </w:pPr>
            <w:r w:rsidRPr="007538BE">
              <w:rPr>
                <w:b/>
                <w:bCs/>
                <w:sz w:val="20"/>
                <w:szCs w:val="20"/>
              </w:rPr>
              <w:t>2</w:t>
            </w:r>
          </w:p>
        </w:tc>
        <w:tc>
          <w:tcPr>
            <w:tcW w:w="2943" w:type="dxa"/>
            <w:tcBorders>
              <w:top w:val="single" w:sz="6" w:space="0" w:color="000000"/>
              <w:left w:val="single" w:sz="6" w:space="0" w:color="000000"/>
              <w:bottom w:val="single" w:sz="6" w:space="0" w:color="000000"/>
            </w:tcBorders>
            <w:shd w:val="clear" w:color="auto" w:fill="auto"/>
            <w:vAlign w:val="center"/>
          </w:tcPr>
          <w:p w14:paraId="1D94B0EC" w14:textId="77777777" w:rsidR="00153282" w:rsidRPr="007538BE" w:rsidRDefault="00153282" w:rsidP="00154DA9">
            <w:pPr>
              <w:autoSpaceDE w:val="0"/>
              <w:autoSpaceDN w:val="0"/>
              <w:adjustRightInd w:val="0"/>
              <w:spacing w:before="120" w:after="240" w:line="360" w:lineRule="auto"/>
              <w:jc w:val="both"/>
              <w:rPr>
                <w:b/>
                <w:bCs/>
                <w:sz w:val="20"/>
                <w:szCs w:val="20"/>
              </w:rPr>
            </w:pPr>
            <w:r w:rsidRPr="007538BE">
              <w:rPr>
                <w:sz w:val="20"/>
                <w:szCs w:val="20"/>
              </w:rPr>
              <w:t xml:space="preserve">Fornecimento e instalação de cancela automática alto fluxo 220 </w:t>
            </w:r>
            <w:proofErr w:type="gramStart"/>
            <w:r w:rsidRPr="007538BE">
              <w:rPr>
                <w:sz w:val="20"/>
                <w:szCs w:val="20"/>
              </w:rPr>
              <w:t>Volts.,</w:t>
            </w:r>
            <w:proofErr w:type="gramEnd"/>
            <w:r w:rsidRPr="007538BE">
              <w:rPr>
                <w:sz w:val="20"/>
                <w:szCs w:val="20"/>
              </w:rPr>
              <w:t xml:space="preserve"> com gabinete em aço carbono (cor a ser definida), motor de 1/3Hp, barreira reta em alumínio com fita refletiva, medindo 3,5mts. de comprimento, central de comando, central de controle remoto, 01 (hum) rádio transmissor 433Mhz para acionamento à distância e 01 </w:t>
            </w:r>
            <w:r w:rsidRPr="007538BE">
              <w:rPr>
                <w:sz w:val="20"/>
                <w:szCs w:val="20"/>
              </w:rPr>
              <w:lastRenderedPageBreak/>
              <w:t>(uma) botoeira para acionamento na guarita. Instalação inclusa</w:t>
            </w:r>
          </w:p>
        </w:tc>
        <w:tc>
          <w:tcPr>
            <w:tcW w:w="883" w:type="dxa"/>
            <w:tcBorders>
              <w:top w:val="single" w:sz="6" w:space="0" w:color="000000"/>
              <w:left w:val="single" w:sz="6" w:space="0" w:color="000000"/>
              <w:bottom w:val="single" w:sz="6" w:space="0" w:color="000000"/>
            </w:tcBorders>
            <w:shd w:val="clear" w:color="auto" w:fill="auto"/>
            <w:vAlign w:val="center"/>
          </w:tcPr>
          <w:p w14:paraId="6C540807" w14:textId="77777777" w:rsidR="00153282" w:rsidRPr="007538BE" w:rsidRDefault="00153282" w:rsidP="00154DA9">
            <w:pPr>
              <w:autoSpaceDE w:val="0"/>
              <w:autoSpaceDN w:val="0"/>
              <w:adjustRightInd w:val="0"/>
              <w:spacing w:before="120" w:after="240" w:line="360" w:lineRule="auto"/>
              <w:jc w:val="both"/>
              <w:rPr>
                <w:b/>
                <w:bCs/>
                <w:sz w:val="20"/>
                <w:szCs w:val="20"/>
              </w:rPr>
            </w:pPr>
            <w:r w:rsidRPr="007538BE">
              <w:rPr>
                <w:b/>
                <w:bCs/>
                <w:sz w:val="20"/>
                <w:szCs w:val="20"/>
              </w:rPr>
              <w:lastRenderedPageBreak/>
              <w:t>89516</w:t>
            </w:r>
          </w:p>
        </w:tc>
        <w:tc>
          <w:tcPr>
            <w:tcW w:w="1527" w:type="dxa"/>
            <w:tcBorders>
              <w:top w:val="single" w:sz="6" w:space="0" w:color="000000"/>
              <w:left w:val="single" w:sz="6" w:space="0" w:color="000000"/>
              <w:bottom w:val="single" w:sz="6" w:space="0" w:color="000000"/>
            </w:tcBorders>
            <w:shd w:val="clear" w:color="auto" w:fill="auto"/>
            <w:vAlign w:val="center"/>
          </w:tcPr>
          <w:p w14:paraId="6EC4DA85" w14:textId="77777777" w:rsidR="00153282" w:rsidRPr="007538BE" w:rsidRDefault="00153282" w:rsidP="00154DA9">
            <w:pPr>
              <w:autoSpaceDE w:val="0"/>
              <w:autoSpaceDN w:val="0"/>
              <w:adjustRightInd w:val="0"/>
              <w:spacing w:before="120" w:after="240" w:line="360" w:lineRule="auto"/>
              <w:jc w:val="both"/>
              <w:rPr>
                <w:sz w:val="20"/>
                <w:szCs w:val="20"/>
              </w:rPr>
            </w:pPr>
            <w:r w:rsidRPr="007538BE">
              <w:rPr>
                <w:b/>
                <w:bCs/>
                <w:sz w:val="20"/>
                <w:szCs w:val="20"/>
              </w:rPr>
              <w:t>5224000000038</w:t>
            </w:r>
          </w:p>
        </w:tc>
        <w:tc>
          <w:tcPr>
            <w:tcW w:w="850" w:type="dxa"/>
            <w:tcBorders>
              <w:top w:val="single" w:sz="6" w:space="0" w:color="000000"/>
              <w:left w:val="single" w:sz="6" w:space="0" w:color="000000"/>
              <w:bottom w:val="single" w:sz="6" w:space="0" w:color="000000"/>
            </w:tcBorders>
            <w:shd w:val="clear" w:color="auto" w:fill="auto"/>
            <w:vAlign w:val="center"/>
          </w:tcPr>
          <w:p w14:paraId="11000267" w14:textId="77777777" w:rsidR="00153282" w:rsidRPr="007538BE" w:rsidRDefault="00153282" w:rsidP="00154DA9">
            <w:pPr>
              <w:autoSpaceDE w:val="0"/>
              <w:autoSpaceDN w:val="0"/>
              <w:adjustRightInd w:val="0"/>
              <w:spacing w:before="120" w:after="240" w:line="360" w:lineRule="auto"/>
              <w:jc w:val="both"/>
              <w:rPr>
                <w:sz w:val="20"/>
                <w:szCs w:val="20"/>
              </w:rPr>
            </w:pPr>
            <w:r w:rsidRPr="007538BE">
              <w:rPr>
                <w:sz w:val="20"/>
                <w:szCs w:val="20"/>
              </w:rPr>
              <w:t>Unidade</w:t>
            </w:r>
          </w:p>
        </w:tc>
        <w:tc>
          <w:tcPr>
            <w:tcW w:w="851" w:type="dxa"/>
            <w:tcBorders>
              <w:top w:val="single" w:sz="6" w:space="0" w:color="000000"/>
              <w:left w:val="single" w:sz="6" w:space="0" w:color="000000"/>
              <w:bottom w:val="single" w:sz="6" w:space="0" w:color="000000"/>
            </w:tcBorders>
            <w:shd w:val="clear" w:color="auto" w:fill="auto"/>
            <w:vAlign w:val="center"/>
          </w:tcPr>
          <w:p w14:paraId="4868D40D" w14:textId="77777777" w:rsidR="00153282" w:rsidRPr="007538BE" w:rsidRDefault="00153282" w:rsidP="00154DA9">
            <w:pPr>
              <w:autoSpaceDE w:val="0"/>
              <w:autoSpaceDN w:val="0"/>
              <w:adjustRightInd w:val="0"/>
              <w:spacing w:before="120" w:after="240" w:line="360" w:lineRule="auto"/>
              <w:jc w:val="both"/>
              <w:rPr>
                <w:b/>
                <w:bCs/>
                <w:sz w:val="20"/>
                <w:szCs w:val="20"/>
              </w:rPr>
            </w:pPr>
            <w:r w:rsidRPr="007538BE">
              <w:rPr>
                <w:sz w:val="20"/>
                <w:szCs w:val="20"/>
              </w:rPr>
              <w:t>6</w:t>
            </w:r>
          </w:p>
        </w:tc>
        <w:tc>
          <w:tcPr>
            <w:tcW w:w="1032" w:type="dxa"/>
            <w:tcBorders>
              <w:top w:val="single" w:sz="6" w:space="0" w:color="000000"/>
              <w:left w:val="single" w:sz="6" w:space="0" w:color="000000"/>
              <w:bottom w:val="single" w:sz="6" w:space="0" w:color="000000"/>
              <w:right w:val="single" w:sz="4" w:space="0" w:color="auto"/>
            </w:tcBorders>
            <w:shd w:val="clear" w:color="auto" w:fill="auto"/>
            <w:vAlign w:val="center"/>
          </w:tcPr>
          <w:p w14:paraId="789BDE1F" w14:textId="77777777" w:rsidR="00153282" w:rsidRPr="007538BE" w:rsidRDefault="00153282" w:rsidP="00154DA9">
            <w:pPr>
              <w:autoSpaceDE w:val="0"/>
              <w:autoSpaceDN w:val="0"/>
              <w:adjustRightInd w:val="0"/>
              <w:spacing w:before="120" w:after="240" w:line="360" w:lineRule="auto"/>
              <w:jc w:val="both"/>
              <w:rPr>
                <w:b/>
                <w:bCs/>
                <w:sz w:val="20"/>
                <w:szCs w:val="20"/>
              </w:rPr>
            </w:pPr>
          </w:p>
        </w:tc>
        <w:tc>
          <w:tcPr>
            <w:tcW w:w="33" w:type="dxa"/>
            <w:tcBorders>
              <w:left w:val="single" w:sz="6" w:space="0" w:color="000000"/>
              <w:right w:val="single" w:sz="4" w:space="0" w:color="auto"/>
            </w:tcBorders>
            <w:shd w:val="clear" w:color="auto" w:fill="auto"/>
          </w:tcPr>
          <w:p w14:paraId="0EA53E94" w14:textId="77777777" w:rsidR="00153282" w:rsidRPr="007538BE" w:rsidRDefault="00153282" w:rsidP="00154DA9">
            <w:pPr>
              <w:autoSpaceDE w:val="0"/>
              <w:autoSpaceDN w:val="0"/>
              <w:adjustRightInd w:val="0"/>
              <w:spacing w:before="120" w:after="240" w:line="360" w:lineRule="auto"/>
              <w:jc w:val="both"/>
              <w:rPr>
                <w:sz w:val="20"/>
                <w:szCs w:val="20"/>
              </w:rPr>
            </w:pPr>
          </w:p>
        </w:tc>
      </w:tr>
      <w:tr w:rsidR="00153282" w:rsidRPr="007538BE" w14:paraId="0ED84427" w14:textId="77777777" w:rsidTr="00154DA9">
        <w:trPr>
          <w:trHeight w:val="1665"/>
        </w:trPr>
        <w:tc>
          <w:tcPr>
            <w:tcW w:w="593" w:type="dxa"/>
            <w:tcBorders>
              <w:top w:val="single" w:sz="6" w:space="0" w:color="000000"/>
              <w:left w:val="single" w:sz="6" w:space="0" w:color="000000"/>
              <w:bottom w:val="single" w:sz="6" w:space="0" w:color="000000"/>
            </w:tcBorders>
            <w:shd w:val="clear" w:color="auto" w:fill="FFFFFF"/>
          </w:tcPr>
          <w:p w14:paraId="67D062FB" w14:textId="77777777" w:rsidR="00153282" w:rsidRPr="007538BE" w:rsidRDefault="00153282" w:rsidP="00154DA9">
            <w:pPr>
              <w:autoSpaceDE w:val="0"/>
              <w:autoSpaceDN w:val="0"/>
              <w:adjustRightInd w:val="0"/>
              <w:spacing w:before="120" w:after="240" w:line="360" w:lineRule="auto"/>
              <w:jc w:val="both"/>
              <w:rPr>
                <w:sz w:val="20"/>
                <w:szCs w:val="20"/>
              </w:rPr>
            </w:pPr>
            <w:r w:rsidRPr="007538BE">
              <w:rPr>
                <w:b/>
                <w:bCs/>
                <w:sz w:val="20"/>
                <w:szCs w:val="20"/>
              </w:rPr>
              <w:t>3</w:t>
            </w:r>
          </w:p>
        </w:tc>
        <w:tc>
          <w:tcPr>
            <w:tcW w:w="2943" w:type="dxa"/>
            <w:tcBorders>
              <w:top w:val="single" w:sz="6" w:space="0" w:color="000000"/>
              <w:left w:val="single" w:sz="6" w:space="0" w:color="000000"/>
              <w:bottom w:val="single" w:sz="6" w:space="0" w:color="000000"/>
            </w:tcBorders>
            <w:shd w:val="clear" w:color="auto" w:fill="auto"/>
            <w:vAlign w:val="center"/>
          </w:tcPr>
          <w:p w14:paraId="40723417" w14:textId="77777777" w:rsidR="00153282" w:rsidRPr="007538BE" w:rsidRDefault="00153282" w:rsidP="00154DA9">
            <w:pPr>
              <w:autoSpaceDE w:val="0"/>
              <w:autoSpaceDN w:val="0"/>
              <w:adjustRightInd w:val="0"/>
              <w:spacing w:before="120" w:after="240" w:line="360" w:lineRule="auto"/>
              <w:jc w:val="both"/>
              <w:rPr>
                <w:b/>
                <w:bCs/>
                <w:sz w:val="20"/>
                <w:szCs w:val="20"/>
              </w:rPr>
            </w:pPr>
            <w:r w:rsidRPr="007538BE">
              <w:rPr>
                <w:sz w:val="20"/>
                <w:szCs w:val="20"/>
              </w:rPr>
              <w:t>Fornecimento e instalação de cancela automática com acionamento de 6 metros. Cumprimento da barreira: 6 metros, Ciclos/hora: 180, potência do motor 1/2HP, tensão 127/220 V. Instalação inclusa</w:t>
            </w:r>
          </w:p>
        </w:tc>
        <w:tc>
          <w:tcPr>
            <w:tcW w:w="883" w:type="dxa"/>
            <w:tcBorders>
              <w:top w:val="single" w:sz="6" w:space="0" w:color="000000"/>
              <w:left w:val="single" w:sz="6" w:space="0" w:color="000000"/>
              <w:bottom w:val="single" w:sz="6" w:space="0" w:color="000000"/>
            </w:tcBorders>
            <w:shd w:val="clear" w:color="auto" w:fill="auto"/>
            <w:vAlign w:val="center"/>
          </w:tcPr>
          <w:p w14:paraId="78452853" w14:textId="77777777" w:rsidR="00153282" w:rsidRPr="007538BE" w:rsidRDefault="00153282" w:rsidP="00154DA9">
            <w:pPr>
              <w:autoSpaceDE w:val="0"/>
              <w:autoSpaceDN w:val="0"/>
              <w:adjustRightInd w:val="0"/>
              <w:spacing w:before="120" w:after="240" w:line="360" w:lineRule="auto"/>
              <w:jc w:val="both"/>
              <w:rPr>
                <w:b/>
                <w:bCs/>
                <w:sz w:val="20"/>
                <w:szCs w:val="20"/>
              </w:rPr>
            </w:pPr>
            <w:r w:rsidRPr="007538BE">
              <w:rPr>
                <w:b/>
                <w:bCs/>
                <w:sz w:val="20"/>
                <w:szCs w:val="20"/>
              </w:rPr>
              <w:t>89516</w:t>
            </w:r>
          </w:p>
        </w:tc>
        <w:tc>
          <w:tcPr>
            <w:tcW w:w="1527" w:type="dxa"/>
            <w:tcBorders>
              <w:top w:val="single" w:sz="6" w:space="0" w:color="000000"/>
              <w:left w:val="single" w:sz="6" w:space="0" w:color="000000"/>
              <w:bottom w:val="single" w:sz="6" w:space="0" w:color="000000"/>
            </w:tcBorders>
            <w:shd w:val="clear" w:color="auto" w:fill="auto"/>
            <w:vAlign w:val="center"/>
          </w:tcPr>
          <w:p w14:paraId="1028ED6B" w14:textId="77777777" w:rsidR="00153282" w:rsidRPr="007538BE" w:rsidRDefault="00153282" w:rsidP="00154DA9">
            <w:pPr>
              <w:autoSpaceDE w:val="0"/>
              <w:autoSpaceDN w:val="0"/>
              <w:adjustRightInd w:val="0"/>
              <w:spacing w:before="120" w:after="240" w:line="360" w:lineRule="auto"/>
              <w:jc w:val="both"/>
              <w:rPr>
                <w:sz w:val="20"/>
                <w:szCs w:val="20"/>
              </w:rPr>
            </w:pPr>
            <w:r w:rsidRPr="007538BE">
              <w:rPr>
                <w:b/>
                <w:bCs/>
                <w:sz w:val="20"/>
                <w:szCs w:val="20"/>
              </w:rPr>
              <w:t>5224000000037</w:t>
            </w:r>
          </w:p>
        </w:tc>
        <w:tc>
          <w:tcPr>
            <w:tcW w:w="850" w:type="dxa"/>
            <w:tcBorders>
              <w:top w:val="single" w:sz="6" w:space="0" w:color="000000"/>
              <w:left w:val="single" w:sz="6" w:space="0" w:color="000000"/>
              <w:bottom w:val="single" w:sz="6" w:space="0" w:color="000000"/>
            </w:tcBorders>
            <w:shd w:val="clear" w:color="auto" w:fill="auto"/>
            <w:vAlign w:val="center"/>
          </w:tcPr>
          <w:p w14:paraId="0D28DFB1" w14:textId="77777777" w:rsidR="00153282" w:rsidRPr="007538BE" w:rsidRDefault="00153282" w:rsidP="00154DA9">
            <w:pPr>
              <w:autoSpaceDE w:val="0"/>
              <w:autoSpaceDN w:val="0"/>
              <w:adjustRightInd w:val="0"/>
              <w:spacing w:before="120" w:after="240" w:line="360" w:lineRule="auto"/>
              <w:jc w:val="both"/>
              <w:rPr>
                <w:sz w:val="20"/>
                <w:szCs w:val="20"/>
              </w:rPr>
            </w:pPr>
            <w:r w:rsidRPr="007538BE">
              <w:rPr>
                <w:sz w:val="20"/>
                <w:szCs w:val="20"/>
              </w:rPr>
              <w:t>Unidade</w:t>
            </w:r>
          </w:p>
        </w:tc>
        <w:tc>
          <w:tcPr>
            <w:tcW w:w="851" w:type="dxa"/>
            <w:tcBorders>
              <w:top w:val="single" w:sz="6" w:space="0" w:color="000000"/>
              <w:left w:val="single" w:sz="6" w:space="0" w:color="000000"/>
              <w:bottom w:val="single" w:sz="6" w:space="0" w:color="000000"/>
            </w:tcBorders>
            <w:shd w:val="clear" w:color="auto" w:fill="auto"/>
            <w:vAlign w:val="center"/>
          </w:tcPr>
          <w:p w14:paraId="741A3727" w14:textId="77777777" w:rsidR="00153282" w:rsidRPr="007538BE" w:rsidRDefault="00153282" w:rsidP="00154DA9">
            <w:pPr>
              <w:autoSpaceDE w:val="0"/>
              <w:autoSpaceDN w:val="0"/>
              <w:adjustRightInd w:val="0"/>
              <w:spacing w:before="120" w:after="240" w:line="360" w:lineRule="auto"/>
              <w:jc w:val="both"/>
              <w:rPr>
                <w:b/>
                <w:bCs/>
                <w:sz w:val="20"/>
                <w:szCs w:val="20"/>
              </w:rPr>
            </w:pPr>
            <w:r w:rsidRPr="007538BE">
              <w:rPr>
                <w:sz w:val="20"/>
                <w:szCs w:val="20"/>
              </w:rPr>
              <w:t>6</w:t>
            </w:r>
          </w:p>
        </w:tc>
        <w:tc>
          <w:tcPr>
            <w:tcW w:w="1032" w:type="dxa"/>
            <w:tcBorders>
              <w:top w:val="single" w:sz="6" w:space="0" w:color="000000"/>
              <w:left w:val="single" w:sz="6" w:space="0" w:color="000000"/>
              <w:bottom w:val="single" w:sz="6" w:space="0" w:color="000000"/>
              <w:right w:val="single" w:sz="4" w:space="0" w:color="auto"/>
            </w:tcBorders>
            <w:shd w:val="clear" w:color="auto" w:fill="auto"/>
            <w:vAlign w:val="center"/>
          </w:tcPr>
          <w:p w14:paraId="2CC2D9AA" w14:textId="77777777" w:rsidR="00153282" w:rsidRPr="007538BE" w:rsidRDefault="00153282" w:rsidP="00154DA9">
            <w:pPr>
              <w:autoSpaceDE w:val="0"/>
              <w:autoSpaceDN w:val="0"/>
              <w:adjustRightInd w:val="0"/>
              <w:spacing w:before="120" w:after="240" w:line="360" w:lineRule="auto"/>
              <w:jc w:val="both"/>
              <w:rPr>
                <w:b/>
                <w:bCs/>
                <w:sz w:val="20"/>
                <w:szCs w:val="20"/>
              </w:rPr>
            </w:pPr>
          </w:p>
        </w:tc>
        <w:tc>
          <w:tcPr>
            <w:tcW w:w="33" w:type="dxa"/>
            <w:tcBorders>
              <w:left w:val="single" w:sz="6" w:space="0" w:color="000000"/>
              <w:right w:val="single" w:sz="4" w:space="0" w:color="auto"/>
            </w:tcBorders>
            <w:shd w:val="clear" w:color="auto" w:fill="auto"/>
          </w:tcPr>
          <w:p w14:paraId="4A252A65" w14:textId="77777777" w:rsidR="00153282" w:rsidRPr="007538BE" w:rsidRDefault="00153282" w:rsidP="00154DA9">
            <w:pPr>
              <w:autoSpaceDE w:val="0"/>
              <w:autoSpaceDN w:val="0"/>
              <w:adjustRightInd w:val="0"/>
              <w:spacing w:before="120" w:after="240" w:line="360" w:lineRule="auto"/>
              <w:jc w:val="both"/>
              <w:rPr>
                <w:sz w:val="20"/>
                <w:szCs w:val="20"/>
              </w:rPr>
            </w:pPr>
          </w:p>
        </w:tc>
      </w:tr>
      <w:tr w:rsidR="00153282" w:rsidRPr="007538BE" w14:paraId="3F54337A" w14:textId="77777777" w:rsidTr="00154DA9">
        <w:trPr>
          <w:trHeight w:val="1755"/>
        </w:trPr>
        <w:tc>
          <w:tcPr>
            <w:tcW w:w="593" w:type="dxa"/>
            <w:tcBorders>
              <w:top w:val="single" w:sz="6" w:space="0" w:color="000000"/>
              <w:left w:val="single" w:sz="6" w:space="0" w:color="000000"/>
              <w:bottom w:val="single" w:sz="6" w:space="0" w:color="000000"/>
            </w:tcBorders>
            <w:shd w:val="clear" w:color="auto" w:fill="FFFFFF"/>
          </w:tcPr>
          <w:p w14:paraId="19BB4F62" w14:textId="77777777" w:rsidR="00153282" w:rsidRPr="007538BE" w:rsidRDefault="00153282" w:rsidP="00154DA9">
            <w:pPr>
              <w:autoSpaceDE w:val="0"/>
              <w:autoSpaceDN w:val="0"/>
              <w:adjustRightInd w:val="0"/>
              <w:spacing w:before="120" w:after="240" w:line="360" w:lineRule="auto"/>
              <w:jc w:val="both"/>
              <w:rPr>
                <w:sz w:val="20"/>
                <w:szCs w:val="20"/>
              </w:rPr>
            </w:pPr>
            <w:r w:rsidRPr="007538BE">
              <w:rPr>
                <w:b/>
                <w:bCs/>
                <w:sz w:val="20"/>
                <w:szCs w:val="20"/>
              </w:rPr>
              <w:t>4</w:t>
            </w:r>
          </w:p>
        </w:tc>
        <w:tc>
          <w:tcPr>
            <w:tcW w:w="2943" w:type="dxa"/>
            <w:tcBorders>
              <w:top w:val="single" w:sz="6" w:space="0" w:color="000000"/>
              <w:left w:val="single" w:sz="6" w:space="0" w:color="000000"/>
              <w:bottom w:val="single" w:sz="6" w:space="0" w:color="000000"/>
            </w:tcBorders>
            <w:shd w:val="clear" w:color="auto" w:fill="auto"/>
            <w:vAlign w:val="center"/>
          </w:tcPr>
          <w:p w14:paraId="41E11374" w14:textId="77777777" w:rsidR="00153282" w:rsidRPr="007538BE" w:rsidRDefault="00153282" w:rsidP="00154DA9">
            <w:pPr>
              <w:autoSpaceDE w:val="0"/>
              <w:autoSpaceDN w:val="0"/>
              <w:adjustRightInd w:val="0"/>
              <w:spacing w:before="120" w:after="240" w:line="360" w:lineRule="auto"/>
              <w:jc w:val="both"/>
              <w:rPr>
                <w:b/>
                <w:bCs/>
                <w:sz w:val="20"/>
                <w:szCs w:val="20"/>
              </w:rPr>
            </w:pPr>
            <w:r w:rsidRPr="007538BE">
              <w:rPr>
                <w:sz w:val="20"/>
                <w:szCs w:val="20"/>
              </w:rPr>
              <w:t xml:space="preserve">Estante rack, padrão 19´ 12u x 550 mm, estrutura aço, portas laterais e fundo removíveis com alertas ventilação, porta frontal em aço com chave e visor, cor bege, características adicionais régua 6 tomadas (2p+t) 19 polegadas, acabamento superficial </w:t>
            </w:r>
            <w:proofErr w:type="spellStart"/>
            <w:r w:rsidRPr="007538BE">
              <w:rPr>
                <w:sz w:val="20"/>
                <w:szCs w:val="20"/>
              </w:rPr>
              <w:t>texturizada</w:t>
            </w:r>
            <w:proofErr w:type="spellEnd"/>
          </w:p>
        </w:tc>
        <w:tc>
          <w:tcPr>
            <w:tcW w:w="883" w:type="dxa"/>
            <w:tcBorders>
              <w:top w:val="single" w:sz="6" w:space="0" w:color="000000"/>
              <w:left w:val="single" w:sz="6" w:space="0" w:color="000000"/>
              <w:bottom w:val="single" w:sz="6" w:space="0" w:color="000000"/>
            </w:tcBorders>
            <w:shd w:val="clear" w:color="auto" w:fill="auto"/>
            <w:vAlign w:val="center"/>
          </w:tcPr>
          <w:p w14:paraId="72B43376" w14:textId="77777777" w:rsidR="00153282" w:rsidRPr="007538BE" w:rsidRDefault="00153282" w:rsidP="00154DA9">
            <w:pPr>
              <w:autoSpaceDE w:val="0"/>
              <w:autoSpaceDN w:val="0"/>
              <w:adjustRightInd w:val="0"/>
              <w:spacing w:before="120" w:after="240" w:line="360" w:lineRule="auto"/>
              <w:jc w:val="both"/>
              <w:rPr>
                <w:b/>
                <w:bCs/>
                <w:sz w:val="20"/>
                <w:szCs w:val="20"/>
              </w:rPr>
            </w:pPr>
            <w:r w:rsidRPr="007538BE">
              <w:rPr>
                <w:b/>
                <w:bCs/>
                <w:sz w:val="20"/>
                <w:szCs w:val="20"/>
              </w:rPr>
              <w:t>374931</w:t>
            </w:r>
          </w:p>
        </w:tc>
        <w:tc>
          <w:tcPr>
            <w:tcW w:w="1527" w:type="dxa"/>
            <w:tcBorders>
              <w:top w:val="single" w:sz="6" w:space="0" w:color="000000"/>
              <w:left w:val="single" w:sz="6" w:space="0" w:color="000000"/>
              <w:bottom w:val="single" w:sz="6" w:space="0" w:color="000000"/>
            </w:tcBorders>
            <w:shd w:val="clear" w:color="auto" w:fill="auto"/>
            <w:vAlign w:val="center"/>
          </w:tcPr>
          <w:p w14:paraId="06272C68" w14:textId="77777777" w:rsidR="00153282" w:rsidRPr="007538BE" w:rsidRDefault="00153282" w:rsidP="00154DA9">
            <w:pPr>
              <w:autoSpaceDE w:val="0"/>
              <w:autoSpaceDN w:val="0"/>
              <w:adjustRightInd w:val="0"/>
              <w:spacing w:before="120" w:after="240" w:line="360" w:lineRule="auto"/>
              <w:jc w:val="both"/>
              <w:rPr>
                <w:sz w:val="20"/>
                <w:szCs w:val="20"/>
              </w:rPr>
            </w:pPr>
            <w:r w:rsidRPr="007538BE">
              <w:rPr>
                <w:b/>
                <w:bCs/>
                <w:sz w:val="20"/>
                <w:szCs w:val="20"/>
              </w:rPr>
              <w:t>5242000000430</w:t>
            </w:r>
          </w:p>
        </w:tc>
        <w:tc>
          <w:tcPr>
            <w:tcW w:w="850" w:type="dxa"/>
            <w:tcBorders>
              <w:top w:val="single" w:sz="6" w:space="0" w:color="000000"/>
              <w:left w:val="single" w:sz="6" w:space="0" w:color="000000"/>
              <w:bottom w:val="single" w:sz="6" w:space="0" w:color="000000"/>
            </w:tcBorders>
            <w:shd w:val="clear" w:color="auto" w:fill="auto"/>
            <w:vAlign w:val="center"/>
          </w:tcPr>
          <w:p w14:paraId="27DF530C" w14:textId="77777777" w:rsidR="00153282" w:rsidRPr="007538BE" w:rsidRDefault="00153282" w:rsidP="00154DA9">
            <w:pPr>
              <w:autoSpaceDE w:val="0"/>
              <w:autoSpaceDN w:val="0"/>
              <w:adjustRightInd w:val="0"/>
              <w:spacing w:before="120" w:after="240" w:line="360" w:lineRule="auto"/>
              <w:jc w:val="both"/>
              <w:rPr>
                <w:sz w:val="20"/>
                <w:szCs w:val="20"/>
              </w:rPr>
            </w:pPr>
            <w:r w:rsidRPr="007538BE">
              <w:rPr>
                <w:sz w:val="20"/>
                <w:szCs w:val="20"/>
              </w:rPr>
              <w:t>Unidade</w:t>
            </w:r>
          </w:p>
        </w:tc>
        <w:tc>
          <w:tcPr>
            <w:tcW w:w="851" w:type="dxa"/>
            <w:tcBorders>
              <w:top w:val="single" w:sz="6" w:space="0" w:color="000000"/>
              <w:left w:val="single" w:sz="6" w:space="0" w:color="000000"/>
              <w:bottom w:val="single" w:sz="6" w:space="0" w:color="000000"/>
            </w:tcBorders>
            <w:shd w:val="clear" w:color="auto" w:fill="auto"/>
            <w:vAlign w:val="center"/>
          </w:tcPr>
          <w:p w14:paraId="3D81AEDA" w14:textId="77777777" w:rsidR="00153282" w:rsidRPr="007538BE" w:rsidRDefault="00153282" w:rsidP="00154DA9">
            <w:pPr>
              <w:autoSpaceDE w:val="0"/>
              <w:autoSpaceDN w:val="0"/>
              <w:adjustRightInd w:val="0"/>
              <w:spacing w:before="120" w:after="240" w:line="360" w:lineRule="auto"/>
              <w:jc w:val="both"/>
              <w:rPr>
                <w:b/>
                <w:bCs/>
                <w:sz w:val="20"/>
                <w:szCs w:val="20"/>
              </w:rPr>
            </w:pPr>
            <w:r w:rsidRPr="007538BE">
              <w:rPr>
                <w:sz w:val="20"/>
                <w:szCs w:val="20"/>
              </w:rPr>
              <w:t>10</w:t>
            </w:r>
          </w:p>
        </w:tc>
        <w:tc>
          <w:tcPr>
            <w:tcW w:w="1032" w:type="dxa"/>
            <w:tcBorders>
              <w:top w:val="single" w:sz="6" w:space="0" w:color="000000"/>
              <w:left w:val="single" w:sz="6" w:space="0" w:color="000000"/>
              <w:bottom w:val="single" w:sz="6" w:space="0" w:color="000000"/>
              <w:right w:val="single" w:sz="4" w:space="0" w:color="auto"/>
            </w:tcBorders>
            <w:shd w:val="clear" w:color="auto" w:fill="auto"/>
            <w:vAlign w:val="center"/>
          </w:tcPr>
          <w:p w14:paraId="331DC394" w14:textId="77777777" w:rsidR="00153282" w:rsidRPr="007538BE" w:rsidRDefault="00153282" w:rsidP="00154DA9">
            <w:pPr>
              <w:autoSpaceDE w:val="0"/>
              <w:autoSpaceDN w:val="0"/>
              <w:adjustRightInd w:val="0"/>
              <w:spacing w:before="120" w:after="240" w:line="360" w:lineRule="auto"/>
              <w:jc w:val="both"/>
              <w:rPr>
                <w:b/>
                <w:bCs/>
                <w:sz w:val="20"/>
                <w:szCs w:val="20"/>
              </w:rPr>
            </w:pPr>
          </w:p>
        </w:tc>
        <w:tc>
          <w:tcPr>
            <w:tcW w:w="33" w:type="dxa"/>
            <w:tcBorders>
              <w:left w:val="single" w:sz="6" w:space="0" w:color="000000"/>
              <w:right w:val="single" w:sz="4" w:space="0" w:color="auto"/>
            </w:tcBorders>
            <w:shd w:val="clear" w:color="auto" w:fill="auto"/>
          </w:tcPr>
          <w:p w14:paraId="17E4CB33" w14:textId="77777777" w:rsidR="00153282" w:rsidRPr="007538BE" w:rsidRDefault="00153282" w:rsidP="00154DA9">
            <w:pPr>
              <w:autoSpaceDE w:val="0"/>
              <w:autoSpaceDN w:val="0"/>
              <w:adjustRightInd w:val="0"/>
              <w:spacing w:before="120" w:after="240" w:line="360" w:lineRule="auto"/>
              <w:jc w:val="both"/>
              <w:rPr>
                <w:sz w:val="20"/>
                <w:szCs w:val="20"/>
              </w:rPr>
            </w:pPr>
          </w:p>
        </w:tc>
      </w:tr>
      <w:tr w:rsidR="00153282" w:rsidRPr="007538BE" w14:paraId="2F13434E" w14:textId="77777777" w:rsidTr="00154DA9">
        <w:trPr>
          <w:trHeight w:val="1200"/>
        </w:trPr>
        <w:tc>
          <w:tcPr>
            <w:tcW w:w="593" w:type="dxa"/>
            <w:tcBorders>
              <w:top w:val="single" w:sz="6" w:space="0" w:color="000000"/>
              <w:left w:val="single" w:sz="6" w:space="0" w:color="000000"/>
              <w:bottom w:val="single" w:sz="6" w:space="0" w:color="000000"/>
            </w:tcBorders>
            <w:shd w:val="clear" w:color="auto" w:fill="FFFFFF"/>
          </w:tcPr>
          <w:p w14:paraId="1C47A1E5" w14:textId="77777777" w:rsidR="00153282" w:rsidRPr="007538BE" w:rsidRDefault="00153282" w:rsidP="00154DA9">
            <w:pPr>
              <w:autoSpaceDE w:val="0"/>
              <w:autoSpaceDN w:val="0"/>
              <w:adjustRightInd w:val="0"/>
              <w:spacing w:before="120" w:after="240" w:line="360" w:lineRule="auto"/>
              <w:jc w:val="both"/>
              <w:rPr>
                <w:sz w:val="20"/>
                <w:szCs w:val="20"/>
              </w:rPr>
            </w:pPr>
            <w:r w:rsidRPr="007538BE">
              <w:rPr>
                <w:b/>
                <w:bCs/>
                <w:sz w:val="20"/>
                <w:szCs w:val="20"/>
              </w:rPr>
              <w:t>5</w:t>
            </w:r>
          </w:p>
        </w:tc>
        <w:tc>
          <w:tcPr>
            <w:tcW w:w="2943" w:type="dxa"/>
            <w:tcBorders>
              <w:top w:val="single" w:sz="6" w:space="0" w:color="000000"/>
              <w:left w:val="single" w:sz="6" w:space="0" w:color="000000"/>
              <w:bottom w:val="single" w:sz="6" w:space="0" w:color="000000"/>
            </w:tcBorders>
            <w:shd w:val="clear" w:color="auto" w:fill="auto"/>
            <w:vAlign w:val="center"/>
          </w:tcPr>
          <w:p w14:paraId="031A881D" w14:textId="77777777" w:rsidR="00153282" w:rsidRPr="007538BE" w:rsidRDefault="00153282" w:rsidP="00154DA9">
            <w:pPr>
              <w:autoSpaceDE w:val="0"/>
              <w:autoSpaceDN w:val="0"/>
              <w:adjustRightInd w:val="0"/>
              <w:spacing w:before="120" w:after="240" w:line="360" w:lineRule="auto"/>
              <w:jc w:val="both"/>
              <w:rPr>
                <w:b/>
                <w:bCs/>
                <w:sz w:val="20"/>
                <w:szCs w:val="20"/>
              </w:rPr>
            </w:pPr>
            <w:r w:rsidRPr="007538BE">
              <w:rPr>
                <w:sz w:val="20"/>
                <w:szCs w:val="20"/>
              </w:rPr>
              <w:t>Estante rack, padrão 19´ x 12u x 570 mm, estrutura aço, portas laterais e traseiras removíveis, porta frontal com chave e visor em acrílico, cor bege</w:t>
            </w:r>
          </w:p>
        </w:tc>
        <w:tc>
          <w:tcPr>
            <w:tcW w:w="883" w:type="dxa"/>
            <w:tcBorders>
              <w:top w:val="single" w:sz="6" w:space="0" w:color="000000"/>
              <w:left w:val="single" w:sz="6" w:space="0" w:color="000000"/>
              <w:bottom w:val="single" w:sz="6" w:space="0" w:color="000000"/>
            </w:tcBorders>
            <w:shd w:val="clear" w:color="auto" w:fill="auto"/>
            <w:vAlign w:val="center"/>
          </w:tcPr>
          <w:p w14:paraId="2BE483AC" w14:textId="77777777" w:rsidR="00153282" w:rsidRPr="007538BE" w:rsidRDefault="00153282" w:rsidP="00154DA9">
            <w:pPr>
              <w:autoSpaceDE w:val="0"/>
              <w:autoSpaceDN w:val="0"/>
              <w:adjustRightInd w:val="0"/>
              <w:spacing w:before="120" w:after="240" w:line="360" w:lineRule="auto"/>
              <w:jc w:val="both"/>
              <w:rPr>
                <w:b/>
                <w:bCs/>
                <w:sz w:val="20"/>
                <w:szCs w:val="20"/>
              </w:rPr>
            </w:pPr>
            <w:r w:rsidRPr="007538BE">
              <w:rPr>
                <w:b/>
                <w:bCs/>
                <w:sz w:val="20"/>
                <w:szCs w:val="20"/>
              </w:rPr>
              <w:t>349849</w:t>
            </w:r>
          </w:p>
        </w:tc>
        <w:tc>
          <w:tcPr>
            <w:tcW w:w="1527" w:type="dxa"/>
            <w:tcBorders>
              <w:top w:val="single" w:sz="6" w:space="0" w:color="000000"/>
              <w:left w:val="single" w:sz="6" w:space="0" w:color="000000"/>
              <w:bottom w:val="single" w:sz="6" w:space="0" w:color="000000"/>
            </w:tcBorders>
            <w:shd w:val="clear" w:color="auto" w:fill="auto"/>
            <w:vAlign w:val="center"/>
          </w:tcPr>
          <w:p w14:paraId="789C2DBB" w14:textId="77777777" w:rsidR="00153282" w:rsidRPr="007538BE" w:rsidRDefault="00153282" w:rsidP="00154DA9">
            <w:pPr>
              <w:autoSpaceDE w:val="0"/>
              <w:autoSpaceDN w:val="0"/>
              <w:adjustRightInd w:val="0"/>
              <w:spacing w:before="120" w:after="240" w:line="360" w:lineRule="auto"/>
              <w:jc w:val="both"/>
              <w:rPr>
                <w:sz w:val="20"/>
                <w:szCs w:val="20"/>
              </w:rPr>
            </w:pPr>
            <w:r w:rsidRPr="007538BE">
              <w:rPr>
                <w:b/>
                <w:bCs/>
                <w:sz w:val="20"/>
                <w:szCs w:val="20"/>
              </w:rPr>
              <w:t>5242000000429</w:t>
            </w:r>
          </w:p>
        </w:tc>
        <w:tc>
          <w:tcPr>
            <w:tcW w:w="850" w:type="dxa"/>
            <w:tcBorders>
              <w:top w:val="single" w:sz="6" w:space="0" w:color="000000"/>
              <w:left w:val="single" w:sz="6" w:space="0" w:color="000000"/>
              <w:bottom w:val="single" w:sz="6" w:space="0" w:color="000000"/>
            </w:tcBorders>
            <w:shd w:val="clear" w:color="auto" w:fill="auto"/>
            <w:vAlign w:val="center"/>
          </w:tcPr>
          <w:p w14:paraId="1A936462" w14:textId="77777777" w:rsidR="00153282" w:rsidRPr="007538BE" w:rsidRDefault="00153282" w:rsidP="00154DA9">
            <w:pPr>
              <w:autoSpaceDE w:val="0"/>
              <w:autoSpaceDN w:val="0"/>
              <w:adjustRightInd w:val="0"/>
              <w:spacing w:before="120" w:after="240" w:line="360" w:lineRule="auto"/>
              <w:jc w:val="both"/>
              <w:rPr>
                <w:sz w:val="20"/>
                <w:szCs w:val="20"/>
              </w:rPr>
            </w:pPr>
            <w:r w:rsidRPr="007538BE">
              <w:rPr>
                <w:sz w:val="20"/>
                <w:szCs w:val="20"/>
              </w:rPr>
              <w:t>Unidade</w:t>
            </w:r>
          </w:p>
        </w:tc>
        <w:tc>
          <w:tcPr>
            <w:tcW w:w="851" w:type="dxa"/>
            <w:tcBorders>
              <w:top w:val="single" w:sz="6" w:space="0" w:color="000000"/>
              <w:left w:val="single" w:sz="6" w:space="0" w:color="000000"/>
              <w:bottom w:val="single" w:sz="6" w:space="0" w:color="000000"/>
            </w:tcBorders>
            <w:shd w:val="clear" w:color="auto" w:fill="auto"/>
            <w:vAlign w:val="center"/>
          </w:tcPr>
          <w:p w14:paraId="237ECA69" w14:textId="77777777" w:rsidR="00153282" w:rsidRPr="007538BE" w:rsidRDefault="00153282" w:rsidP="00154DA9">
            <w:pPr>
              <w:autoSpaceDE w:val="0"/>
              <w:autoSpaceDN w:val="0"/>
              <w:adjustRightInd w:val="0"/>
              <w:spacing w:before="120" w:after="240" w:line="360" w:lineRule="auto"/>
              <w:jc w:val="both"/>
              <w:rPr>
                <w:b/>
                <w:bCs/>
                <w:sz w:val="20"/>
                <w:szCs w:val="20"/>
              </w:rPr>
            </w:pPr>
            <w:r w:rsidRPr="007538BE">
              <w:rPr>
                <w:sz w:val="20"/>
                <w:szCs w:val="20"/>
              </w:rPr>
              <w:t>10</w:t>
            </w:r>
          </w:p>
        </w:tc>
        <w:tc>
          <w:tcPr>
            <w:tcW w:w="1032" w:type="dxa"/>
            <w:tcBorders>
              <w:top w:val="single" w:sz="6" w:space="0" w:color="000000"/>
              <w:left w:val="single" w:sz="6" w:space="0" w:color="000000"/>
              <w:bottom w:val="single" w:sz="6" w:space="0" w:color="000000"/>
              <w:right w:val="single" w:sz="4" w:space="0" w:color="auto"/>
            </w:tcBorders>
            <w:shd w:val="clear" w:color="auto" w:fill="auto"/>
            <w:vAlign w:val="center"/>
          </w:tcPr>
          <w:p w14:paraId="5227EA92" w14:textId="77777777" w:rsidR="00153282" w:rsidRPr="007538BE" w:rsidRDefault="00153282" w:rsidP="00154DA9">
            <w:pPr>
              <w:autoSpaceDE w:val="0"/>
              <w:autoSpaceDN w:val="0"/>
              <w:adjustRightInd w:val="0"/>
              <w:spacing w:before="120" w:after="240" w:line="360" w:lineRule="auto"/>
              <w:jc w:val="both"/>
              <w:rPr>
                <w:b/>
                <w:bCs/>
                <w:sz w:val="20"/>
                <w:szCs w:val="20"/>
              </w:rPr>
            </w:pPr>
          </w:p>
        </w:tc>
        <w:tc>
          <w:tcPr>
            <w:tcW w:w="33" w:type="dxa"/>
            <w:tcBorders>
              <w:left w:val="single" w:sz="6" w:space="0" w:color="000000"/>
              <w:right w:val="single" w:sz="4" w:space="0" w:color="auto"/>
            </w:tcBorders>
            <w:shd w:val="clear" w:color="auto" w:fill="auto"/>
          </w:tcPr>
          <w:p w14:paraId="605EC75E" w14:textId="77777777" w:rsidR="00153282" w:rsidRPr="007538BE" w:rsidRDefault="00153282" w:rsidP="00154DA9">
            <w:pPr>
              <w:autoSpaceDE w:val="0"/>
              <w:autoSpaceDN w:val="0"/>
              <w:adjustRightInd w:val="0"/>
              <w:spacing w:before="120" w:after="240" w:line="360" w:lineRule="auto"/>
              <w:jc w:val="both"/>
              <w:rPr>
                <w:sz w:val="20"/>
                <w:szCs w:val="20"/>
              </w:rPr>
            </w:pPr>
          </w:p>
        </w:tc>
      </w:tr>
      <w:tr w:rsidR="00153282" w:rsidRPr="007538BE" w14:paraId="74901CB2" w14:textId="77777777" w:rsidTr="00154DA9">
        <w:trPr>
          <w:trHeight w:val="1755"/>
        </w:trPr>
        <w:tc>
          <w:tcPr>
            <w:tcW w:w="593" w:type="dxa"/>
            <w:tcBorders>
              <w:top w:val="single" w:sz="6" w:space="0" w:color="000000"/>
              <w:left w:val="single" w:sz="6" w:space="0" w:color="000000"/>
              <w:bottom w:val="single" w:sz="6" w:space="0" w:color="000000"/>
            </w:tcBorders>
            <w:shd w:val="clear" w:color="auto" w:fill="FFFFFF"/>
          </w:tcPr>
          <w:p w14:paraId="1109DF3B" w14:textId="77777777" w:rsidR="00153282" w:rsidRPr="007538BE" w:rsidRDefault="00153282" w:rsidP="00154DA9">
            <w:pPr>
              <w:autoSpaceDE w:val="0"/>
              <w:autoSpaceDN w:val="0"/>
              <w:adjustRightInd w:val="0"/>
              <w:spacing w:before="120" w:after="240" w:line="360" w:lineRule="auto"/>
              <w:jc w:val="both"/>
              <w:rPr>
                <w:sz w:val="20"/>
                <w:szCs w:val="20"/>
              </w:rPr>
            </w:pPr>
            <w:r w:rsidRPr="007538BE">
              <w:rPr>
                <w:b/>
                <w:bCs/>
                <w:sz w:val="20"/>
                <w:szCs w:val="20"/>
              </w:rPr>
              <w:lastRenderedPageBreak/>
              <w:t>6</w:t>
            </w:r>
          </w:p>
        </w:tc>
        <w:tc>
          <w:tcPr>
            <w:tcW w:w="2943" w:type="dxa"/>
            <w:tcBorders>
              <w:top w:val="single" w:sz="6" w:space="0" w:color="000000"/>
              <w:left w:val="single" w:sz="6" w:space="0" w:color="000000"/>
              <w:bottom w:val="single" w:sz="6" w:space="0" w:color="000000"/>
            </w:tcBorders>
            <w:shd w:val="clear" w:color="auto" w:fill="auto"/>
            <w:vAlign w:val="center"/>
          </w:tcPr>
          <w:p w14:paraId="42C59062" w14:textId="77777777" w:rsidR="00153282" w:rsidRPr="007538BE" w:rsidRDefault="00153282" w:rsidP="00154DA9">
            <w:pPr>
              <w:autoSpaceDE w:val="0"/>
              <w:autoSpaceDN w:val="0"/>
              <w:adjustRightInd w:val="0"/>
              <w:spacing w:before="120" w:after="240" w:line="360" w:lineRule="auto"/>
              <w:jc w:val="both"/>
              <w:rPr>
                <w:sz w:val="20"/>
                <w:szCs w:val="20"/>
              </w:rPr>
            </w:pPr>
            <w:r w:rsidRPr="007538BE">
              <w:rPr>
                <w:sz w:val="20"/>
                <w:szCs w:val="20"/>
              </w:rPr>
              <w:t>Estante rack, padrão 19´ x 24u x 540 mm, estrutura aço, portas laterais e fundo removíveis com alertas ventilação, porta frontal em aço com chave e visor, cor preta, características adicionais 2 ventiladores 110 v, 8 tomadas, acabamento superficial pintura em epóxi</w:t>
            </w:r>
            <w:r w:rsidRPr="007538BE">
              <w:rPr>
                <w:b/>
                <w:bCs/>
                <w:sz w:val="20"/>
                <w:szCs w:val="20"/>
              </w:rPr>
              <w:t xml:space="preserve">                                                            </w:t>
            </w:r>
          </w:p>
          <w:p w14:paraId="3040D10D" w14:textId="77777777" w:rsidR="00153282" w:rsidRPr="007538BE" w:rsidRDefault="00153282" w:rsidP="00154DA9">
            <w:pPr>
              <w:autoSpaceDE w:val="0"/>
              <w:autoSpaceDN w:val="0"/>
              <w:adjustRightInd w:val="0"/>
              <w:spacing w:before="120" w:after="240" w:line="360" w:lineRule="auto"/>
              <w:jc w:val="both"/>
              <w:rPr>
                <w:sz w:val="20"/>
                <w:szCs w:val="20"/>
              </w:rPr>
            </w:pPr>
          </w:p>
          <w:p w14:paraId="41A0A435" w14:textId="77777777" w:rsidR="00153282" w:rsidRPr="007538BE" w:rsidRDefault="00153282" w:rsidP="00154DA9">
            <w:pPr>
              <w:autoSpaceDE w:val="0"/>
              <w:autoSpaceDN w:val="0"/>
              <w:adjustRightInd w:val="0"/>
              <w:spacing w:before="120" w:after="240" w:line="360" w:lineRule="auto"/>
              <w:jc w:val="both"/>
              <w:rPr>
                <w:sz w:val="20"/>
                <w:szCs w:val="20"/>
              </w:rPr>
            </w:pPr>
          </w:p>
          <w:p w14:paraId="4AC85FD8" w14:textId="77777777" w:rsidR="00153282" w:rsidRPr="007538BE" w:rsidRDefault="00153282" w:rsidP="00154DA9">
            <w:pPr>
              <w:autoSpaceDE w:val="0"/>
              <w:autoSpaceDN w:val="0"/>
              <w:adjustRightInd w:val="0"/>
              <w:spacing w:before="120" w:after="240" w:line="360" w:lineRule="auto"/>
              <w:jc w:val="both"/>
              <w:rPr>
                <w:sz w:val="20"/>
                <w:szCs w:val="20"/>
              </w:rPr>
            </w:pPr>
          </w:p>
          <w:p w14:paraId="0411AC1A" w14:textId="77777777" w:rsidR="00153282" w:rsidRPr="007538BE" w:rsidRDefault="00153282" w:rsidP="00154DA9">
            <w:pPr>
              <w:autoSpaceDE w:val="0"/>
              <w:autoSpaceDN w:val="0"/>
              <w:adjustRightInd w:val="0"/>
              <w:spacing w:before="120" w:after="240" w:line="360" w:lineRule="auto"/>
              <w:jc w:val="both"/>
              <w:rPr>
                <w:sz w:val="20"/>
                <w:szCs w:val="20"/>
              </w:rPr>
            </w:pPr>
          </w:p>
        </w:tc>
        <w:tc>
          <w:tcPr>
            <w:tcW w:w="883" w:type="dxa"/>
            <w:tcBorders>
              <w:top w:val="single" w:sz="6" w:space="0" w:color="000000"/>
              <w:left w:val="single" w:sz="6" w:space="0" w:color="000000"/>
              <w:bottom w:val="single" w:sz="6" w:space="0" w:color="000000"/>
            </w:tcBorders>
            <w:shd w:val="clear" w:color="auto" w:fill="auto"/>
            <w:vAlign w:val="center"/>
          </w:tcPr>
          <w:p w14:paraId="350411A0" w14:textId="77777777" w:rsidR="00153282" w:rsidRPr="007538BE" w:rsidRDefault="00153282" w:rsidP="00154DA9">
            <w:pPr>
              <w:autoSpaceDE w:val="0"/>
              <w:autoSpaceDN w:val="0"/>
              <w:adjustRightInd w:val="0"/>
              <w:spacing w:before="120" w:after="240" w:line="360" w:lineRule="auto"/>
              <w:jc w:val="both"/>
              <w:rPr>
                <w:b/>
                <w:bCs/>
                <w:sz w:val="20"/>
                <w:szCs w:val="20"/>
              </w:rPr>
            </w:pPr>
            <w:r w:rsidRPr="007538BE">
              <w:rPr>
                <w:b/>
                <w:bCs/>
                <w:sz w:val="20"/>
                <w:szCs w:val="20"/>
              </w:rPr>
              <w:t>374176</w:t>
            </w:r>
          </w:p>
        </w:tc>
        <w:tc>
          <w:tcPr>
            <w:tcW w:w="1527" w:type="dxa"/>
            <w:tcBorders>
              <w:top w:val="single" w:sz="6" w:space="0" w:color="000000"/>
              <w:left w:val="single" w:sz="6" w:space="0" w:color="000000"/>
              <w:bottom w:val="single" w:sz="6" w:space="0" w:color="000000"/>
            </w:tcBorders>
            <w:shd w:val="clear" w:color="auto" w:fill="auto"/>
            <w:vAlign w:val="center"/>
          </w:tcPr>
          <w:p w14:paraId="7824F918" w14:textId="77777777" w:rsidR="00153282" w:rsidRPr="007538BE" w:rsidRDefault="00153282" w:rsidP="00154DA9">
            <w:pPr>
              <w:autoSpaceDE w:val="0"/>
              <w:autoSpaceDN w:val="0"/>
              <w:adjustRightInd w:val="0"/>
              <w:spacing w:before="120" w:after="240" w:line="360" w:lineRule="auto"/>
              <w:jc w:val="both"/>
              <w:rPr>
                <w:sz w:val="20"/>
                <w:szCs w:val="20"/>
              </w:rPr>
            </w:pPr>
            <w:r w:rsidRPr="007538BE">
              <w:rPr>
                <w:b/>
                <w:bCs/>
                <w:sz w:val="20"/>
                <w:szCs w:val="20"/>
              </w:rPr>
              <w:t>5242000000431</w:t>
            </w:r>
          </w:p>
        </w:tc>
        <w:tc>
          <w:tcPr>
            <w:tcW w:w="850" w:type="dxa"/>
            <w:tcBorders>
              <w:top w:val="single" w:sz="6" w:space="0" w:color="000000"/>
              <w:left w:val="single" w:sz="6" w:space="0" w:color="000000"/>
              <w:bottom w:val="single" w:sz="6" w:space="0" w:color="000000"/>
            </w:tcBorders>
            <w:shd w:val="clear" w:color="auto" w:fill="auto"/>
            <w:vAlign w:val="center"/>
          </w:tcPr>
          <w:p w14:paraId="3D7502FB" w14:textId="77777777" w:rsidR="00153282" w:rsidRPr="007538BE" w:rsidRDefault="00153282" w:rsidP="00154DA9">
            <w:pPr>
              <w:autoSpaceDE w:val="0"/>
              <w:autoSpaceDN w:val="0"/>
              <w:adjustRightInd w:val="0"/>
              <w:spacing w:before="120" w:after="240" w:line="360" w:lineRule="auto"/>
              <w:jc w:val="both"/>
              <w:rPr>
                <w:sz w:val="20"/>
                <w:szCs w:val="20"/>
              </w:rPr>
            </w:pPr>
            <w:r w:rsidRPr="007538BE">
              <w:rPr>
                <w:sz w:val="20"/>
                <w:szCs w:val="20"/>
              </w:rPr>
              <w:t>Unidade</w:t>
            </w:r>
          </w:p>
        </w:tc>
        <w:tc>
          <w:tcPr>
            <w:tcW w:w="851" w:type="dxa"/>
            <w:tcBorders>
              <w:top w:val="single" w:sz="6" w:space="0" w:color="000000"/>
              <w:left w:val="single" w:sz="6" w:space="0" w:color="000000"/>
              <w:bottom w:val="single" w:sz="6" w:space="0" w:color="000000"/>
            </w:tcBorders>
            <w:shd w:val="clear" w:color="auto" w:fill="auto"/>
            <w:vAlign w:val="center"/>
          </w:tcPr>
          <w:p w14:paraId="4D003B5D" w14:textId="77777777" w:rsidR="00153282" w:rsidRPr="007538BE" w:rsidRDefault="00153282" w:rsidP="00154DA9">
            <w:pPr>
              <w:autoSpaceDE w:val="0"/>
              <w:autoSpaceDN w:val="0"/>
              <w:adjustRightInd w:val="0"/>
              <w:spacing w:before="120" w:after="240" w:line="360" w:lineRule="auto"/>
              <w:jc w:val="both"/>
              <w:rPr>
                <w:b/>
                <w:bCs/>
                <w:sz w:val="20"/>
                <w:szCs w:val="20"/>
              </w:rPr>
            </w:pPr>
            <w:r w:rsidRPr="007538BE">
              <w:rPr>
                <w:sz w:val="20"/>
                <w:szCs w:val="20"/>
              </w:rPr>
              <w:t>10</w:t>
            </w:r>
          </w:p>
        </w:tc>
        <w:tc>
          <w:tcPr>
            <w:tcW w:w="1032" w:type="dxa"/>
            <w:tcBorders>
              <w:top w:val="single" w:sz="6" w:space="0" w:color="000000"/>
              <w:left w:val="single" w:sz="6" w:space="0" w:color="000000"/>
              <w:bottom w:val="single" w:sz="6" w:space="0" w:color="000000"/>
              <w:right w:val="single" w:sz="4" w:space="0" w:color="auto"/>
            </w:tcBorders>
            <w:shd w:val="clear" w:color="auto" w:fill="auto"/>
            <w:vAlign w:val="center"/>
          </w:tcPr>
          <w:p w14:paraId="1CF23302" w14:textId="77777777" w:rsidR="00153282" w:rsidRPr="007538BE" w:rsidRDefault="00153282" w:rsidP="00154DA9">
            <w:pPr>
              <w:autoSpaceDE w:val="0"/>
              <w:autoSpaceDN w:val="0"/>
              <w:adjustRightInd w:val="0"/>
              <w:spacing w:before="120" w:after="240" w:line="360" w:lineRule="auto"/>
              <w:jc w:val="both"/>
              <w:rPr>
                <w:b/>
                <w:bCs/>
                <w:sz w:val="20"/>
                <w:szCs w:val="20"/>
              </w:rPr>
            </w:pPr>
          </w:p>
        </w:tc>
        <w:tc>
          <w:tcPr>
            <w:tcW w:w="33" w:type="dxa"/>
            <w:tcBorders>
              <w:left w:val="single" w:sz="6" w:space="0" w:color="000000"/>
              <w:right w:val="single" w:sz="4" w:space="0" w:color="auto"/>
            </w:tcBorders>
            <w:shd w:val="clear" w:color="auto" w:fill="auto"/>
          </w:tcPr>
          <w:p w14:paraId="129B8D80" w14:textId="77777777" w:rsidR="00153282" w:rsidRPr="007538BE" w:rsidRDefault="00153282" w:rsidP="00154DA9">
            <w:pPr>
              <w:autoSpaceDE w:val="0"/>
              <w:autoSpaceDN w:val="0"/>
              <w:adjustRightInd w:val="0"/>
              <w:spacing w:before="120" w:after="240" w:line="360" w:lineRule="auto"/>
              <w:jc w:val="both"/>
              <w:rPr>
                <w:sz w:val="20"/>
                <w:szCs w:val="20"/>
              </w:rPr>
            </w:pPr>
          </w:p>
        </w:tc>
      </w:tr>
      <w:tr w:rsidR="00153282" w:rsidRPr="007538BE" w14:paraId="1DBD87A1" w14:textId="77777777" w:rsidTr="00154DA9">
        <w:trPr>
          <w:trHeight w:val="2325"/>
        </w:trPr>
        <w:tc>
          <w:tcPr>
            <w:tcW w:w="593" w:type="dxa"/>
            <w:tcBorders>
              <w:top w:val="single" w:sz="6" w:space="0" w:color="000000"/>
              <w:left w:val="single" w:sz="6" w:space="0" w:color="000000"/>
              <w:bottom w:val="single" w:sz="6" w:space="0" w:color="000000"/>
            </w:tcBorders>
            <w:shd w:val="clear" w:color="auto" w:fill="FFFFFF"/>
          </w:tcPr>
          <w:p w14:paraId="57A9D784" w14:textId="77777777" w:rsidR="00153282" w:rsidRPr="007538BE" w:rsidRDefault="00153282" w:rsidP="00154DA9">
            <w:pPr>
              <w:autoSpaceDE w:val="0"/>
              <w:autoSpaceDN w:val="0"/>
              <w:adjustRightInd w:val="0"/>
              <w:spacing w:before="120" w:after="240" w:line="360" w:lineRule="auto"/>
              <w:jc w:val="both"/>
              <w:rPr>
                <w:sz w:val="20"/>
                <w:szCs w:val="20"/>
              </w:rPr>
            </w:pPr>
            <w:r w:rsidRPr="007538BE">
              <w:rPr>
                <w:b/>
                <w:bCs/>
                <w:sz w:val="20"/>
                <w:szCs w:val="20"/>
              </w:rPr>
              <w:t>7</w:t>
            </w:r>
          </w:p>
        </w:tc>
        <w:tc>
          <w:tcPr>
            <w:tcW w:w="2943" w:type="dxa"/>
            <w:tcBorders>
              <w:top w:val="single" w:sz="6" w:space="0" w:color="000000"/>
              <w:left w:val="single" w:sz="6" w:space="0" w:color="000000"/>
              <w:bottom w:val="single" w:sz="6" w:space="0" w:color="000000"/>
            </w:tcBorders>
            <w:shd w:val="clear" w:color="auto" w:fill="auto"/>
            <w:vAlign w:val="center"/>
          </w:tcPr>
          <w:p w14:paraId="29BDD0BA" w14:textId="77777777" w:rsidR="00153282" w:rsidRPr="007538BE" w:rsidRDefault="00153282" w:rsidP="00154DA9">
            <w:pPr>
              <w:autoSpaceDE w:val="0"/>
              <w:autoSpaceDN w:val="0"/>
              <w:adjustRightInd w:val="0"/>
              <w:spacing w:before="120" w:after="240" w:line="360" w:lineRule="auto"/>
              <w:jc w:val="both"/>
              <w:rPr>
                <w:b/>
                <w:bCs/>
                <w:sz w:val="20"/>
                <w:szCs w:val="20"/>
              </w:rPr>
            </w:pPr>
            <w:r w:rsidRPr="007538BE">
              <w:rPr>
                <w:sz w:val="20"/>
                <w:szCs w:val="20"/>
              </w:rPr>
              <w:t>Estante rack, tipo de piso, padrão 19´ x 40u x 570 mm, estrutura chapa aço, porta frontal com tranca, cor preta, características adicionais dois planos de montagem servidor, bandejas duas fixas de 500mm, tipo fixação elementos de fixação livre, aplicação rede de comunicação de dados, ventilação gaveta com dois ventiladores, altura interna 1.780, altura externa</w:t>
            </w:r>
          </w:p>
        </w:tc>
        <w:tc>
          <w:tcPr>
            <w:tcW w:w="883" w:type="dxa"/>
            <w:tcBorders>
              <w:top w:val="single" w:sz="6" w:space="0" w:color="000000"/>
              <w:left w:val="single" w:sz="6" w:space="0" w:color="000000"/>
              <w:bottom w:val="single" w:sz="6" w:space="0" w:color="000000"/>
            </w:tcBorders>
            <w:shd w:val="clear" w:color="auto" w:fill="auto"/>
            <w:vAlign w:val="center"/>
          </w:tcPr>
          <w:p w14:paraId="71FD2704" w14:textId="77777777" w:rsidR="00153282" w:rsidRPr="007538BE" w:rsidRDefault="00153282" w:rsidP="00154DA9">
            <w:pPr>
              <w:autoSpaceDE w:val="0"/>
              <w:autoSpaceDN w:val="0"/>
              <w:adjustRightInd w:val="0"/>
              <w:spacing w:before="120" w:after="240" w:line="360" w:lineRule="auto"/>
              <w:jc w:val="both"/>
              <w:rPr>
                <w:b/>
                <w:bCs/>
                <w:sz w:val="20"/>
                <w:szCs w:val="20"/>
              </w:rPr>
            </w:pPr>
            <w:r w:rsidRPr="007538BE">
              <w:rPr>
                <w:b/>
                <w:bCs/>
                <w:sz w:val="20"/>
                <w:szCs w:val="20"/>
              </w:rPr>
              <w:t>350661</w:t>
            </w:r>
          </w:p>
        </w:tc>
        <w:tc>
          <w:tcPr>
            <w:tcW w:w="1527" w:type="dxa"/>
            <w:tcBorders>
              <w:top w:val="single" w:sz="6" w:space="0" w:color="000000"/>
              <w:left w:val="single" w:sz="6" w:space="0" w:color="000000"/>
              <w:bottom w:val="single" w:sz="6" w:space="0" w:color="000000"/>
            </w:tcBorders>
            <w:shd w:val="clear" w:color="auto" w:fill="auto"/>
            <w:vAlign w:val="center"/>
          </w:tcPr>
          <w:p w14:paraId="17CEAE2E" w14:textId="77777777" w:rsidR="00153282" w:rsidRPr="007538BE" w:rsidRDefault="00153282" w:rsidP="00154DA9">
            <w:pPr>
              <w:autoSpaceDE w:val="0"/>
              <w:autoSpaceDN w:val="0"/>
              <w:adjustRightInd w:val="0"/>
              <w:spacing w:before="120" w:after="240" w:line="360" w:lineRule="auto"/>
              <w:jc w:val="both"/>
              <w:rPr>
                <w:sz w:val="20"/>
                <w:szCs w:val="20"/>
              </w:rPr>
            </w:pPr>
            <w:r w:rsidRPr="007538BE">
              <w:rPr>
                <w:b/>
                <w:bCs/>
                <w:sz w:val="20"/>
                <w:szCs w:val="20"/>
              </w:rPr>
              <w:t>5242000000433</w:t>
            </w:r>
          </w:p>
        </w:tc>
        <w:tc>
          <w:tcPr>
            <w:tcW w:w="850" w:type="dxa"/>
            <w:tcBorders>
              <w:top w:val="single" w:sz="6" w:space="0" w:color="000000"/>
              <w:left w:val="single" w:sz="6" w:space="0" w:color="000000"/>
              <w:bottom w:val="single" w:sz="6" w:space="0" w:color="000000"/>
            </w:tcBorders>
            <w:shd w:val="clear" w:color="auto" w:fill="auto"/>
            <w:vAlign w:val="center"/>
          </w:tcPr>
          <w:p w14:paraId="6EFCD993" w14:textId="77777777" w:rsidR="00153282" w:rsidRPr="007538BE" w:rsidRDefault="00153282" w:rsidP="00154DA9">
            <w:pPr>
              <w:autoSpaceDE w:val="0"/>
              <w:autoSpaceDN w:val="0"/>
              <w:adjustRightInd w:val="0"/>
              <w:spacing w:before="120" w:after="240" w:line="360" w:lineRule="auto"/>
              <w:jc w:val="both"/>
              <w:rPr>
                <w:sz w:val="20"/>
                <w:szCs w:val="20"/>
              </w:rPr>
            </w:pPr>
            <w:r w:rsidRPr="007538BE">
              <w:rPr>
                <w:sz w:val="20"/>
                <w:szCs w:val="20"/>
              </w:rPr>
              <w:t>Unidade</w:t>
            </w:r>
          </w:p>
        </w:tc>
        <w:tc>
          <w:tcPr>
            <w:tcW w:w="851" w:type="dxa"/>
            <w:tcBorders>
              <w:top w:val="single" w:sz="6" w:space="0" w:color="000000"/>
              <w:left w:val="single" w:sz="6" w:space="0" w:color="000000"/>
              <w:bottom w:val="single" w:sz="6" w:space="0" w:color="000000"/>
            </w:tcBorders>
            <w:shd w:val="clear" w:color="auto" w:fill="auto"/>
            <w:vAlign w:val="center"/>
          </w:tcPr>
          <w:p w14:paraId="7533C573" w14:textId="77777777" w:rsidR="00153282" w:rsidRPr="007538BE" w:rsidRDefault="00153282" w:rsidP="00154DA9">
            <w:pPr>
              <w:autoSpaceDE w:val="0"/>
              <w:autoSpaceDN w:val="0"/>
              <w:adjustRightInd w:val="0"/>
              <w:spacing w:before="120" w:after="240" w:line="360" w:lineRule="auto"/>
              <w:jc w:val="both"/>
              <w:rPr>
                <w:b/>
                <w:bCs/>
                <w:sz w:val="20"/>
                <w:szCs w:val="20"/>
              </w:rPr>
            </w:pPr>
            <w:r w:rsidRPr="007538BE">
              <w:rPr>
                <w:sz w:val="20"/>
                <w:szCs w:val="20"/>
              </w:rPr>
              <w:t>10</w:t>
            </w:r>
          </w:p>
        </w:tc>
        <w:tc>
          <w:tcPr>
            <w:tcW w:w="1032" w:type="dxa"/>
            <w:tcBorders>
              <w:top w:val="single" w:sz="6" w:space="0" w:color="000000"/>
              <w:left w:val="single" w:sz="6" w:space="0" w:color="000000"/>
              <w:bottom w:val="single" w:sz="6" w:space="0" w:color="000000"/>
              <w:right w:val="single" w:sz="4" w:space="0" w:color="auto"/>
            </w:tcBorders>
            <w:shd w:val="clear" w:color="auto" w:fill="auto"/>
            <w:vAlign w:val="center"/>
          </w:tcPr>
          <w:p w14:paraId="5E2AC017" w14:textId="77777777" w:rsidR="00153282" w:rsidRPr="007538BE" w:rsidRDefault="00153282" w:rsidP="00154DA9">
            <w:pPr>
              <w:autoSpaceDE w:val="0"/>
              <w:autoSpaceDN w:val="0"/>
              <w:adjustRightInd w:val="0"/>
              <w:spacing w:before="120" w:after="240" w:line="360" w:lineRule="auto"/>
              <w:jc w:val="both"/>
              <w:rPr>
                <w:b/>
                <w:bCs/>
                <w:sz w:val="20"/>
                <w:szCs w:val="20"/>
              </w:rPr>
            </w:pPr>
          </w:p>
        </w:tc>
        <w:tc>
          <w:tcPr>
            <w:tcW w:w="33" w:type="dxa"/>
            <w:tcBorders>
              <w:left w:val="single" w:sz="6" w:space="0" w:color="000000"/>
              <w:right w:val="single" w:sz="4" w:space="0" w:color="auto"/>
            </w:tcBorders>
            <w:shd w:val="clear" w:color="auto" w:fill="auto"/>
          </w:tcPr>
          <w:p w14:paraId="2918212D" w14:textId="77777777" w:rsidR="00153282" w:rsidRPr="007538BE" w:rsidRDefault="00153282" w:rsidP="00154DA9">
            <w:pPr>
              <w:autoSpaceDE w:val="0"/>
              <w:autoSpaceDN w:val="0"/>
              <w:adjustRightInd w:val="0"/>
              <w:spacing w:before="120" w:after="240" w:line="360" w:lineRule="auto"/>
              <w:jc w:val="both"/>
              <w:rPr>
                <w:sz w:val="20"/>
                <w:szCs w:val="20"/>
              </w:rPr>
            </w:pPr>
          </w:p>
        </w:tc>
      </w:tr>
      <w:tr w:rsidR="00153282" w:rsidRPr="007538BE" w14:paraId="2F535DF9" w14:textId="77777777" w:rsidTr="00154DA9">
        <w:trPr>
          <w:trHeight w:val="2610"/>
        </w:trPr>
        <w:tc>
          <w:tcPr>
            <w:tcW w:w="593" w:type="dxa"/>
            <w:tcBorders>
              <w:top w:val="single" w:sz="6" w:space="0" w:color="000000"/>
              <w:left w:val="single" w:sz="6" w:space="0" w:color="000000"/>
              <w:bottom w:val="single" w:sz="6" w:space="0" w:color="000000"/>
            </w:tcBorders>
            <w:shd w:val="clear" w:color="auto" w:fill="FFFFFF"/>
          </w:tcPr>
          <w:p w14:paraId="0B08DB85" w14:textId="77777777" w:rsidR="00153282" w:rsidRPr="007538BE" w:rsidRDefault="00153282" w:rsidP="00154DA9">
            <w:pPr>
              <w:autoSpaceDE w:val="0"/>
              <w:autoSpaceDN w:val="0"/>
              <w:adjustRightInd w:val="0"/>
              <w:spacing w:before="120" w:after="240" w:line="360" w:lineRule="auto"/>
              <w:jc w:val="both"/>
              <w:rPr>
                <w:sz w:val="20"/>
                <w:szCs w:val="20"/>
              </w:rPr>
            </w:pPr>
            <w:r w:rsidRPr="007538BE">
              <w:rPr>
                <w:b/>
                <w:bCs/>
                <w:sz w:val="20"/>
                <w:szCs w:val="20"/>
              </w:rPr>
              <w:lastRenderedPageBreak/>
              <w:t>8</w:t>
            </w:r>
          </w:p>
        </w:tc>
        <w:tc>
          <w:tcPr>
            <w:tcW w:w="2943" w:type="dxa"/>
            <w:tcBorders>
              <w:top w:val="single" w:sz="6" w:space="0" w:color="000000"/>
              <w:left w:val="single" w:sz="6" w:space="0" w:color="000000"/>
              <w:bottom w:val="single" w:sz="6" w:space="0" w:color="000000"/>
            </w:tcBorders>
            <w:shd w:val="clear" w:color="auto" w:fill="auto"/>
            <w:vAlign w:val="center"/>
          </w:tcPr>
          <w:p w14:paraId="6DDA4159" w14:textId="77777777" w:rsidR="00153282" w:rsidRPr="007538BE" w:rsidRDefault="00153282" w:rsidP="00154DA9">
            <w:pPr>
              <w:autoSpaceDE w:val="0"/>
              <w:autoSpaceDN w:val="0"/>
              <w:adjustRightInd w:val="0"/>
              <w:spacing w:before="120" w:after="240" w:line="360" w:lineRule="auto"/>
              <w:jc w:val="both"/>
              <w:rPr>
                <w:b/>
                <w:bCs/>
                <w:sz w:val="20"/>
                <w:szCs w:val="20"/>
              </w:rPr>
            </w:pPr>
            <w:r w:rsidRPr="007538BE">
              <w:rPr>
                <w:sz w:val="20"/>
                <w:szCs w:val="20"/>
              </w:rPr>
              <w:t>Estante rack, tipo de piso, padrão 19´ x 40u x 570 mm, estrutura aço galvanizado, portas laterais, frente e traseira removíveis, porta frontal vidro fumê, cor preta, características adicionais régua 8 2p+t/g. cabo 1u, tipo fixação porca tipo gaiola/parafuso m-5 fixação equipamento, acabamento superficial pintura em epóxi, aplicação rede de comunicação de dados, ventilação teto 4 exaustores</w:t>
            </w:r>
          </w:p>
        </w:tc>
        <w:tc>
          <w:tcPr>
            <w:tcW w:w="883" w:type="dxa"/>
            <w:tcBorders>
              <w:top w:val="single" w:sz="6" w:space="0" w:color="000000"/>
              <w:left w:val="single" w:sz="6" w:space="0" w:color="000000"/>
              <w:bottom w:val="single" w:sz="6" w:space="0" w:color="000000"/>
            </w:tcBorders>
            <w:shd w:val="clear" w:color="auto" w:fill="auto"/>
            <w:vAlign w:val="center"/>
          </w:tcPr>
          <w:p w14:paraId="6909F0D6" w14:textId="77777777" w:rsidR="00153282" w:rsidRPr="007538BE" w:rsidRDefault="00153282" w:rsidP="00154DA9">
            <w:pPr>
              <w:autoSpaceDE w:val="0"/>
              <w:autoSpaceDN w:val="0"/>
              <w:adjustRightInd w:val="0"/>
              <w:spacing w:before="120" w:after="240" w:line="360" w:lineRule="auto"/>
              <w:jc w:val="both"/>
              <w:rPr>
                <w:b/>
                <w:bCs/>
                <w:sz w:val="20"/>
                <w:szCs w:val="20"/>
              </w:rPr>
            </w:pPr>
            <w:r w:rsidRPr="007538BE">
              <w:rPr>
                <w:b/>
                <w:bCs/>
                <w:sz w:val="20"/>
                <w:szCs w:val="20"/>
              </w:rPr>
              <w:t>384387</w:t>
            </w:r>
          </w:p>
        </w:tc>
        <w:tc>
          <w:tcPr>
            <w:tcW w:w="1527" w:type="dxa"/>
            <w:tcBorders>
              <w:top w:val="single" w:sz="6" w:space="0" w:color="000000"/>
              <w:left w:val="single" w:sz="6" w:space="0" w:color="000000"/>
              <w:bottom w:val="single" w:sz="6" w:space="0" w:color="000000"/>
            </w:tcBorders>
            <w:shd w:val="clear" w:color="auto" w:fill="auto"/>
            <w:vAlign w:val="center"/>
          </w:tcPr>
          <w:p w14:paraId="3D69252C" w14:textId="77777777" w:rsidR="00153282" w:rsidRPr="007538BE" w:rsidRDefault="00153282" w:rsidP="00154DA9">
            <w:pPr>
              <w:autoSpaceDE w:val="0"/>
              <w:autoSpaceDN w:val="0"/>
              <w:adjustRightInd w:val="0"/>
              <w:spacing w:before="120" w:after="240" w:line="360" w:lineRule="auto"/>
              <w:jc w:val="both"/>
              <w:rPr>
                <w:sz w:val="20"/>
                <w:szCs w:val="20"/>
              </w:rPr>
            </w:pPr>
            <w:r w:rsidRPr="007538BE">
              <w:rPr>
                <w:b/>
                <w:bCs/>
                <w:sz w:val="20"/>
                <w:szCs w:val="20"/>
              </w:rPr>
              <w:t>5242000000434</w:t>
            </w:r>
          </w:p>
        </w:tc>
        <w:tc>
          <w:tcPr>
            <w:tcW w:w="850" w:type="dxa"/>
            <w:tcBorders>
              <w:top w:val="single" w:sz="6" w:space="0" w:color="000000"/>
              <w:left w:val="single" w:sz="6" w:space="0" w:color="000000"/>
              <w:bottom w:val="single" w:sz="6" w:space="0" w:color="000000"/>
            </w:tcBorders>
            <w:shd w:val="clear" w:color="auto" w:fill="auto"/>
            <w:vAlign w:val="center"/>
          </w:tcPr>
          <w:p w14:paraId="05C3E440" w14:textId="77777777" w:rsidR="00153282" w:rsidRPr="007538BE" w:rsidRDefault="00153282" w:rsidP="00154DA9">
            <w:pPr>
              <w:autoSpaceDE w:val="0"/>
              <w:autoSpaceDN w:val="0"/>
              <w:adjustRightInd w:val="0"/>
              <w:spacing w:before="120" w:after="240" w:line="360" w:lineRule="auto"/>
              <w:jc w:val="both"/>
              <w:rPr>
                <w:sz w:val="20"/>
                <w:szCs w:val="20"/>
              </w:rPr>
            </w:pPr>
            <w:r w:rsidRPr="007538BE">
              <w:rPr>
                <w:sz w:val="20"/>
                <w:szCs w:val="20"/>
              </w:rPr>
              <w:t>Unidade</w:t>
            </w:r>
          </w:p>
        </w:tc>
        <w:tc>
          <w:tcPr>
            <w:tcW w:w="851" w:type="dxa"/>
            <w:tcBorders>
              <w:top w:val="single" w:sz="6" w:space="0" w:color="000000"/>
              <w:left w:val="single" w:sz="6" w:space="0" w:color="000000"/>
              <w:bottom w:val="single" w:sz="6" w:space="0" w:color="000000"/>
            </w:tcBorders>
            <w:shd w:val="clear" w:color="auto" w:fill="auto"/>
            <w:vAlign w:val="center"/>
          </w:tcPr>
          <w:p w14:paraId="471827DE" w14:textId="77777777" w:rsidR="00153282" w:rsidRPr="007538BE" w:rsidRDefault="00153282" w:rsidP="00154DA9">
            <w:pPr>
              <w:autoSpaceDE w:val="0"/>
              <w:autoSpaceDN w:val="0"/>
              <w:adjustRightInd w:val="0"/>
              <w:spacing w:before="120" w:after="240" w:line="360" w:lineRule="auto"/>
              <w:jc w:val="both"/>
              <w:rPr>
                <w:b/>
                <w:bCs/>
                <w:sz w:val="20"/>
                <w:szCs w:val="20"/>
              </w:rPr>
            </w:pPr>
            <w:r w:rsidRPr="007538BE">
              <w:rPr>
                <w:sz w:val="20"/>
                <w:szCs w:val="20"/>
              </w:rPr>
              <w:t>10</w:t>
            </w:r>
          </w:p>
        </w:tc>
        <w:tc>
          <w:tcPr>
            <w:tcW w:w="1032" w:type="dxa"/>
            <w:tcBorders>
              <w:top w:val="single" w:sz="6" w:space="0" w:color="000000"/>
              <w:left w:val="single" w:sz="6" w:space="0" w:color="000000"/>
              <w:bottom w:val="single" w:sz="6" w:space="0" w:color="000000"/>
              <w:right w:val="single" w:sz="4" w:space="0" w:color="auto"/>
            </w:tcBorders>
            <w:shd w:val="clear" w:color="auto" w:fill="auto"/>
            <w:vAlign w:val="center"/>
          </w:tcPr>
          <w:p w14:paraId="04BE4778" w14:textId="77777777" w:rsidR="00153282" w:rsidRPr="007538BE" w:rsidRDefault="00153282" w:rsidP="00154DA9">
            <w:pPr>
              <w:autoSpaceDE w:val="0"/>
              <w:autoSpaceDN w:val="0"/>
              <w:adjustRightInd w:val="0"/>
              <w:spacing w:before="120" w:after="240" w:line="360" w:lineRule="auto"/>
              <w:jc w:val="both"/>
              <w:rPr>
                <w:b/>
                <w:bCs/>
                <w:sz w:val="20"/>
                <w:szCs w:val="20"/>
              </w:rPr>
            </w:pPr>
          </w:p>
        </w:tc>
        <w:tc>
          <w:tcPr>
            <w:tcW w:w="33" w:type="dxa"/>
            <w:tcBorders>
              <w:left w:val="single" w:sz="6" w:space="0" w:color="000000"/>
              <w:right w:val="single" w:sz="4" w:space="0" w:color="auto"/>
            </w:tcBorders>
            <w:shd w:val="clear" w:color="auto" w:fill="auto"/>
          </w:tcPr>
          <w:p w14:paraId="12C87594" w14:textId="77777777" w:rsidR="00153282" w:rsidRPr="007538BE" w:rsidRDefault="00153282" w:rsidP="00154DA9">
            <w:pPr>
              <w:autoSpaceDE w:val="0"/>
              <w:autoSpaceDN w:val="0"/>
              <w:adjustRightInd w:val="0"/>
              <w:spacing w:before="120" w:after="240" w:line="360" w:lineRule="auto"/>
              <w:jc w:val="both"/>
              <w:rPr>
                <w:sz w:val="20"/>
                <w:szCs w:val="20"/>
              </w:rPr>
            </w:pPr>
          </w:p>
        </w:tc>
      </w:tr>
      <w:tr w:rsidR="00153282" w:rsidRPr="007538BE" w14:paraId="253A8E73" w14:textId="77777777" w:rsidTr="00154DA9">
        <w:trPr>
          <w:trHeight w:val="1755"/>
        </w:trPr>
        <w:tc>
          <w:tcPr>
            <w:tcW w:w="593" w:type="dxa"/>
            <w:tcBorders>
              <w:top w:val="single" w:sz="6" w:space="0" w:color="000000"/>
              <w:left w:val="single" w:sz="6" w:space="0" w:color="000000"/>
              <w:bottom w:val="single" w:sz="6" w:space="0" w:color="000000"/>
            </w:tcBorders>
            <w:shd w:val="clear" w:color="auto" w:fill="FFFFFF"/>
          </w:tcPr>
          <w:p w14:paraId="2C48DD92" w14:textId="77777777" w:rsidR="00153282" w:rsidRPr="007538BE" w:rsidRDefault="00153282" w:rsidP="00154DA9">
            <w:pPr>
              <w:autoSpaceDE w:val="0"/>
              <w:autoSpaceDN w:val="0"/>
              <w:adjustRightInd w:val="0"/>
              <w:spacing w:before="120" w:after="240" w:line="360" w:lineRule="auto"/>
              <w:jc w:val="both"/>
              <w:rPr>
                <w:sz w:val="20"/>
                <w:szCs w:val="20"/>
              </w:rPr>
            </w:pPr>
            <w:r w:rsidRPr="007538BE">
              <w:rPr>
                <w:b/>
                <w:bCs/>
                <w:sz w:val="20"/>
                <w:szCs w:val="20"/>
              </w:rPr>
              <w:t>9</w:t>
            </w:r>
          </w:p>
        </w:tc>
        <w:tc>
          <w:tcPr>
            <w:tcW w:w="2943" w:type="dxa"/>
            <w:tcBorders>
              <w:top w:val="single" w:sz="4" w:space="0" w:color="000000"/>
              <w:left w:val="single" w:sz="6" w:space="0" w:color="000000"/>
              <w:bottom w:val="single" w:sz="4" w:space="0" w:color="000000"/>
            </w:tcBorders>
            <w:shd w:val="clear" w:color="auto" w:fill="auto"/>
            <w:vAlign w:val="center"/>
          </w:tcPr>
          <w:p w14:paraId="0268E1CA" w14:textId="77777777" w:rsidR="00153282" w:rsidRPr="007538BE" w:rsidRDefault="00153282" w:rsidP="00154DA9">
            <w:pPr>
              <w:autoSpaceDE w:val="0"/>
              <w:autoSpaceDN w:val="0"/>
              <w:adjustRightInd w:val="0"/>
              <w:spacing w:before="120" w:after="240" w:line="360" w:lineRule="auto"/>
              <w:jc w:val="both"/>
              <w:rPr>
                <w:b/>
                <w:bCs/>
                <w:sz w:val="20"/>
                <w:szCs w:val="20"/>
              </w:rPr>
            </w:pPr>
            <w:r w:rsidRPr="007538BE">
              <w:rPr>
                <w:sz w:val="20"/>
                <w:szCs w:val="20"/>
              </w:rPr>
              <w:t xml:space="preserve">Estante rack, tipo de piso, padrão 19´ x 44u x 570 mm, estrutura aço, porta frontal com chave e visor em </w:t>
            </w:r>
            <w:proofErr w:type="spellStart"/>
            <w:r w:rsidRPr="007538BE">
              <w:rPr>
                <w:sz w:val="20"/>
                <w:szCs w:val="20"/>
              </w:rPr>
              <w:t>acrilico</w:t>
            </w:r>
            <w:proofErr w:type="spellEnd"/>
            <w:r w:rsidRPr="007538BE">
              <w:rPr>
                <w:sz w:val="20"/>
                <w:szCs w:val="20"/>
              </w:rPr>
              <w:t xml:space="preserve">, cor bege, características adicionais kit rodas com travas/2 ventiladores 19´/1 régua 8, acabamento superficial pintura epóxi </w:t>
            </w:r>
            <w:proofErr w:type="spellStart"/>
            <w:r w:rsidRPr="007538BE">
              <w:rPr>
                <w:sz w:val="20"/>
                <w:szCs w:val="20"/>
              </w:rPr>
              <w:t>texturizada</w:t>
            </w:r>
            <w:proofErr w:type="spellEnd"/>
          </w:p>
        </w:tc>
        <w:tc>
          <w:tcPr>
            <w:tcW w:w="883" w:type="dxa"/>
            <w:tcBorders>
              <w:top w:val="single" w:sz="6" w:space="0" w:color="000000"/>
              <w:left w:val="single" w:sz="6" w:space="0" w:color="000000"/>
              <w:bottom w:val="single" w:sz="6" w:space="0" w:color="000000"/>
            </w:tcBorders>
            <w:shd w:val="clear" w:color="auto" w:fill="auto"/>
            <w:vAlign w:val="center"/>
          </w:tcPr>
          <w:p w14:paraId="0CAABB42" w14:textId="77777777" w:rsidR="00153282" w:rsidRPr="007538BE" w:rsidRDefault="00153282" w:rsidP="00154DA9">
            <w:pPr>
              <w:autoSpaceDE w:val="0"/>
              <w:autoSpaceDN w:val="0"/>
              <w:adjustRightInd w:val="0"/>
              <w:spacing w:before="120" w:after="240" w:line="360" w:lineRule="auto"/>
              <w:jc w:val="both"/>
              <w:rPr>
                <w:b/>
                <w:bCs/>
                <w:sz w:val="20"/>
                <w:szCs w:val="20"/>
              </w:rPr>
            </w:pPr>
            <w:r w:rsidRPr="007538BE">
              <w:rPr>
                <w:b/>
                <w:bCs/>
                <w:sz w:val="20"/>
                <w:szCs w:val="20"/>
              </w:rPr>
              <w:t>413546</w:t>
            </w:r>
          </w:p>
        </w:tc>
        <w:tc>
          <w:tcPr>
            <w:tcW w:w="1527" w:type="dxa"/>
            <w:tcBorders>
              <w:top w:val="single" w:sz="6" w:space="0" w:color="000000"/>
              <w:left w:val="single" w:sz="6" w:space="0" w:color="000000"/>
              <w:bottom w:val="single" w:sz="6" w:space="0" w:color="000000"/>
            </w:tcBorders>
            <w:shd w:val="clear" w:color="auto" w:fill="auto"/>
            <w:vAlign w:val="center"/>
          </w:tcPr>
          <w:p w14:paraId="0CDE814A" w14:textId="77777777" w:rsidR="00153282" w:rsidRPr="007538BE" w:rsidRDefault="00153282" w:rsidP="00154DA9">
            <w:pPr>
              <w:autoSpaceDE w:val="0"/>
              <w:autoSpaceDN w:val="0"/>
              <w:adjustRightInd w:val="0"/>
              <w:spacing w:before="120" w:after="240" w:line="360" w:lineRule="auto"/>
              <w:jc w:val="both"/>
              <w:rPr>
                <w:sz w:val="20"/>
                <w:szCs w:val="20"/>
              </w:rPr>
            </w:pPr>
            <w:r w:rsidRPr="007538BE">
              <w:rPr>
                <w:b/>
                <w:bCs/>
                <w:sz w:val="20"/>
                <w:szCs w:val="20"/>
              </w:rPr>
              <w:t>5242000000435</w:t>
            </w:r>
          </w:p>
        </w:tc>
        <w:tc>
          <w:tcPr>
            <w:tcW w:w="850" w:type="dxa"/>
            <w:tcBorders>
              <w:top w:val="single" w:sz="6" w:space="0" w:color="000000"/>
              <w:left w:val="single" w:sz="6" w:space="0" w:color="000000"/>
              <w:bottom w:val="single" w:sz="6" w:space="0" w:color="000000"/>
            </w:tcBorders>
            <w:shd w:val="clear" w:color="auto" w:fill="auto"/>
            <w:vAlign w:val="center"/>
          </w:tcPr>
          <w:p w14:paraId="4F12A1BB" w14:textId="77777777" w:rsidR="00153282" w:rsidRPr="007538BE" w:rsidRDefault="00153282" w:rsidP="00154DA9">
            <w:pPr>
              <w:autoSpaceDE w:val="0"/>
              <w:autoSpaceDN w:val="0"/>
              <w:adjustRightInd w:val="0"/>
              <w:spacing w:before="120" w:after="240" w:line="360" w:lineRule="auto"/>
              <w:jc w:val="both"/>
              <w:rPr>
                <w:sz w:val="20"/>
                <w:szCs w:val="20"/>
              </w:rPr>
            </w:pPr>
            <w:r w:rsidRPr="007538BE">
              <w:rPr>
                <w:sz w:val="20"/>
                <w:szCs w:val="20"/>
              </w:rPr>
              <w:t>Unidade</w:t>
            </w:r>
          </w:p>
        </w:tc>
        <w:tc>
          <w:tcPr>
            <w:tcW w:w="851" w:type="dxa"/>
            <w:tcBorders>
              <w:top w:val="single" w:sz="6" w:space="0" w:color="000000"/>
              <w:left w:val="single" w:sz="6" w:space="0" w:color="000000"/>
              <w:bottom w:val="single" w:sz="6" w:space="0" w:color="000000"/>
            </w:tcBorders>
            <w:shd w:val="clear" w:color="auto" w:fill="auto"/>
            <w:vAlign w:val="center"/>
          </w:tcPr>
          <w:p w14:paraId="18D353D0" w14:textId="77777777" w:rsidR="00153282" w:rsidRPr="007538BE" w:rsidRDefault="00153282" w:rsidP="00154DA9">
            <w:pPr>
              <w:autoSpaceDE w:val="0"/>
              <w:autoSpaceDN w:val="0"/>
              <w:adjustRightInd w:val="0"/>
              <w:spacing w:before="120" w:after="240" w:line="360" w:lineRule="auto"/>
              <w:jc w:val="both"/>
              <w:rPr>
                <w:b/>
                <w:bCs/>
                <w:sz w:val="20"/>
                <w:szCs w:val="20"/>
              </w:rPr>
            </w:pPr>
            <w:r w:rsidRPr="007538BE">
              <w:rPr>
                <w:sz w:val="20"/>
                <w:szCs w:val="20"/>
              </w:rPr>
              <w:t>10</w:t>
            </w:r>
          </w:p>
        </w:tc>
        <w:tc>
          <w:tcPr>
            <w:tcW w:w="1032" w:type="dxa"/>
            <w:tcBorders>
              <w:top w:val="single" w:sz="6" w:space="0" w:color="000000"/>
              <w:left w:val="single" w:sz="6" w:space="0" w:color="000000"/>
              <w:bottom w:val="single" w:sz="6" w:space="0" w:color="000000"/>
              <w:right w:val="single" w:sz="4" w:space="0" w:color="auto"/>
            </w:tcBorders>
            <w:shd w:val="clear" w:color="auto" w:fill="auto"/>
            <w:vAlign w:val="center"/>
          </w:tcPr>
          <w:p w14:paraId="7E430D14" w14:textId="77777777" w:rsidR="00153282" w:rsidRPr="007538BE" w:rsidRDefault="00153282" w:rsidP="00154DA9">
            <w:pPr>
              <w:autoSpaceDE w:val="0"/>
              <w:autoSpaceDN w:val="0"/>
              <w:adjustRightInd w:val="0"/>
              <w:spacing w:before="120" w:after="240" w:line="360" w:lineRule="auto"/>
              <w:jc w:val="both"/>
              <w:rPr>
                <w:b/>
                <w:bCs/>
                <w:sz w:val="20"/>
                <w:szCs w:val="20"/>
              </w:rPr>
            </w:pPr>
            <w:r w:rsidRPr="007538BE">
              <w:rPr>
                <w:b/>
                <w:bCs/>
                <w:sz w:val="20"/>
                <w:szCs w:val="20"/>
              </w:rPr>
              <w:t>2.777,91</w:t>
            </w:r>
          </w:p>
        </w:tc>
        <w:tc>
          <w:tcPr>
            <w:tcW w:w="33" w:type="dxa"/>
            <w:tcBorders>
              <w:left w:val="single" w:sz="6" w:space="0" w:color="000000"/>
              <w:right w:val="single" w:sz="4" w:space="0" w:color="auto"/>
            </w:tcBorders>
            <w:shd w:val="clear" w:color="auto" w:fill="auto"/>
          </w:tcPr>
          <w:p w14:paraId="6D59B325" w14:textId="77777777" w:rsidR="00153282" w:rsidRPr="007538BE" w:rsidRDefault="00153282" w:rsidP="00154DA9">
            <w:pPr>
              <w:autoSpaceDE w:val="0"/>
              <w:autoSpaceDN w:val="0"/>
              <w:adjustRightInd w:val="0"/>
              <w:spacing w:before="120" w:after="240" w:line="360" w:lineRule="auto"/>
              <w:jc w:val="both"/>
              <w:rPr>
                <w:sz w:val="20"/>
                <w:szCs w:val="20"/>
              </w:rPr>
            </w:pPr>
          </w:p>
        </w:tc>
      </w:tr>
      <w:tr w:rsidR="00153282" w:rsidRPr="007538BE" w14:paraId="68EBF249" w14:textId="77777777" w:rsidTr="00154DA9">
        <w:trPr>
          <w:trHeight w:val="2325"/>
        </w:trPr>
        <w:tc>
          <w:tcPr>
            <w:tcW w:w="593" w:type="dxa"/>
            <w:tcBorders>
              <w:top w:val="single" w:sz="6" w:space="0" w:color="000000"/>
              <w:left w:val="single" w:sz="6" w:space="0" w:color="000000"/>
              <w:bottom w:val="single" w:sz="6" w:space="0" w:color="000000"/>
            </w:tcBorders>
            <w:shd w:val="clear" w:color="auto" w:fill="FFFFFF"/>
          </w:tcPr>
          <w:p w14:paraId="52779CEE" w14:textId="77777777" w:rsidR="00153282" w:rsidRPr="007538BE" w:rsidRDefault="00153282" w:rsidP="00154DA9">
            <w:pPr>
              <w:autoSpaceDE w:val="0"/>
              <w:autoSpaceDN w:val="0"/>
              <w:adjustRightInd w:val="0"/>
              <w:spacing w:before="120" w:after="240" w:line="360" w:lineRule="auto"/>
              <w:jc w:val="both"/>
              <w:rPr>
                <w:sz w:val="20"/>
                <w:szCs w:val="20"/>
              </w:rPr>
            </w:pPr>
            <w:r w:rsidRPr="007538BE">
              <w:rPr>
                <w:b/>
                <w:bCs/>
                <w:sz w:val="20"/>
                <w:szCs w:val="20"/>
              </w:rPr>
              <w:t>10</w:t>
            </w:r>
          </w:p>
        </w:tc>
        <w:tc>
          <w:tcPr>
            <w:tcW w:w="2943" w:type="dxa"/>
            <w:tcBorders>
              <w:top w:val="single" w:sz="6" w:space="0" w:color="000000"/>
              <w:left w:val="single" w:sz="6" w:space="0" w:color="000000"/>
              <w:bottom w:val="single" w:sz="6" w:space="0" w:color="000000"/>
            </w:tcBorders>
            <w:shd w:val="clear" w:color="auto" w:fill="auto"/>
            <w:vAlign w:val="center"/>
          </w:tcPr>
          <w:p w14:paraId="51CC376B" w14:textId="77777777" w:rsidR="00153282" w:rsidRPr="007538BE" w:rsidRDefault="00153282" w:rsidP="00154DA9">
            <w:pPr>
              <w:autoSpaceDE w:val="0"/>
              <w:autoSpaceDN w:val="0"/>
              <w:adjustRightInd w:val="0"/>
              <w:spacing w:before="120" w:after="240" w:line="360" w:lineRule="auto"/>
              <w:jc w:val="both"/>
              <w:rPr>
                <w:b/>
                <w:bCs/>
                <w:sz w:val="20"/>
                <w:szCs w:val="20"/>
              </w:rPr>
            </w:pPr>
            <w:r w:rsidRPr="007538BE">
              <w:rPr>
                <w:sz w:val="20"/>
                <w:szCs w:val="20"/>
              </w:rPr>
              <w:t xml:space="preserve">Estante rack, tipo gabinete, padrão 19´ x 36u x 570 mm, estrutura aço 16, portas laterais e traseiras em aço, porta frontal com chave e visor em </w:t>
            </w:r>
            <w:proofErr w:type="spellStart"/>
            <w:r w:rsidRPr="007538BE">
              <w:rPr>
                <w:sz w:val="20"/>
                <w:szCs w:val="20"/>
              </w:rPr>
              <w:t>acrilico</w:t>
            </w:r>
            <w:proofErr w:type="spellEnd"/>
            <w:r w:rsidRPr="007538BE">
              <w:rPr>
                <w:sz w:val="20"/>
                <w:szCs w:val="20"/>
              </w:rPr>
              <w:t xml:space="preserve">, pintura eletrostática, cor bege, características adicionais ventilação forçada através de dois ventiladores no, organizadores de cabo dois </w:t>
            </w:r>
            <w:r w:rsidRPr="007538BE">
              <w:rPr>
                <w:sz w:val="20"/>
                <w:szCs w:val="20"/>
              </w:rPr>
              <w:lastRenderedPageBreak/>
              <w:t>verticais com tampa, bandejas duas fixas e duas deslizantes</w:t>
            </w:r>
          </w:p>
        </w:tc>
        <w:tc>
          <w:tcPr>
            <w:tcW w:w="883" w:type="dxa"/>
            <w:tcBorders>
              <w:top w:val="single" w:sz="6" w:space="0" w:color="000000"/>
              <w:left w:val="single" w:sz="6" w:space="0" w:color="000000"/>
              <w:bottom w:val="single" w:sz="6" w:space="0" w:color="000000"/>
            </w:tcBorders>
            <w:shd w:val="clear" w:color="auto" w:fill="auto"/>
            <w:vAlign w:val="center"/>
          </w:tcPr>
          <w:p w14:paraId="2276DF5C" w14:textId="77777777" w:rsidR="00153282" w:rsidRPr="007538BE" w:rsidRDefault="00153282" w:rsidP="00154DA9">
            <w:pPr>
              <w:autoSpaceDE w:val="0"/>
              <w:autoSpaceDN w:val="0"/>
              <w:adjustRightInd w:val="0"/>
              <w:spacing w:before="120" w:after="240" w:line="360" w:lineRule="auto"/>
              <w:jc w:val="both"/>
              <w:rPr>
                <w:b/>
                <w:bCs/>
                <w:sz w:val="20"/>
                <w:szCs w:val="20"/>
              </w:rPr>
            </w:pPr>
            <w:r w:rsidRPr="007538BE">
              <w:rPr>
                <w:b/>
                <w:bCs/>
                <w:sz w:val="20"/>
                <w:szCs w:val="20"/>
              </w:rPr>
              <w:lastRenderedPageBreak/>
              <w:t>290771</w:t>
            </w:r>
          </w:p>
        </w:tc>
        <w:tc>
          <w:tcPr>
            <w:tcW w:w="1527" w:type="dxa"/>
            <w:tcBorders>
              <w:top w:val="single" w:sz="6" w:space="0" w:color="000000"/>
              <w:left w:val="single" w:sz="6" w:space="0" w:color="000000"/>
              <w:bottom w:val="single" w:sz="6" w:space="0" w:color="000000"/>
            </w:tcBorders>
            <w:shd w:val="clear" w:color="auto" w:fill="auto"/>
            <w:vAlign w:val="center"/>
          </w:tcPr>
          <w:p w14:paraId="45639DF2" w14:textId="77777777" w:rsidR="00153282" w:rsidRPr="007538BE" w:rsidRDefault="00153282" w:rsidP="00154DA9">
            <w:pPr>
              <w:autoSpaceDE w:val="0"/>
              <w:autoSpaceDN w:val="0"/>
              <w:adjustRightInd w:val="0"/>
              <w:spacing w:before="120" w:after="240" w:line="360" w:lineRule="auto"/>
              <w:jc w:val="both"/>
              <w:rPr>
                <w:sz w:val="20"/>
                <w:szCs w:val="20"/>
              </w:rPr>
            </w:pPr>
            <w:r w:rsidRPr="007538BE">
              <w:rPr>
                <w:b/>
                <w:bCs/>
                <w:sz w:val="20"/>
                <w:szCs w:val="20"/>
              </w:rPr>
              <w:t>5242000000432</w:t>
            </w:r>
          </w:p>
        </w:tc>
        <w:tc>
          <w:tcPr>
            <w:tcW w:w="850" w:type="dxa"/>
            <w:tcBorders>
              <w:top w:val="single" w:sz="6" w:space="0" w:color="000000"/>
              <w:left w:val="single" w:sz="6" w:space="0" w:color="000000"/>
              <w:bottom w:val="single" w:sz="6" w:space="0" w:color="000000"/>
            </w:tcBorders>
            <w:shd w:val="clear" w:color="auto" w:fill="auto"/>
            <w:vAlign w:val="center"/>
          </w:tcPr>
          <w:p w14:paraId="19AF185F" w14:textId="77777777" w:rsidR="00153282" w:rsidRPr="007538BE" w:rsidRDefault="00153282" w:rsidP="00154DA9">
            <w:pPr>
              <w:autoSpaceDE w:val="0"/>
              <w:autoSpaceDN w:val="0"/>
              <w:adjustRightInd w:val="0"/>
              <w:spacing w:before="120" w:after="240" w:line="360" w:lineRule="auto"/>
              <w:jc w:val="both"/>
              <w:rPr>
                <w:sz w:val="20"/>
                <w:szCs w:val="20"/>
              </w:rPr>
            </w:pPr>
            <w:r w:rsidRPr="007538BE">
              <w:rPr>
                <w:sz w:val="20"/>
                <w:szCs w:val="20"/>
              </w:rPr>
              <w:t>Unidade</w:t>
            </w:r>
          </w:p>
        </w:tc>
        <w:tc>
          <w:tcPr>
            <w:tcW w:w="851" w:type="dxa"/>
            <w:tcBorders>
              <w:top w:val="single" w:sz="6" w:space="0" w:color="000000"/>
              <w:left w:val="single" w:sz="6" w:space="0" w:color="000000"/>
              <w:bottom w:val="single" w:sz="6" w:space="0" w:color="000000"/>
            </w:tcBorders>
            <w:shd w:val="clear" w:color="auto" w:fill="auto"/>
            <w:vAlign w:val="center"/>
          </w:tcPr>
          <w:p w14:paraId="6D46A49D" w14:textId="77777777" w:rsidR="00153282" w:rsidRPr="007538BE" w:rsidRDefault="00153282" w:rsidP="00154DA9">
            <w:pPr>
              <w:autoSpaceDE w:val="0"/>
              <w:autoSpaceDN w:val="0"/>
              <w:adjustRightInd w:val="0"/>
              <w:spacing w:before="120" w:after="240" w:line="360" w:lineRule="auto"/>
              <w:jc w:val="both"/>
              <w:rPr>
                <w:b/>
                <w:bCs/>
                <w:sz w:val="20"/>
                <w:szCs w:val="20"/>
              </w:rPr>
            </w:pPr>
            <w:r w:rsidRPr="007538BE">
              <w:rPr>
                <w:sz w:val="20"/>
                <w:szCs w:val="20"/>
              </w:rPr>
              <w:t>10</w:t>
            </w:r>
          </w:p>
        </w:tc>
        <w:tc>
          <w:tcPr>
            <w:tcW w:w="1032" w:type="dxa"/>
            <w:tcBorders>
              <w:top w:val="single" w:sz="6" w:space="0" w:color="000000"/>
              <w:left w:val="single" w:sz="6" w:space="0" w:color="000000"/>
              <w:bottom w:val="single" w:sz="6" w:space="0" w:color="000000"/>
              <w:right w:val="single" w:sz="4" w:space="0" w:color="auto"/>
            </w:tcBorders>
            <w:shd w:val="clear" w:color="auto" w:fill="auto"/>
            <w:vAlign w:val="center"/>
          </w:tcPr>
          <w:p w14:paraId="4A260C67" w14:textId="77777777" w:rsidR="00153282" w:rsidRPr="007538BE" w:rsidRDefault="00153282" w:rsidP="00154DA9">
            <w:pPr>
              <w:autoSpaceDE w:val="0"/>
              <w:autoSpaceDN w:val="0"/>
              <w:adjustRightInd w:val="0"/>
              <w:spacing w:before="120" w:after="240" w:line="360" w:lineRule="auto"/>
              <w:jc w:val="both"/>
              <w:rPr>
                <w:b/>
                <w:bCs/>
                <w:sz w:val="20"/>
                <w:szCs w:val="20"/>
              </w:rPr>
            </w:pPr>
            <w:r w:rsidRPr="007538BE">
              <w:rPr>
                <w:b/>
                <w:bCs/>
                <w:sz w:val="20"/>
                <w:szCs w:val="20"/>
              </w:rPr>
              <w:t>1.349,55</w:t>
            </w:r>
          </w:p>
        </w:tc>
        <w:tc>
          <w:tcPr>
            <w:tcW w:w="33" w:type="dxa"/>
            <w:tcBorders>
              <w:left w:val="single" w:sz="6" w:space="0" w:color="000000"/>
              <w:right w:val="single" w:sz="4" w:space="0" w:color="auto"/>
            </w:tcBorders>
            <w:shd w:val="clear" w:color="auto" w:fill="auto"/>
          </w:tcPr>
          <w:p w14:paraId="30B69E84" w14:textId="77777777" w:rsidR="00153282" w:rsidRPr="007538BE" w:rsidRDefault="00153282" w:rsidP="00154DA9">
            <w:pPr>
              <w:autoSpaceDE w:val="0"/>
              <w:autoSpaceDN w:val="0"/>
              <w:adjustRightInd w:val="0"/>
              <w:spacing w:before="120" w:after="240" w:line="360" w:lineRule="auto"/>
              <w:jc w:val="both"/>
              <w:rPr>
                <w:sz w:val="20"/>
                <w:szCs w:val="20"/>
              </w:rPr>
            </w:pPr>
          </w:p>
        </w:tc>
      </w:tr>
    </w:tbl>
    <w:p w14:paraId="3EBACD89" w14:textId="77777777" w:rsidR="00153282" w:rsidRDefault="00153282" w:rsidP="00153282">
      <w:pPr>
        <w:autoSpaceDE w:val="0"/>
        <w:autoSpaceDN w:val="0"/>
        <w:adjustRightInd w:val="0"/>
        <w:spacing w:before="120" w:after="240" w:line="360" w:lineRule="auto"/>
        <w:jc w:val="both"/>
        <w:rPr>
          <w:sz w:val="20"/>
          <w:szCs w:val="20"/>
        </w:rPr>
      </w:pPr>
    </w:p>
    <w:p w14:paraId="1F6BD3A4" w14:textId="77777777" w:rsidR="00153282" w:rsidRPr="00BD4DC0" w:rsidRDefault="00153282" w:rsidP="00153282">
      <w:pPr>
        <w:widowControl w:val="0"/>
        <w:numPr>
          <w:ilvl w:val="0"/>
          <w:numId w:val="27"/>
        </w:numPr>
        <w:autoSpaceDE w:val="0"/>
        <w:autoSpaceDN w:val="0"/>
        <w:adjustRightInd w:val="0"/>
        <w:spacing w:before="240"/>
        <w:jc w:val="both"/>
        <w:rPr>
          <w:b/>
          <w:i/>
          <w:sz w:val="20"/>
          <w:szCs w:val="20"/>
          <w:highlight w:val="lightGray"/>
        </w:rPr>
      </w:pPr>
      <w:proofErr w:type="gramStart"/>
      <w:r w:rsidRPr="00BD4DC0">
        <w:rPr>
          <w:b/>
          <w:bCs/>
          <w:i/>
          <w:iCs/>
          <w:sz w:val="20"/>
          <w:szCs w:val="20"/>
          <w:highlight w:val="lightGray"/>
        </w:rPr>
        <w:t>ÓRGÃO(</w:t>
      </w:r>
      <w:proofErr w:type="gramEnd"/>
      <w:r w:rsidRPr="00BD4DC0">
        <w:rPr>
          <w:b/>
          <w:bCs/>
          <w:i/>
          <w:iCs/>
          <w:sz w:val="20"/>
          <w:szCs w:val="20"/>
          <w:highlight w:val="lightGray"/>
        </w:rPr>
        <w:t>S) PARTICIPANTE(S)</w:t>
      </w:r>
    </w:p>
    <w:p w14:paraId="06A31060" w14:textId="77777777" w:rsidR="00153282" w:rsidRPr="00BD4DC0" w:rsidRDefault="00153282" w:rsidP="00153282">
      <w:pPr>
        <w:numPr>
          <w:ilvl w:val="1"/>
          <w:numId w:val="27"/>
        </w:numPr>
        <w:autoSpaceDE w:val="0"/>
        <w:autoSpaceDN w:val="0"/>
        <w:adjustRightInd w:val="0"/>
        <w:spacing w:before="120" w:after="120"/>
        <w:ind w:left="425"/>
        <w:jc w:val="both"/>
        <w:rPr>
          <w:b/>
          <w:i/>
          <w:iCs/>
          <w:sz w:val="20"/>
          <w:szCs w:val="20"/>
        </w:rPr>
      </w:pPr>
      <w:r w:rsidRPr="00BD4DC0">
        <w:rPr>
          <w:b/>
          <w:i/>
          <w:iCs/>
          <w:sz w:val="20"/>
          <w:szCs w:val="20"/>
        </w:rPr>
        <w:t>São órgãos e entidades públicas participantes do registro de preços:</w:t>
      </w:r>
    </w:p>
    <w:p w14:paraId="38B7E587" w14:textId="77777777" w:rsidR="00153282" w:rsidRPr="00BD4DC0" w:rsidRDefault="00153282" w:rsidP="00153282">
      <w:pPr>
        <w:widowControl w:val="0"/>
        <w:tabs>
          <w:tab w:val="left" w:pos="2093"/>
        </w:tabs>
        <w:autoSpaceDE w:val="0"/>
        <w:autoSpaceDN w:val="0"/>
        <w:adjustRightInd w:val="0"/>
        <w:spacing w:before="240"/>
        <w:ind w:left="792" w:right="-30"/>
        <w:jc w:val="both"/>
        <w:rPr>
          <w:i/>
          <w:iCs/>
          <w:sz w:val="20"/>
          <w:szCs w:val="20"/>
        </w:rPr>
      </w:pPr>
      <w:r w:rsidRPr="00BD4DC0">
        <w:rPr>
          <w:i/>
          <w:iCs/>
          <w:sz w:val="20"/>
          <w:szCs w:val="20"/>
        </w:rPr>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44"/>
        <w:gridCol w:w="2244"/>
        <w:gridCol w:w="2245"/>
        <w:gridCol w:w="2245"/>
      </w:tblGrid>
      <w:tr w:rsidR="00153282" w:rsidRPr="00BD4DC0" w14:paraId="3EFF8AAD" w14:textId="77777777" w:rsidTr="00154DA9">
        <w:tc>
          <w:tcPr>
            <w:tcW w:w="2244" w:type="dxa"/>
          </w:tcPr>
          <w:p w14:paraId="01ED3DCB" w14:textId="77777777" w:rsidR="00153282" w:rsidRPr="00BD4DC0" w:rsidRDefault="00153282" w:rsidP="00154DA9">
            <w:pPr>
              <w:widowControl w:val="0"/>
              <w:autoSpaceDE w:val="0"/>
              <w:autoSpaceDN w:val="0"/>
              <w:adjustRightInd w:val="0"/>
              <w:ind w:right="-30"/>
              <w:jc w:val="center"/>
              <w:rPr>
                <w:i/>
                <w:iCs/>
                <w:sz w:val="20"/>
                <w:szCs w:val="20"/>
              </w:rPr>
            </w:pPr>
            <w:r w:rsidRPr="00BD4DC0">
              <w:rPr>
                <w:i/>
                <w:iCs/>
                <w:sz w:val="20"/>
                <w:szCs w:val="20"/>
              </w:rPr>
              <w:t xml:space="preserve">Item nº </w:t>
            </w:r>
          </w:p>
        </w:tc>
        <w:tc>
          <w:tcPr>
            <w:tcW w:w="2244" w:type="dxa"/>
          </w:tcPr>
          <w:p w14:paraId="05684EBF" w14:textId="77777777" w:rsidR="00153282" w:rsidRPr="00BD4DC0" w:rsidRDefault="00153282" w:rsidP="00154DA9">
            <w:pPr>
              <w:widowControl w:val="0"/>
              <w:autoSpaceDE w:val="0"/>
              <w:autoSpaceDN w:val="0"/>
              <w:adjustRightInd w:val="0"/>
              <w:ind w:right="-30"/>
              <w:jc w:val="center"/>
              <w:rPr>
                <w:i/>
                <w:iCs/>
                <w:sz w:val="20"/>
                <w:szCs w:val="20"/>
              </w:rPr>
            </w:pPr>
            <w:r w:rsidRPr="00BD4DC0">
              <w:rPr>
                <w:i/>
                <w:iCs/>
                <w:sz w:val="20"/>
                <w:szCs w:val="20"/>
              </w:rPr>
              <w:t>Órgãos Participantes</w:t>
            </w:r>
          </w:p>
        </w:tc>
        <w:tc>
          <w:tcPr>
            <w:tcW w:w="2245" w:type="dxa"/>
          </w:tcPr>
          <w:p w14:paraId="0DA19922" w14:textId="77777777" w:rsidR="00153282" w:rsidRPr="00BD4DC0" w:rsidRDefault="00153282" w:rsidP="00154DA9">
            <w:pPr>
              <w:widowControl w:val="0"/>
              <w:autoSpaceDE w:val="0"/>
              <w:autoSpaceDN w:val="0"/>
              <w:adjustRightInd w:val="0"/>
              <w:ind w:right="-30"/>
              <w:jc w:val="center"/>
              <w:rPr>
                <w:i/>
                <w:iCs/>
                <w:sz w:val="20"/>
                <w:szCs w:val="20"/>
              </w:rPr>
            </w:pPr>
            <w:r w:rsidRPr="00BD4DC0">
              <w:rPr>
                <w:i/>
                <w:iCs/>
                <w:sz w:val="20"/>
                <w:szCs w:val="20"/>
              </w:rPr>
              <w:t>Unidade</w:t>
            </w:r>
          </w:p>
        </w:tc>
        <w:tc>
          <w:tcPr>
            <w:tcW w:w="2245" w:type="dxa"/>
          </w:tcPr>
          <w:p w14:paraId="0B7C6A1D" w14:textId="77777777" w:rsidR="00153282" w:rsidRPr="00BD4DC0" w:rsidRDefault="00153282" w:rsidP="00154DA9">
            <w:pPr>
              <w:widowControl w:val="0"/>
              <w:autoSpaceDE w:val="0"/>
              <w:autoSpaceDN w:val="0"/>
              <w:adjustRightInd w:val="0"/>
              <w:ind w:right="-30"/>
              <w:jc w:val="center"/>
              <w:rPr>
                <w:i/>
                <w:iCs/>
                <w:sz w:val="20"/>
                <w:szCs w:val="20"/>
              </w:rPr>
            </w:pPr>
            <w:r w:rsidRPr="00BD4DC0">
              <w:rPr>
                <w:i/>
                <w:iCs/>
                <w:sz w:val="20"/>
                <w:szCs w:val="20"/>
              </w:rPr>
              <w:t>Quantidade</w:t>
            </w:r>
          </w:p>
        </w:tc>
      </w:tr>
      <w:tr w:rsidR="00153282" w:rsidRPr="00BD4DC0" w14:paraId="4DD9D858" w14:textId="77777777" w:rsidTr="00154DA9">
        <w:tc>
          <w:tcPr>
            <w:tcW w:w="2244" w:type="dxa"/>
          </w:tcPr>
          <w:p w14:paraId="6C77F084" w14:textId="77777777" w:rsidR="00153282" w:rsidRPr="00BD4DC0" w:rsidRDefault="00153282" w:rsidP="00154DA9">
            <w:pPr>
              <w:widowControl w:val="0"/>
              <w:autoSpaceDE w:val="0"/>
              <w:autoSpaceDN w:val="0"/>
              <w:adjustRightInd w:val="0"/>
              <w:ind w:right="-30"/>
              <w:jc w:val="center"/>
              <w:rPr>
                <w:i/>
                <w:iCs/>
                <w:sz w:val="20"/>
                <w:szCs w:val="20"/>
              </w:rPr>
            </w:pPr>
          </w:p>
        </w:tc>
        <w:tc>
          <w:tcPr>
            <w:tcW w:w="2244" w:type="dxa"/>
          </w:tcPr>
          <w:p w14:paraId="5052DC0F" w14:textId="77777777" w:rsidR="00153282" w:rsidRPr="00BD4DC0" w:rsidRDefault="00153282" w:rsidP="00154DA9">
            <w:pPr>
              <w:widowControl w:val="0"/>
              <w:autoSpaceDE w:val="0"/>
              <w:autoSpaceDN w:val="0"/>
              <w:adjustRightInd w:val="0"/>
              <w:ind w:right="-30"/>
              <w:jc w:val="center"/>
              <w:rPr>
                <w:i/>
                <w:iCs/>
                <w:sz w:val="20"/>
                <w:szCs w:val="20"/>
              </w:rPr>
            </w:pPr>
          </w:p>
        </w:tc>
        <w:tc>
          <w:tcPr>
            <w:tcW w:w="2245" w:type="dxa"/>
          </w:tcPr>
          <w:p w14:paraId="15D0F8B4" w14:textId="77777777" w:rsidR="00153282" w:rsidRPr="00BD4DC0" w:rsidRDefault="00153282" w:rsidP="00154DA9">
            <w:pPr>
              <w:widowControl w:val="0"/>
              <w:autoSpaceDE w:val="0"/>
              <w:autoSpaceDN w:val="0"/>
              <w:adjustRightInd w:val="0"/>
              <w:ind w:right="-30"/>
              <w:jc w:val="center"/>
              <w:rPr>
                <w:i/>
                <w:iCs/>
                <w:sz w:val="20"/>
                <w:szCs w:val="20"/>
              </w:rPr>
            </w:pPr>
          </w:p>
        </w:tc>
        <w:tc>
          <w:tcPr>
            <w:tcW w:w="2245" w:type="dxa"/>
          </w:tcPr>
          <w:p w14:paraId="0CE1CF49" w14:textId="77777777" w:rsidR="00153282" w:rsidRPr="00BD4DC0" w:rsidRDefault="00153282" w:rsidP="00154DA9">
            <w:pPr>
              <w:widowControl w:val="0"/>
              <w:autoSpaceDE w:val="0"/>
              <w:autoSpaceDN w:val="0"/>
              <w:adjustRightInd w:val="0"/>
              <w:ind w:right="-30"/>
              <w:jc w:val="center"/>
              <w:rPr>
                <w:i/>
                <w:iCs/>
                <w:sz w:val="20"/>
                <w:szCs w:val="20"/>
              </w:rPr>
            </w:pPr>
          </w:p>
        </w:tc>
      </w:tr>
      <w:tr w:rsidR="00153282" w:rsidRPr="00BD4DC0" w14:paraId="6173B736" w14:textId="77777777" w:rsidTr="00154DA9">
        <w:tc>
          <w:tcPr>
            <w:tcW w:w="2244" w:type="dxa"/>
          </w:tcPr>
          <w:p w14:paraId="394D83FB" w14:textId="77777777" w:rsidR="00153282" w:rsidRPr="00BD4DC0" w:rsidRDefault="00153282" w:rsidP="00154DA9">
            <w:pPr>
              <w:widowControl w:val="0"/>
              <w:autoSpaceDE w:val="0"/>
              <w:autoSpaceDN w:val="0"/>
              <w:adjustRightInd w:val="0"/>
              <w:ind w:right="-30"/>
              <w:jc w:val="center"/>
              <w:rPr>
                <w:i/>
                <w:iCs/>
                <w:sz w:val="20"/>
                <w:szCs w:val="20"/>
              </w:rPr>
            </w:pPr>
          </w:p>
        </w:tc>
        <w:tc>
          <w:tcPr>
            <w:tcW w:w="2244" w:type="dxa"/>
          </w:tcPr>
          <w:p w14:paraId="6DCD101E" w14:textId="77777777" w:rsidR="00153282" w:rsidRPr="00BD4DC0" w:rsidRDefault="00153282" w:rsidP="00154DA9">
            <w:pPr>
              <w:widowControl w:val="0"/>
              <w:autoSpaceDE w:val="0"/>
              <w:autoSpaceDN w:val="0"/>
              <w:adjustRightInd w:val="0"/>
              <w:ind w:right="-30"/>
              <w:jc w:val="center"/>
              <w:rPr>
                <w:i/>
                <w:iCs/>
                <w:sz w:val="20"/>
                <w:szCs w:val="20"/>
              </w:rPr>
            </w:pPr>
          </w:p>
        </w:tc>
        <w:tc>
          <w:tcPr>
            <w:tcW w:w="2245" w:type="dxa"/>
          </w:tcPr>
          <w:p w14:paraId="6EF04A3A" w14:textId="77777777" w:rsidR="00153282" w:rsidRPr="00BD4DC0" w:rsidRDefault="00153282" w:rsidP="00154DA9">
            <w:pPr>
              <w:widowControl w:val="0"/>
              <w:autoSpaceDE w:val="0"/>
              <w:autoSpaceDN w:val="0"/>
              <w:adjustRightInd w:val="0"/>
              <w:ind w:right="-30"/>
              <w:jc w:val="center"/>
              <w:rPr>
                <w:i/>
                <w:iCs/>
                <w:sz w:val="20"/>
                <w:szCs w:val="20"/>
              </w:rPr>
            </w:pPr>
          </w:p>
        </w:tc>
        <w:tc>
          <w:tcPr>
            <w:tcW w:w="2245" w:type="dxa"/>
          </w:tcPr>
          <w:p w14:paraId="135C92AD" w14:textId="77777777" w:rsidR="00153282" w:rsidRPr="00BD4DC0" w:rsidRDefault="00153282" w:rsidP="00154DA9">
            <w:pPr>
              <w:widowControl w:val="0"/>
              <w:autoSpaceDE w:val="0"/>
              <w:autoSpaceDN w:val="0"/>
              <w:adjustRightInd w:val="0"/>
              <w:ind w:right="-30"/>
              <w:jc w:val="center"/>
              <w:rPr>
                <w:i/>
                <w:iCs/>
                <w:sz w:val="20"/>
                <w:szCs w:val="20"/>
              </w:rPr>
            </w:pPr>
          </w:p>
        </w:tc>
      </w:tr>
      <w:tr w:rsidR="00153282" w:rsidRPr="00BD4DC0" w14:paraId="02A48BC2" w14:textId="77777777" w:rsidTr="00154DA9">
        <w:tc>
          <w:tcPr>
            <w:tcW w:w="2244" w:type="dxa"/>
          </w:tcPr>
          <w:p w14:paraId="2F486D95" w14:textId="77777777" w:rsidR="00153282" w:rsidRPr="00BD4DC0" w:rsidRDefault="00153282" w:rsidP="00154DA9">
            <w:pPr>
              <w:widowControl w:val="0"/>
              <w:autoSpaceDE w:val="0"/>
              <w:autoSpaceDN w:val="0"/>
              <w:adjustRightInd w:val="0"/>
              <w:ind w:right="-30"/>
              <w:jc w:val="center"/>
              <w:rPr>
                <w:i/>
                <w:iCs/>
                <w:sz w:val="20"/>
                <w:szCs w:val="20"/>
              </w:rPr>
            </w:pPr>
          </w:p>
        </w:tc>
        <w:tc>
          <w:tcPr>
            <w:tcW w:w="2244" w:type="dxa"/>
          </w:tcPr>
          <w:p w14:paraId="08A0B43D" w14:textId="77777777" w:rsidR="00153282" w:rsidRPr="00BD4DC0" w:rsidRDefault="00153282" w:rsidP="00154DA9">
            <w:pPr>
              <w:widowControl w:val="0"/>
              <w:autoSpaceDE w:val="0"/>
              <w:autoSpaceDN w:val="0"/>
              <w:adjustRightInd w:val="0"/>
              <w:ind w:right="-30"/>
              <w:jc w:val="center"/>
              <w:rPr>
                <w:i/>
                <w:iCs/>
                <w:sz w:val="20"/>
                <w:szCs w:val="20"/>
              </w:rPr>
            </w:pPr>
          </w:p>
        </w:tc>
        <w:tc>
          <w:tcPr>
            <w:tcW w:w="2245" w:type="dxa"/>
          </w:tcPr>
          <w:p w14:paraId="182F4A1A" w14:textId="77777777" w:rsidR="00153282" w:rsidRPr="00BD4DC0" w:rsidRDefault="00153282" w:rsidP="00154DA9">
            <w:pPr>
              <w:widowControl w:val="0"/>
              <w:autoSpaceDE w:val="0"/>
              <w:autoSpaceDN w:val="0"/>
              <w:adjustRightInd w:val="0"/>
              <w:ind w:right="-30"/>
              <w:jc w:val="center"/>
              <w:rPr>
                <w:i/>
                <w:iCs/>
                <w:sz w:val="20"/>
                <w:szCs w:val="20"/>
              </w:rPr>
            </w:pPr>
          </w:p>
        </w:tc>
        <w:tc>
          <w:tcPr>
            <w:tcW w:w="2245" w:type="dxa"/>
          </w:tcPr>
          <w:p w14:paraId="693A74ED" w14:textId="77777777" w:rsidR="00153282" w:rsidRPr="00BD4DC0" w:rsidRDefault="00153282" w:rsidP="00154DA9">
            <w:pPr>
              <w:widowControl w:val="0"/>
              <w:autoSpaceDE w:val="0"/>
              <w:autoSpaceDN w:val="0"/>
              <w:adjustRightInd w:val="0"/>
              <w:ind w:right="-30"/>
              <w:jc w:val="center"/>
              <w:rPr>
                <w:i/>
                <w:iCs/>
                <w:sz w:val="20"/>
                <w:szCs w:val="20"/>
              </w:rPr>
            </w:pPr>
          </w:p>
        </w:tc>
      </w:tr>
    </w:tbl>
    <w:p w14:paraId="7D9234EA" w14:textId="77777777" w:rsidR="00153282" w:rsidRPr="00BD4DC0" w:rsidRDefault="00153282" w:rsidP="00153282">
      <w:pPr>
        <w:widowControl w:val="0"/>
        <w:autoSpaceDE w:val="0"/>
        <w:autoSpaceDN w:val="0"/>
        <w:adjustRightInd w:val="0"/>
        <w:ind w:right="-30"/>
        <w:jc w:val="both"/>
        <w:rPr>
          <w:i/>
          <w:iCs/>
          <w:sz w:val="20"/>
          <w:szCs w:val="20"/>
        </w:rPr>
      </w:pPr>
    </w:p>
    <w:p w14:paraId="6D04F1FD" w14:textId="77777777" w:rsidR="00153282" w:rsidRPr="00BD4DC0" w:rsidRDefault="00153282" w:rsidP="00153282">
      <w:pPr>
        <w:widowControl w:val="0"/>
        <w:numPr>
          <w:ilvl w:val="0"/>
          <w:numId w:val="27"/>
        </w:numPr>
        <w:autoSpaceDE w:val="0"/>
        <w:autoSpaceDN w:val="0"/>
        <w:adjustRightInd w:val="0"/>
        <w:spacing w:before="240"/>
        <w:ind w:right="-30"/>
        <w:jc w:val="both"/>
        <w:rPr>
          <w:b/>
          <w:iCs/>
          <w:sz w:val="20"/>
          <w:szCs w:val="20"/>
          <w:highlight w:val="lightGray"/>
        </w:rPr>
      </w:pPr>
      <w:r w:rsidRPr="00BD4DC0">
        <w:rPr>
          <w:b/>
          <w:iCs/>
          <w:sz w:val="20"/>
          <w:szCs w:val="20"/>
          <w:highlight w:val="lightGray"/>
        </w:rPr>
        <w:t xml:space="preserve">CLÁUSULA NONA - DO PREÇO </w:t>
      </w:r>
    </w:p>
    <w:p w14:paraId="71C466ED" w14:textId="77777777" w:rsidR="00153282" w:rsidRPr="00BD4DC0" w:rsidRDefault="00153282" w:rsidP="00153282">
      <w:pPr>
        <w:widowControl w:val="0"/>
        <w:numPr>
          <w:ilvl w:val="1"/>
          <w:numId w:val="27"/>
        </w:numPr>
        <w:tabs>
          <w:tab w:val="left" w:pos="426"/>
        </w:tabs>
        <w:autoSpaceDE w:val="0"/>
        <w:autoSpaceDN w:val="0"/>
        <w:adjustRightInd w:val="0"/>
        <w:spacing w:before="240"/>
        <w:ind w:left="426" w:right="-30" w:hanging="426"/>
        <w:jc w:val="both"/>
        <w:rPr>
          <w:iCs/>
          <w:sz w:val="20"/>
          <w:szCs w:val="20"/>
        </w:rPr>
      </w:pPr>
      <w:r w:rsidRPr="00BD4DC0">
        <w:rPr>
          <w:iCs/>
          <w:sz w:val="20"/>
          <w:szCs w:val="20"/>
        </w:rPr>
        <w:t xml:space="preserve">O preço estimado da presente contratação é de </w:t>
      </w:r>
      <w:proofErr w:type="spellStart"/>
      <w:r w:rsidRPr="00BD4DC0">
        <w:rPr>
          <w:iCs/>
          <w:sz w:val="20"/>
          <w:szCs w:val="20"/>
        </w:rPr>
        <w:t>xxxxxxxxx</w:t>
      </w:r>
      <w:proofErr w:type="spellEnd"/>
      <w:r w:rsidRPr="00BD4DC0">
        <w:rPr>
          <w:iCs/>
          <w:sz w:val="20"/>
          <w:szCs w:val="20"/>
        </w:rPr>
        <w:t xml:space="preserve"> (</w:t>
      </w:r>
      <w:proofErr w:type="spellStart"/>
      <w:r w:rsidRPr="00BD4DC0">
        <w:rPr>
          <w:iCs/>
          <w:sz w:val="20"/>
          <w:szCs w:val="20"/>
        </w:rPr>
        <w:t>xxxxxxxxxxxxx</w:t>
      </w:r>
      <w:proofErr w:type="spellEnd"/>
      <w:r w:rsidRPr="00BD4DC0">
        <w:rPr>
          <w:iCs/>
          <w:sz w:val="20"/>
          <w:szCs w:val="20"/>
        </w:rPr>
        <w:t>).</w:t>
      </w:r>
    </w:p>
    <w:p w14:paraId="16AD8138" w14:textId="77777777" w:rsidR="00153282" w:rsidRPr="00BD4DC0" w:rsidRDefault="00153282" w:rsidP="00153282">
      <w:pPr>
        <w:widowControl w:val="0"/>
        <w:numPr>
          <w:ilvl w:val="0"/>
          <w:numId w:val="27"/>
        </w:numPr>
        <w:autoSpaceDE w:val="0"/>
        <w:autoSpaceDN w:val="0"/>
        <w:adjustRightInd w:val="0"/>
        <w:spacing w:before="240"/>
        <w:ind w:right="-30"/>
        <w:jc w:val="both"/>
        <w:rPr>
          <w:b/>
          <w:iCs/>
          <w:sz w:val="20"/>
          <w:szCs w:val="20"/>
          <w:highlight w:val="lightGray"/>
        </w:rPr>
      </w:pPr>
      <w:r w:rsidRPr="00BD4DC0">
        <w:rPr>
          <w:b/>
          <w:bCs/>
          <w:sz w:val="20"/>
          <w:szCs w:val="20"/>
          <w:highlight w:val="lightGray"/>
        </w:rPr>
        <w:t>VALIDADE DA ATA</w:t>
      </w:r>
      <w:r w:rsidRPr="00BD4DC0">
        <w:rPr>
          <w:b/>
          <w:sz w:val="20"/>
          <w:szCs w:val="20"/>
          <w:highlight w:val="lightGray"/>
        </w:rPr>
        <w:t xml:space="preserve"> </w:t>
      </w:r>
    </w:p>
    <w:p w14:paraId="19430335" w14:textId="77777777" w:rsidR="00153282" w:rsidRPr="00BD4DC0" w:rsidRDefault="00153282" w:rsidP="00153282">
      <w:pPr>
        <w:numPr>
          <w:ilvl w:val="1"/>
          <w:numId w:val="27"/>
        </w:numPr>
        <w:autoSpaceDE w:val="0"/>
        <w:autoSpaceDN w:val="0"/>
        <w:adjustRightInd w:val="0"/>
        <w:spacing w:before="120" w:after="120"/>
        <w:ind w:left="425"/>
        <w:jc w:val="both"/>
        <w:rPr>
          <w:iCs/>
          <w:sz w:val="20"/>
          <w:szCs w:val="20"/>
        </w:rPr>
      </w:pPr>
      <w:r w:rsidRPr="00BD4DC0">
        <w:rPr>
          <w:sz w:val="20"/>
          <w:szCs w:val="20"/>
        </w:rPr>
        <w:t>A validade da Ata de Registro de Preços será de 12 meses, a partir da sua assinatura, não podendo ser prorrogada.</w:t>
      </w:r>
    </w:p>
    <w:p w14:paraId="3ADED522" w14:textId="77777777" w:rsidR="00153282" w:rsidRPr="00BD4DC0" w:rsidRDefault="00153282" w:rsidP="00153282">
      <w:pPr>
        <w:widowControl w:val="0"/>
        <w:numPr>
          <w:ilvl w:val="0"/>
          <w:numId w:val="27"/>
        </w:numPr>
        <w:autoSpaceDE w:val="0"/>
        <w:autoSpaceDN w:val="0"/>
        <w:adjustRightInd w:val="0"/>
        <w:spacing w:before="240"/>
        <w:ind w:right="-30"/>
        <w:jc w:val="both"/>
        <w:rPr>
          <w:rFonts w:cs="Arial"/>
          <w:iCs/>
          <w:sz w:val="20"/>
          <w:szCs w:val="20"/>
          <w:highlight w:val="lightGray"/>
        </w:rPr>
      </w:pPr>
      <w:r w:rsidRPr="00BD4DC0">
        <w:rPr>
          <w:b/>
          <w:bCs/>
          <w:sz w:val="20"/>
          <w:szCs w:val="20"/>
          <w:highlight w:val="lightGray"/>
        </w:rPr>
        <w:t>REVISÃO E CANCELAMENTO</w:t>
      </w:r>
      <w:r w:rsidRPr="00BD4DC0">
        <w:rPr>
          <w:rFonts w:cs="Arial"/>
          <w:iCs/>
          <w:sz w:val="20"/>
          <w:szCs w:val="20"/>
          <w:highlight w:val="lightGray"/>
        </w:rPr>
        <w:t xml:space="preserve"> </w:t>
      </w:r>
    </w:p>
    <w:p w14:paraId="11A33AC4" w14:textId="77777777" w:rsidR="00153282" w:rsidRPr="00BD4DC0" w:rsidRDefault="00153282" w:rsidP="00153282">
      <w:pPr>
        <w:widowControl w:val="0"/>
        <w:autoSpaceDE w:val="0"/>
        <w:autoSpaceDN w:val="0"/>
        <w:adjustRightInd w:val="0"/>
        <w:spacing w:before="240"/>
        <w:ind w:left="360" w:right="-30"/>
        <w:jc w:val="both"/>
        <w:rPr>
          <w:rFonts w:cs="Arial"/>
          <w:iCs/>
          <w:sz w:val="20"/>
          <w:szCs w:val="20"/>
          <w:highlight w:val="lightGray"/>
        </w:rPr>
      </w:pPr>
    </w:p>
    <w:p w14:paraId="3E123AA2" w14:textId="77777777" w:rsidR="00153282" w:rsidRPr="00BD4DC0" w:rsidRDefault="00153282" w:rsidP="00153282">
      <w:pPr>
        <w:numPr>
          <w:ilvl w:val="1"/>
          <w:numId w:val="27"/>
        </w:numPr>
        <w:spacing w:before="120" w:after="120"/>
        <w:ind w:left="425"/>
        <w:contextualSpacing/>
        <w:jc w:val="both"/>
        <w:rPr>
          <w:sz w:val="20"/>
          <w:szCs w:val="20"/>
        </w:rPr>
      </w:pPr>
      <w:r w:rsidRPr="00BD4DC0">
        <w:rPr>
          <w:sz w:val="20"/>
          <w:szCs w:val="20"/>
        </w:rPr>
        <w:t xml:space="preserve">A Administração realizará pesquisa de mercado periodicamente, em intervalos não superiores a 180 (cento e oitenta) dias, a fim de verificar a </w:t>
      </w:r>
      <w:proofErr w:type="spellStart"/>
      <w:r w:rsidRPr="00BD4DC0">
        <w:rPr>
          <w:sz w:val="20"/>
          <w:szCs w:val="20"/>
        </w:rPr>
        <w:t>vantajosidade</w:t>
      </w:r>
      <w:proofErr w:type="spellEnd"/>
      <w:r w:rsidRPr="00BD4DC0">
        <w:rPr>
          <w:sz w:val="20"/>
          <w:szCs w:val="20"/>
        </w:rPr>
        <w:t xml:space="preserve"> dos preços registrados nesta Ata.</w:t>
      </w:r>
    </w:p>
    <w:p w14:paraId="5C6032FD" w14:textId="77777777" w:rsidR="00153282" w:rsidRPr="00BD4DC0" w:rsidRDefault="00153282" w:rsidP="00153282">
      <w:pPr>
        <w:numPr>
          <w:ilvl w:val="1"/>
          <w:numId w:val="27"/>
        </w:numPr>
        <w:autoSpaceDE w:val="0"/>
        <w:autoSpaceDN w:val="0"/>
        <w:adjustRightInd w:val="0"/>
        <w:spacing w:before="120" w:after="120"/>
        <w:ind w:left="425"/>
        <w:jc w:val="both"/>
        <w:rPr>
          <w:sz w:val="20"/>
          <w:szCs w:val="20"/>
        </w:rPr>
      </w:pPr>
      <w:r w:rsidRPr="00BD4DC0">
        <w:rPr>
          <w:sz w:val="20"/>
          <w:szCs w:val="20"/>
        </w:rPr>
        <w:t xml:space="preserve">Os preços registrados poderão ser revistos em decorrência de eventual redução dos preços praticados no mercado ou de fato que eleve o custo do objeto registrado, cabendo à Administração promover as negociações junto </w:t>
      </w:r>
      <w:proofErr w:type="gramStart"/>
      <w:r w:rsidRPr="00BD4DC0">
        <w:rPr>
          <w:sz w:val="20"/>
          <w:szCs w:val="20"/>
        </w:rPr>
        <w:t>ao(</w:t>
      </w:r>
      <w:proofErr w:type="gramEnd"/>
      <w:r w:rsidRPr="00BD4DC0">
        <w:rPr>
          <w:sz w:val="20"/>
          <w:szCs w:val="20"/>
        </w:rPr>
        <w:t>s) fornecedor(es).</w:t>
      </w:r>
    </w:p>
    <w:p w14:paraId="71910174" w14:textId="77777777" w:rsidR="00153282" w:rsidRPr="00BD4DC0" w:rsidRDefault="00153282" w:rsidP="00153282">
      <w:pPr>
        <w:numPr>
          <w:ilvl w:val="1"/>
          <w:numId w:val="27"/>
        </w:numPr>
        <w:autoSpaceDE w:val="0"/>
        <w:autoSpaceDN w:val="0"/>
        <w:adjustRightInd w:val="0"/>
        <w:spacing w:before="120" w:after="120"/>
        <w:ind w:left="425"/>
        <w:jc w:val="both"/>
        <w:rPr>
          <w:sz w:val="20"/>
          <w:szCs w:val="20"/>
        </w:rPr>
      </w:pPr>
      <w:r w:rsidRPr="00BD4DC0">
        <w:rPr>
          <w:sz w:val="20"/>
          <w:szCs w:val="20"/>
        </w:rPr>
        <w:t xml:space="preserve">Quando o preço registrado tornar-se superior ao preço praticado no mercado por motivo superveniente, a Administração convocará </w:t>
      </w:r>
      <w:proofErr w:type="gramStart"/>
      <w:r w:rsidRPr="00BD4DC0">
        <w:rPr>
          <w:sz w:val="20"/>
          <w:szCs w:val="20"/>
        </w:rPr>
        <w:t>o(</w:t>
      </w:r>
      <w:proofErr w:type="gramEnd"/>
      <w:r w:rsidRPr="00BD4DC0">
        <w:rPr>
          <w:sz w:val="20"/>
          <w:szCs w:val="20"/>
        </w:rPr>
        <w:t>s) fornecedor(es) para negociar(em) a redução dos preços aos valores praticados pelo mercado.</w:t>
      </w:r>
    </w:p>
    <w:p w14:paraId="62F1AE68" w14:textId="77777777" w:rsidR="00153282" w:rsidRPr="00BD4DC0" w:rsidRDefault="00153282" w:rsidP="00153282">
      <w:pPr>
        <w:numPr>
          <w:ilvl w:val="1"/>
          <w:numId w:val="27"/>
        </w:numPr>
        <w:autoSpaceDE w:val="0"/>
        <w:autoSpaceDN w:val="0"/>
        <w:adjustRightInd w:val="0"/>
        <w:spacing w:before="120" w:after="120"/>
        <w:ind w:left="425"/>
        <w:jc w:val="both"/>
        <w:rPr>
          <w:sz w:val="20"/>
          <w:szCs w:val="20"/>
        </w:rPr>
      </w:pPr>
      <w:r w:rsidRPr="00BD4DC0">
        <w:rPr>
          <w:sz w:val="20"/>
          <w:szCs w:val="20"/>
        </w:rPr>
        <w:t>O fornecedor que não aceitar reduzir seu preço ao valor praticado pelo mercado será liberado do compromisso assumido, sem aplicação de penalidade.</w:t>
      </w:r>
    </w:p>
    <w:p w14:paraId="6CBCC1F1" w14:textId="77777777" w:rsidR="00153282" w:rsidRPr="00BD4DC0" w:rsidRDefault="00153282" w:rsidP="00153282">
      <w:pPr>
        <w:numPr>
          <w:ilvl w:val="2"/>
          <w:numId w:val="27"/>
        </w:numPr>
        <w:autoSpaceDE w:val="0"/>
        <w:autoSpaceDN w:val="0"/>
        <w:adjustRightInd w:val="0"/>
        <w:spacing w:before="120" w:after="120"/>
        <w:ind w:left="1134"/>
        <w:jc w:val="both"/>
        <w:rPr>
          <w:sz w:val="20"/>
          <w:szCs w:val="20"/>
        </w:rPr>
      </w:pPr>
      <w:r w:rsidRPr="00BD4DC0">
        <w:rPr>
          <w:sz w:val="20"/>
          <w:szCs w:val="20"/>
        </w:rPr>
        <w:t>A ordem de classificação dos fornecedores que aceitarem reduzir seus preços aos valores de mercado observará a classificação original.</w:t>
      </w:r>
    </w:p>
    <w:p w14:paraId="2069258D" w14:textId="77777777" w:rsidR="00153282" w:rsidRPr="00BD4DC0" w:rsidRDefault="00153282" w:rsidP="00153282">
      <w:pPr>
        <w:numPr>
          <w:ilvl w:val="1"/>
          <w:numId w:val="27"/>
        </w:numPr>
        <w:autoSpaceDE w:val="0"/>
        <w:autoSpaceDN w:val="0"/>
        <w:adjustRightInd w:val="0"/>
        <w:spacing w:before="120" w:after="120"/>
        <w:ind w:left="425"/>
        <w:jc w:val="both"/>
        <w:rPr>
          <w:sz w:val="20"/>
          <w:szCs w:val="20"/>
        </w:rPr>
      </w:pPr>
      <w:r w:rsidRPr="00BD4DC0">
        <w:rPr>
          <w:sz w:val="20"/>
          <w:szCs w:val="20"/>
        </w:rPr>
        <w:t xml:space="preserve">Quando o preço de mercado </w:t>
      </w:r>
      <w:proofErr w:type="gramStart"/>
      <w:r w:rsidRPr="00BD4DC0">
        <w:rPr>
          <w:sz w:val="20"/>
          <w:szCs w:val="20"/>
        </w:rPr>
        <w:t>tornar-se</w:t>
      </w:r>
      <w:proofErr w:type="gramEnd"/>
      <w:r w:rsidRPr="00BD4DC0">
        <w:rPr>
          <w:sz w:val="20"/>
          <w:szCs w:val="20"/>
        </w:rPr>
        <w:t xml:space="preserve"> superior aos preços registrados e o fornecedor não puder cumprir o compromisso, o órgão gerenciador poderá:</w:t>
      </w:r>
    </w:p>
    <w:p w14:paraId="7CD25462" w14:textId="77777777" w:rsidR="00153282" w:rsidRPr="00BD4DC0" w:rsidRDefault="00153282" w:rsidP="00153282">
      <w:pPr>
        <w:numPr>
          <w:ilvl w:val="2"/>
          <w:numId w:val="27"/>
        </w:numPr>
        <w:autoSpaceDE w:val="0"/>
        <w:autoSpaceDN w:val="0"/>
        <w:adjustRightInd w:val="0"/>
        <w:spacing w:before="120" w:after="120"/>
        <w:ind w:left="1134"/>
        <w:jc w:val="both"/>
        <w:rPr>
          <w:sz w:val="20"/>
          <w:szCs w:val="20"/>
        </w:rPr>
      </w:pPr>
      <w:r w:rsidRPr="00BD4DC0">
        <w:rPr>
          <w:sz w:val="20"/>
          <w:szCs w:val="20"/>
        </w:rPr>
        <w:t>Liberar o fornecedor do compromisso assumido, caso a comunicação ocorra antes do pedido de fornecimento, e sem aplicação da penalidade se confirmada a veracidade dos motivos e comprovantes apresentados; e</w:t>
      </w:r>
    </w:p>
    <w:p w14:paraId="2BFC1C5A" w14:textId="77777777" w:rsidR="00153282" w:rsidRPr="00BD4DC0" w:rsidRDefault="00153282" w:rsidP="00153282">
      <w:pPr>
        <w:numPr>
          <w:ilvl w:val="2"/>
          <w:numId w:val="27"/>
        </w:numPr>
        <w:autoSpaceDE w:val="0"/>
        <w:autoSpaceDN w:val="0"/>
        <w:adjustRightInd w:val="0"/>
        <w:spacing w:before="120" w:after="120"/>
        <w:ind w:left="1134"/>
        <w:jc w:val="both"/>
        <w:rPr>
          <w:sz w:val="20"/>
          <w:szCs w:val="20"/>
        </w:rPr>
      </w:pPr>
      <w:r w:rsidRPr="00BD4DC0">
        <w:rPr>
          <w:sz w:val="20"/>
          <w:szCs w:val="20"/>
        </w:rPr>
        <w:lastRenderedPageBreak/>
        <w:t>Convocar os demais fornecedores para assegurar igual oportunidade de negociação.</w:t>
      </w:r>
    </w:p>
    <w:p w14:paraId="01D88024" w14:textId="77777777" w:rsidR="00153282" w:rsidRPr="00BD4DC0" w:rsidRDefault="00153282" w:rsidP="00153282">
      <w:pPr>
        <w:numPr>
          <w:ilvl w:val="1"/>
          <w:numId w:val="27"/>
        </w:numPr>
        <w:autoSpaceDE w:val="0"/>
        <w:autoSpaceDN w:val="0"/>
        <w:adjustRightInd w:val="0"/>
        <w:spacing w:before="120" w:after="120"/>
        <w:ind w:left="425"/>
        <w:jc w:val="both"/>
        <w:rPr>
          <w:sz w:val="20"/>
          <w:szCs w:val="20"/>
        </w:rPr>
      </w:pPr>
      <w:r w:rsidRPr="00BD4DC0">
        <w:rPr>
          <w:sz w:val="20"/>
          <w:szCs w:val="20"/>
        </w:rPr>
        <w:t>Não havendo êxito nas negociações, o órgão gerenciador deverá proceder à revogação desta ata de registro de preços, adotando as medidas cabíveis para obtenção da contratação mais vantajosa.</w:t>
      </w:r>
    </w:p>
    <w:p w14:paraId="69B89794" w14:textId="77777777" w:rsidR="00153282" w:rsidRPr="00BD4DC0" w:rsidRDefault="00153282" w:rsidP="00153282">
      <w:pPr>
        <w:numPr>
          <w:ilvl w:val="1"/>
          <w:numId w:val="27"/>
        </w:numPr>
        <w:autoSpaceDE w:val="0"/>
        <w:autoSpaceDN w:val="0"/>
        <w:adjustRightInd w:val="0"/>
        <w:spacing w:before="120" w:after="120"/>
        <w:ind w:left="425"/>
        <w:jc w:val="both"/>
        <w:rPr>
          <w:sz w:val="20"/>
          <w:szCs w:val="20"/>
        </w:rPr>
      </w:pPr>
      <w:r w:rsidRPr="00BD4DC0">
        <w:rPr>
          <w:sz w:val="20"/>
          <w:szCs w:val="20"/>
        </w:rPr>
        <w:t>O registro do fornecedor será cancelado quando:</w:t>
      </w:r>
    </w:p>
    <w:p w14:paraId="699BF2F0" w14:textId="77777777" w:rsidR="00153282" w:rsidRPr="00BD4DC0" w:rsidRDefault="00153282" w:rsidP="00153282">
      <w:pPr>
        <w:numPr>
          <w:ilvl w:val="2"/>
          <w:numId w:val="27"/>
        </w:numPr>
        <w:autoSpaceDE w:val="0"/>
        <w:autoSpaceDN w:val="0"/>
        <w:adjustRightInd w:val="0"/>
        <w:spacing w:before="120" w:after="120"/>
        <w:ind w:left="1134"/>
        <w:jc w:val="both"/>
        <w:rPr>
          <w:sz w:val="20"/>
          <w:szCs w:val="20"/>
        </w:rPr>
      </w:pPr>
      <w:r w:rsidRPr="00BD4DC0">
        <w:rPr>
          <w:sz w:val="20"/>
          <w:szCs w:val="20"/>
        </w:rPr>
        <w:t>Descumprir as condições da ata de registro de preços;</w:t>
      </w:r>
    </w:p>
    <w:p w14:paraId="1EC3E0CB" w14:textId="77777777" w:rsidR="00153282" w:rsidRPr="00BD4DC0" w:rsidRDefault="00153282" w:rsidP="00153282">
      <w:pPr>
        <w:numPr>
          <w:ilvl w:val="2"/>
          <w:numId w:val="27"/>
        </w:numPr>
        <w:autoSpaceDE w:val="0"/>
        <w:autoSpaceDN w:val="0"/>
        <w:adjustRightInd w:val="0"/>
        <w:spacing w:before="120" w:after="120"/>
        <w:ind w:left="1134"/>
        <w:jc w:val="both"/>
        <w:rPr>
          <w:sz w:val="20"/>
          <w:szCs w:val="20"/>
        </w:rPr>
      </w:pPr>
      <w:r w:rsidRPr="00BD4DC0">
        <w:rPr>
          <w:sz w:val="20"/>
          <w:szCs w:val="20"/>
        </w:rPr>
        <w:t>Não retirar a nota de empenho ou instrumento equivalente no prazo estabelecido pela Administração, sem justificativa aceitável;</w:t>
      </w:r>
    </w:p>
    <w:p w14:paraId="5B938C09" w14:textId="77777777" w:rsidR="00153282" w:rsidRPr="00BD4DC0" w:rsidRDefault="00153282" w:rsidP="00153282">
      <w:pPr>
        <w:numPr>
          <w:ilvl w:val="2"/>
          <w:numId w:val="27"/>
        </w:numPr>
        <w:autoSpaceDE w:val="0"/>
        <w:autoSpaceDN w:val="0"/>
        <w:adjustRightInd w:val="0"/>
        <w:spacing w:before="120" w:after="120"/>
        <w:ind w:left="1134"/>
        <w:jc w:val="both"/>
        <w:rPr>
          <w:sz w:val="20"/>
          <w:szCs w:val="20"/>
        </w:rPr>
      </w:pPr>
      <w:r w:rsidRPr="00BD4DC0">
        <w:rPr>
          <w:sz w:val="20"/>
          <w:szCs w:val="20"/>
        </w:rPr>
        <w:t>Não aceitar reduzir o seu preço registrado, na hipótese deste se tornar superior àqueles praticados no mercado; ou</w:t>
      </w:r>
    </w:p>
    <w:p w14:paraId="46700944" w14:textId="77777777" w:rsidR="00153282" w:rsidRPr="00BD4DC0" w:rsidRDefault="00153282" w:rsidP="00153282">
      <w:pPr>
        <w:numPr>
          <w:ilvl w:val="2"/>
          <w:numId w:val="27"/>
        </w:numPr>
        <w:autoSpaceDE w:val="0"/>
        <w:autoSpaceDN w:val="0"/>
        <w:adjustRightInd w:val="0"/>
        <w:spacing w:before="120" w:after="120"/>
        <w:ind w:left="1134"/>
        <w:jc w:val="both"/>
        <w:rPr>
          <w:sz w:val="20"/>
          <w:szCs w:val="20"/>
        </w:rPr>
      </w:pPr>
      <w:r w:rsidRPr="00BD4DC0">
        <w:rPr>
          <w:sz w:val="20"/>
          <w:szCs w:val="20"/>
        </w:rPr>
        <w:t xml:space="preserve">Sofrer sanção administrativa cujo efeito torne-o proibido de celebrar contrato administrativo, alcançando o órgão gerenciador e </w:t>
      </w:r>
      <w:proofErr w:type="gramStart"/>
      <w:r w:rsidRPr="00BD4DC0">
        <w:rPr>
          <w:sz w:val="20"/>
          <w:szCs w:val="20"/>
        </w:rPr>
        <w:t>órgão(</w:t>
      </w:r>
      <w:proofErr w:type="gramEnd"/>
      <w:r w:rsidRPr="00BD4DC0">
        <w:rPr>
          <w:sz w:val="20"/>
          <w:szCs w:val="20"/>
        </w:rPr>
        <w:t>s) participante(s).</w:t>
      </w:r>
    </w:p>
    <w:p w14:paraId="532040EE" w14:textId="77777777" w:rsidR="00153282" w:rsidRPr="00BD4DC0" w:rsidRDefault="00153282" w:rsidP="00153282">
      <w:pPr>
        <w:numPr>
          <w:ilvl w:val="1"/>
          <w:numId w:val="27"/>
        </w:numPr>
        <w:autoSpaceDE w:val="0"/>
        <w:autoSpaceDN w:val="0"/>
        <w:adjustRightInd w:val="0"/>
        <w:spacing w:before="120" w:after="120"/>
        <w:ind w:left="425"/>
        <w:jc w:val="both"/>
        <w:rPr>
          <w:sz w:val="20"/>
          <w:szCs w:val="20"/>
        </w:rPr>
      </w:pPr>
      <w:r w:rsidRPr="00BD4DC0">
        <w:rPr>
          <w:sz w:val="20"/>
          <w:szCs w:val="20"/>
        </w:rPr>
        <w:t>O cancelamento de registros nas hipóteses previstas nos itens 5.6.1, 5.6.2 e 5.6.4 será formalizado por despacho do órgão gerenciador, assegurado o contraditório e a ampla defesa.</w:t>
      </w:r>
    </w:p>
    <w:p w14:paraId="1767D264" w14:textId="77777777" w:rsidR="00153282" w:rsidRPr="00BD4DC0" w:rsidRDefault="00153282" w:rsidP="00153282">
      <w:pPr>
        <w:numPr>
          <w:ilvl w:val="1"/>
          <w:numId w:val="27"/>
        </w:numPr>
        <w:autoSpaceDE w:val="0"/>
        <w:autoSpaceDN w:val="0"/>
        <w:adjustRightInd w:val="0"/>
        <w:spacing w:before="120" w:after="120"/>
        <w:ind w:left="425"/>
        <w:jc w:val="both"/>
        <w:rPr>
          <w:sz w:val="20"/>
          <w:szCs w:val="20"/>
        </w:rPr>
      </w:pPr>
      <w:r w:rsidRPr="00BD4DC0">
        <w:rPr>
          <w:sz w:val="20"/>
          <w:szCs w:val="20"/>
        </w:rPr>
        <w:t>O cancelamento do registro de preços poderá ocorrer por fato superveniente, decorrente de caso fortuito ou força maior, que prejudique o cumprimento da ata, devidamente comprovados e justificados:</w:t>
      </w:r>
    </w:p>
    <w:p w14:paraId="04FEF756" w14:textId="77777777" w:rsidR="00153282" w:rsidRPr="00BD4DC0" w:rsidRDefault="00153282" w:rsidP="00153282">
      <w:pPr>
        <w:numPr>
          <w:ilvl w:val="2"/>
          <w:numId w:val="27"/>
        </w:numPr>
        <w:autoSpaceDE w:val="0"/>
        <w:autoSpaceDN w:val="0"/>
        <w:adjustRightInd w:val="0"/>
        <w:spacing w:before="120" w:after="120"/>
        <w:ind w:left="1134"/>
        <w:jc w:val="both"/>
        <w:rPr>
          <w:sz w:val="20"/>
          <w:szCs w:val="20"/>
        </w:rPr>
      </w:pPr>
      <w:r w:rsidRPr="00BD4DC0">
        <w:rPr>
          <w:sz w:val="20"/>
          <w:szCs w:val="20"/>
        </w:rPr>
        <w:t>Por razão de interesse público; ou</w:t>
      </w:r>
    </w:p>
    <w:p w14:paraId="446349C7" w14:textId="77777777" w:rsidR="00153282" w:rsidRPr="00BD4DC0" w:rsidRDefault="00153282" w:rsidP="00153282">
      <w:pPr>
        <w:numPr>
          <w:ilvl w:val="2"/>
          <w:numId w:val="27"/>
        </w:numPr>
        <w:autoSpaceDE w:val="0"/>
        <w:autoSpaceDN w:val="0"/>
        <w:adjustRightInd w:val="0"/>
        <w:spacing w:before="120" w:after="120"/>
        <w:ind w:left="1134"/>
        <w:jc w:val="both"/>
        <w:rPr>
          <w:sz w:val="20"/>
          <w:szCs w:val="20"/>
        </w:rPr>
      </w:pPr>
      <w:r w:rsidRPr="00BD4DC0">
        <w:rPr>
          <w:sz w:val="20"/>
          <w:szCs w:val="20"/>
        </w:rPr>
        <w:t>A pedido do fornecedor. </w:t>
      </w:r>
    </w:p>
    <w:p w14:paraId="30121F3A" w14:textId="77777777" w:rsidR="00153282" w:rsidRPr="00BD4DC0" w:rsidRDefault="00153282" w:rsidP="00153282">
      <w:pPr>
        <w:autoSpaceDE w:val="0"/>
        <w:autoSpaceDN w:val="0"/>
        <w:adjustRightInd w:val="0"/>
        <w:spacing w:before="120" w:after="120"/>
        <w:ind w:left="425"/>
        <w:jc w:val="both"/>
        <w:rPr>
          <w:sz w:val="20"/>
          <w:szCs w:val="20"/>
        </w:rPr>
      </w:pPr>
    </w:p>
    <w:p w14:paraId="4244B5EF" w14:textId="77777777" w:rsidR="00153282" w:rsidRPr="00BD4DC0" w:rsidRDefault="00153282" w:rsidP="00153282">
      <w:pPr>
        <w:widowControl w:val="0"/>
        <w:numPr>
          <w:ilvl w:val="0"/>
          <w:numId w:val="27"/>
        </w:numPr>
        <w:autoSpaceDE w:val="0"/>
        <w:autoSpaceDN w:val="0"/>
        <w:adjustRightInd w:val="0"/>
        <w:jc w:val="both"/>
        <w:rPr>
          <w:b/>
          <w:iCs/>
          <w:sz w:val="20"/>
          <w:szCs w:val="20"/>
        </w:rPr>
      </w:pPr>
      <w:r w:rsidRPr="00BD4DC0">
        <w:rPr>
          <w:b/>
          <w:bCs/>
          <w:iCs/>
          <w:sz w:val="20"/>
          <w:szCs w:val="20"/>
        </w:rPr>
        <w:t>CONDIÇÕES GERAIS</w:t>
      </w:r>
    </w:p>
    <w:p w14:paraId="61045EB3" w14:textId="77777777" w:rsidR="00153282" w:rsidRPr="00BD4DC0" w:rsidRDefault="00153282" w:rsidP="00153282">
      <w:pPr>
        <w:numPr>
          <w:ilvl w:val="1"/>
          <w:numId w:val="27"/>
        </w:numPr>
        <w:autoSpaceDE w:val="0"/>
        <w:autoSpaceDN w:val="0"/>
        <w:adjustRightInd w:val="0"/>
        <w:spacing w:before="120" w:after="120"/>
        <w:ind w:left="425"/>
        <w:jc w:val="both"/>
        <w:rPr>
          <w:iCs/>
          <w:sz w:val="20"/>
          <w:szCs w:val="20"/>
        </w:rPr>
      </w:pPr>
      <w:r w:rsidRPr="00BD4DC0">
        <w:rPr>
          <w:iCs/>
          <w:sz w:val="20"/>
          <w:szCs w:val="20"/>
        </w:rPr>
        <w:t>As condições gerais do fornecimento, tais como os prazos para entrega e recebimento do objeto, as obrigações da Administração e do fornecedor registrado, penalidades e demais condições do ajuste, encontram-se definidos no EDITAL</w:t>
      </w:r>
      <w:r>
        <w:rPr>
          <w:iCs/>
          <w:sz w:val="20"/>
          <w:szCs w:val="20"/>
        </w:rPr>
        <w:t xml:space="preserve"> e na minuta do contrato</w:t>
      </w:r>
      <w:r w:rsidRPr="00BD4DC0">
        <w:rPr>
          <w:iCs/>
          <w:sz w:val="20"/>
          <w:szCs w:val="20"/>
        </w:rPr>
        <w:t>.</w:t>
      </w:r>
    </w:p>
    <w:p w14:paraId="7FB1E0CD" w14:textId="77777777" w:rsidR="00153282" w:rsidRPr="00BD4DC0" w:rsidRDefault="00153282" w:rsidP="00153282">
      <w:pPr>
        <w:numPr>
          <w:ilvl w:val="1"/>
          <w:numId w:val="27"/>
        </w:numPr>
        <w:autoSpaceDE w:val="0"/>
        <w:autoSpaceDN w:val="0"/>
        <w:adjustRightInd w:val="0"/>
        <w:spacing w:before="120" w:after="120"/>
        <w:ind w:left="425"/>
        <w:jc w:val="both"/>
        <w:rPr>
          <w:sz w:val="20"/>
          <w:szCs w:val="20"/>
        </w:rPr>
      </w:pPr>
      <w:r w:rsidRPr="00BD4DC0">
        <w:rPr>
          <w:iCs/>
          <w:sz w:val="20"/>
          <w:szCs w:val="20"/>
        </w:rPr>
        <w:t>É vedado efetuar acréscimos nos quantitativos fixados nesta ata de registro de preços, inclusive o acréscimo de que trata o § 1º do art</w:t>
      </w:r>
      <w:r w:rsidRPr="00BD4DC0">
        <w:rPr>
          <w:sz w:val="20"/>
          <w:szCs w:val="20"/>
        </w:rPr>
        <w:t>. 65 da Lei nº 8.666/93.</w:t>
      </w:r>
    </w:p>
    <w:p w14:paraId="660A0843" w14:textId="77777777" w:rsidR="00153282" w:rsidRPr="00BD4DC0" w:rsidRDefault="00153282" w:rsidP="00153282">
      <w:pPr>
        <w:numPr>
          <w:ilvl w:val="1"/>
          <w:numId w:val="27"/>
        </w:numPr>
        <w:autoSpaceDE w:val="0"/>
        <w:autoSpaceDN w:val="0"/>
        <w:adjustRightInd w:val="0"/>
        <w:spacing w:before="120" w:after="120"/>
        <w:ind w:left="425"/>
        <w:jc w:val="both"/>
        <w:rPr>
          <w:iCs/>
          <w:sz w:val="20"/>
          <w:szCs w:val="20"/>
        </w:rPr>
      </w:pPr>
      <w:r w:rsidRPr="00BD4DC0">
        <w:rPr>
          <w:iCs/>
          <w:sz w:val="20"/>
          <w:szCs w:val="20"/>
        </w:rPr>
        <w:t>A ata de realização da sessão pública do pregão, contendo a relação dos licitantes que aceitarem cotar os bens ou serviços com preços iguais ao do licitante vencedor do certame, será anexada a esta Ata de Registro de Preços, nos termos do art. 11, §4º do Decreto n. 7.892, de 2014.</w:t>
      </w:r>
    </w:p>
    <w:p w14:paraId="29EBF2D8" w14:textId="77777777" w:rsidR="00153282" w:rsidRPr="00BD4DC0" w:rsidRDefault="00153282" w:rsidP="00153282">
      <w:pPr>
        <w:numPr>
          <w:ilvl w:val="1"/>
          <w:numId w:val="27"/>
        </w:numPr>
        <w:tabs>
          <w:tab w:val="left" w:pos="426"/>
        </w:tabs>
        <w:autoSpaceDE w:val="0"/>
        <w:autoSpaceDN w:val="0"/>
        <w:adjustRightInd w:val="0"/>
        <w:spacing w:before="120" w:after="120"/>
        <w:ind w:left="426" w:hanging="426"/>
        <w:jc w:val="both"/>
        <w:rPr>
          <w:iCs/>
          <w:sz w:val="20"/>
          <w:szCs w:val="20"/>
        </w:rPr>
      </w:pPr>
      <w:r w:rsidRPr="00BD4DC0">
        <w:rPr>
          <w:iCs/>
          <w:sz w:val="20"/>
          <w:szCs w:val="20"/>
        </w:rPr>
        <w:t>O foro para dirimir questões relativas à presente Ata será o da Seção Judiciária do Estado da Bahia - Justiça Federa em Salvador/BA, com exclusão de qualquer outro.</w:t>
      </w:r>
    </w:p>
    <w:p w14:paraId="5BD00FA6" w14:textId="77777777" w:rsidR="00153282" w:rsidRPr="00BD4DC0" w:rsidRDefault="00153282" w:rsidP="00153282">
      <w:pPr>
        <w:widowControl w:val="0"/>
        <w:numPr>
          <w:ilvl w:val="1"/>
          <w:numId w:val="27"/>
        </w:numPr>
        <w:tabs>
          <w:tab w:val="left" w:pos="426"/>
        </w:tabs>
        <w:autoSpaceDE w:val="0"/>
        <w:autoSpaceDN w:val="0"/>
        <w:adjustRightInd w:val="0"/>
        <w:spacing w:before="240"/>
        <w:ind w:left="567" w:right="-15" w:hanging="426"/>
        <w:jc w:val="both"/>
        <w:rPr>
          <w:iCs/>
          <w:sz w:val="20"/>
          <w:szCs w:val="20"/>
        </w:rPr>
      </w:pPr>
      <w:r w:rsidRPr="00BD4DC0">
        <w:rPr>
          <w:sz w:val="20"/>
          <w:szCs w:val="20"/>
        </w:rPr>
        <w:t xml:space="preserve">Para firmeza e validade do pactuado, a presente Ata foi lavrada em 2 (duas) vias de igual teor, que, depois de lida e achada em ordem, vai assinada pelas partes </w:t>
      </w:r>
      <w:r w:rsidRPr="00BD4DC0">
        <w:rPr>
          <w:iCs/>
          <w:sz w:val="20"/>
          <w:szCs w:val="20"/>
        </w:rPr>
        <w:t xml:space="preserve">e encaminhada cópia aos demais órgãos participantes (se houver). </w:t>
      </w:r>
    </w:p>
    <w:p w14:paraId="57F54292" w14:textId="77777777" w:rsidR="00153282" w:rsidRPr="00BD4DC0" w:rsidRDefault="00153282" w:rsidP="00153282">
      <w:pPr>
        <w:widowControl w:val="0"/>
        <w:autoSpaceDE w:val="0"/>
        <w:autoSpaceDN w:val="0"/>
        <w:adjustRightInd w:val="0"/>
        <w:ind w:right="-15"/>
        <w:jc w:val="both"/>
        <w:rPr>
          <w:iCs/>
          <w:sz w:val="20"/>
          <w:szCs w:val="20"/>
        </w:rPr>
      </w:pPr>
    </w:p>
    <w:p w14:paraId="7707D11F" w14:textId="77777777" w:rsidR="00153282" w:rsidRPr="00BD4DC0" w:rsidRDefault="00153282" w:rsidP="00153282">
      <w:pPr>
        <w:widowControl w:val="0"/>
        <w:autoSpaceDE w:val="0"/>
        <w:autoSpaceDN w:val="0"/>
        <w:adjustRightInd w:val="0"/>
        <w:ind w:right="-30"/>
        <w:jc w:val="center"/>
        <w:rPr>
          <w:b/>
          <w:bCs/>
          <w:sz w:val="20"/>
          <w:szCs w:val="20"/>
        </w:rPr>
      </w:pPr>
      <w:r w:rsidRPr="00BD4DC0">
        <w:rPr>
          <w:sz w:val="20"/>
          <w:szCs w:val="20"/>
        </w:rPr>
        <w:t xml:space="preserve">Salvador, </w:t>
      </w:r>
      <w:r w:rsidRPr="00BD4DC0">
        <w:rPr>
          <w:b/>
          <w:bCs/>
          <w:sz w:val="20"/>
          <w:szCs w:val="20"/>
        </w:rPr>
        <w:t>XX</w:t>
      </w:r>
      <w:r w:rsidRPr="00BD4DC0">
        <w:rPr>
          <w:sz w:val="20"/>
          <w:szCs w:val="20"/>
        </w:rPr>
        <w:t xml:space="preserve"> de </w:t>
      </w:r>
      <w:r w:rsidRPr="00BD4DC0">
        <w:rPr>
          <w:b/>
          <w:bCs/>
          <w:sz w:val="20"/>
          <w:szCs w:val="20"/>
        </w:rPr>
        <w:t>XXXX</w:t>
      </w:r>
      <w:r w:rsidRPr="00BD4DC0">
        <w:rPr>
          <w:sz w:val="20"/>
          <w:szCs w:val="20"/>
        </w:rPr>
        <w:t xml:space="preserve"> de </w:t>
      </w:r>
      <w:r w:rsidRPr="00BD4DC0">
        <w:rPr>
          <w:b/>
          <w:bCs/>
          <w:sz w:val="20"/>
          <w:szCs w:val="20"/>
        </w:rPr>
        <w:t>201</w:t>
      </w:r>
      <w:r>
        <w:rPr>
          <w:b/>
          <w:bCs/>
          <w:sz w:val="20"/>
          <w:szCs w:val="20"/>
        </w:rPr>
        <w:t>6.</w:t>
      </w:r>
    </w:p>
    <w:p w14:paraId="01EE9CA9" w14:textId="77777777" w:rsidR="00153282" w:rsidRPr="00BD4DC0" w:rsidRDefault="00153282" w:rsidP="00153282">
      <w:pPr>
        <w:widowControl w:val="0"/>
        <w:autoSpaceDE w:val="0"/>
        <w:autoSpaceDN w:val="0"/>
        <w:adjustRightInd w:val="0"/>
        <w:ind w:right="-30"/>
        <w:jc w:val="center"/>
        <w:rPr>
          <w:sz w:val="20"/>
          <w:szCs w:val="20"/>
        </w:rPr>
      </w:pPr>
      <w:r w:rsidRPr="00BD4DC0">
        <w:rPr>
          <w:sz w:val="20"/>
          <w:szCs w:val="20"/>
        </w:rPr>
        <w:t>Assinaturas</w:t>
      </w:r>
    </w:p>
    <w:p w14:paraId="39FC9F64" w14:textId="77777777" w:rsidR="00153282" w:rsidRPr="00BD4DC0" w:rsidRDefault="00153282" w:rsidP="00153282">
      <w:pPr>
        <w:widowControl w:val="0"/>
        <w:autoSpaceDE w:val="0"/>
        <w:autoSpaceDN w:val="0"/>
        <w:adjustRightInd w:val="0"/>
        <w:ind w:right="-30"/>
        <w:jc w:val="center"/>
        <w:rPr>
          <w:sz w:val="20"/>
          <w:szCs w:val="20"/>
        </w:rPr>
      </w:pPr>
    </w:p>
    <w:p w14:paraId="2B7B8850" w14:textId="77777777" w:rsidR="00153282" w:rsidRPr="00BD4DC0" w:rsidRDefault="00153282" w:rsidP="00153282">
      <w:pPr>
        <w:widowControl w:val="0"/>
        <w:autoSpaceDE w:val="0"/>
        <w:autoSpaceDN w:val="0"/>
        <w:adjustRightInd w:val="0"/>
        <w:ind w:right="-30"/>
        <w:jc w:val="center"/>
        <w:rPr>
          <w:color w:val="000000"/>
          <w:sz w:val="20"/>
          <w:szCs w:val="20"/>
        </w:rPr>
      </w:pPr>
      <w:r w:rsidRPr="00BD4DC0">
        <w:rPr>
          <w:sz w:val="20"/>
          <w:szCs w:val="20"/>
        </w:rPr>
        <w:t xml:space="preserve">Representante legal do órgão gerenciador e </w:t>
      </w:r>
      <w:proofErr w:type="gramStart"/>
      <w:r w:rsidRPr="00BD4DC0">
        <w:rPr>
          <w:sz w:val="20"/>
          <w:szCs w:val="20"/>
        </w:rPr>
        <w:t>representante(</w:t>
      </w:r>
      <w:proofErr w:type="gramEnd"/>
      <w:r w:rsidRPr="00BD4DC0">
        <w:rPr>
          <w:sz w:val="20"/>
          <w:szCs w:val="20"/>
        </w:rPr>
        <w:t>s) legal(</w:t>
      </w:r>
      <w:proofErr w:type="spellStart"/>
      <w:r w:rsidRPr="00BD4DC0">
        <w:rPr>
          <w:sz w:val="20"/>
          <w:szCs w:val="20"/>
        </w:rPr>
        <w:t>is</w:t>
      </w:r>
      <w:proofErr w:type="spellEnd"/>
      <w:r w:rsidRPr="00BD4DC0">
        <w:rPr>
          <w:sz w:val="20"/>
          <w:szCs w:val="20"/>
        </w:rPr>
        <w:t xml:space="preserve">) do(s) </w:t>
      </w:r>
      <w:r w:rsidRPr="00BD4DC0">
        <w:rPr>
          <w:color w:val="000000"/>
          <w:sz w:val="20"/>
          <w:szCs w:val="20"/>
        </w:rPr>
        <w:t>fornecedor(s) registrado(s)</w:t>
      </w:r>
    </w:p>
    <w:p w14:paraId="3D292C65" w14:textId="77777777" w:rsidR="00153282" w:rsidRPr="00BD4DC0" w:rsidRDefault="00153282" w:rsidP="00153282">
      <w:pPr>
        <w:rPr>
          <w:color w:val="000000"/>
          <w:sz w:val="20"/>
          <w:szCs w:val="20"/>
        </w:rPr>
      </w:pPr>
    </w:p>
    <w:p w14:paraId="6F98F588" w14:textId="77777777" w:rsidR="00153282" w:rsidRPr="00BD4DC0" w:rsidRDefault="00153282" w:rsidP="00153282">
      <w:pPr>
        <w:rPr>
          <w:sz w:val="20"/>
          <w:szCs w:val="20"/>
        </w:rPr>
      </w:pPr>
    </w:p>
    <w:p w14:paraId="5A105040" w14:textId="77777777" w:rsidR="00153282" w:rsidRPr="00BD4DC0" w:rsidRDefault="00153282" w:rsidP="00153282">
      <w:pPr>
        <w:rPr>
          <w:sz w:val="20"/>
          <w:szCs w:val="20"/>
        </w:rPr>
      </w:pPr>
      <w:r w:rsidRPr="00BD4DC0">
        <w:rPr>
          <w:sz w:val="20"/>
          <w:szCs w:val="20"/>
        </w:rPr>
        <w:br w:type="page"/>
      </w:r>
    </w:p>
    <w:p w14:paraId="6047E048" w14:textId="77777777" w:rsidR="00153282" w:rsidRPr="00626D8D" w:rsidRDefault="00153282" w:rsidP="00153282">
      <w:pPr>
        <w:spacing w:before="120" w:after="240" w:line="360" w:lineRule="auto"/>
        <w:jc w:val="center"/>
        <w:rPr>
          <w:rFonts w:ascii="Arial Narrow" w:hAnsi="Arial Narrow"/>
          <w:b/>
          <w:sz w:val="23"/>
          <w:szCs w:val="23"/>
        </w:rPr>
      </w:pPr>
      <w:r w:rsidRPr="00626D8D">
        <w:rPr>
          <w:rFonts w:ascii="Arial Narrow" w:hAnsi="Arial Narrow"/>
          <w:b/>
          <w:sz w:val="23"/>
          <w:szCs w:val="23"/>
        </w:rPr>
        <w:lastRenderedPageBreak/>
        <w:t>ANEXO III – MINUTA DE CONTRATO</w:t>
      </w:r>
    </w:p>
    <w:p w14:paraId="40742514" w14:textId="77777777" w:rsidR="00153282" w:rsidRPr="00626D8D" w:rsidRDefault="00153282" w:rsidP="00153282">
      <w:pPr>
        <w:spacing w:before="120" w:after="240"/>
        <w:ind w:left="1416"/>
        <w:jc w:val="both"/>
        <w:rPr>
          <w:rFonts w:ascii="Arial Narrow" w:hAnsi="Arial Narrow"/>
          <w:b/>
          <w:sz w:val="23"/>
          <w:szCs w:val="23"/>
          <w:lang w:eastAsia="ar-SA"/>
        </w:rPr>
      </w:pPr>
      <w:r w:rsidRPr="00626D8D">
        <w:rPr>
          <w:rFonts w:ascii="Arial Narrow" w:hAnsi="Arial Narrow"/>
          <w:b/>
          <w:sz w:val="23"/>
          <w:szCs w:val="23"/>
          <w:lang w:eastAsia="ar-SA"/>
        </w:rPr>
        <w:t>CONTRATO QUE ENTRE SI CELEBRAM A UNIVERSIDADE FEDERAL DA BAHIA, E A EMPRESA XXXXXXXX, PARA FORNECIMENTO E INSTALAÇÃO DE CANCELAS ELETRÔNICAS E RACKS PARA UTILIZAÇÃO NOS CAMPI E OUTRAS UNIDADES DA UNIVERSIDADE FEDERAL DA BAHIA,</w:t>
      </w:r>
      <w:r w:rsidRPr="00626D8D">
        <w:rPr>
          <w:rFonts w:ascii="Arial Narrow" w:hAnsi="Arial Narrow"/>
          <w:b/>
          <w:bCs/>
          <w:sz w:val="23"/>
          <w:szCs w:val="23"/>
        </w:rPr>
        <w:t xml:space="preserve"> </w:t>
      </w:r>
      <w:r w:rsidRPr="00626D8D">
        <w:rPr>
          <w:rFonts w:ascii="Arial Narrow" w:hAnsi="Arial Narrow"/>
          <w:b/>
          <w:sz w:val="23"/>
          <w:szCs w:val="23"/>
          <w:lang w:eastAsia="ar-SA"/>
        </w:rPr>
        <w:t>OBJETO DO PREGÃO ELETRÔNICO - SRP Nº, 76/2015, PROCESSO Nº. 23066.035753/2015-61.</w:t>
      </w:r>
    </w:p>
    <w:p w14:paraId="42BF3640" w14:textId="77777777" w:rsidR="00153282" w:rsidRPr="00626D8D" w:rsidRDefault="00153282" w:rsidP="00153282">
      <w:pPr>
        <w:spacing w:before="120" w:after="240"/>
        <w:ind w:left="1416"/>
        <w:jc w:val="both"/>
        <w:rPr>
          <w:rFonts w:ascii="Arial Narrow" w:hAnsi="Arial Narrow"/>
          <w:b/>
          <w:sz w:val="23"/>
          <w:szCs w:val="23"/>
          <w:lang w:eastAsia="ar-SA"/>
        </w:rPr>
      </w:pPr>
    </w:p>
    <w:p w14:paraId="3C9101C1" w14:textId="77777777" w:rsidR="00153282" w:rsidRDefault="00153282" w:rsidP="00153282">
      <w:pPr>
        <w:spacing w:before="120" w:after="240"/>
        <w:jc w:val="both"/>
        <w:rPr>
          <w:rFonts w:ascii="Arial Narrow" w:hAnsi="Arial Narrow"/>
          <w:sz w:val="23"/>
          <w:szCs w:val="23"/>
        </w:rPr>
      </w:pPr>
      <w:r w:rsidRPr="00626D8D">
        <w:rPr>
          <w:rFonts w:ascii="Arial Narrow" w:hAnsi="Arial Narrow"/>
          <w:b/>
          <w:sz w:val="23"/>
          <w:szCs w:val="23"/>
          <w:lang w:eastAsia="ar-SA"/>
        </w:rPr>
        <w:t>A Universidade Federal da Bahia</w:t>
      </w:r>
      <w:r w:rsidRPr="00626D8D">
        <w:rPr>
          <w:rFonts w:ascii="Arial Narrow" w:hAnsi="Arial Narrow"/>
          <w:b/>
          <w:bCs/>
          <w:sz w:val="23"/>
          <w:szCs w:val="23"/>
          <w:lang w:eastAsia="ar-SA"/>
        </w:rPr>
        <w:t xml:space="preserve">, </w:t>
      </w:r>
      <w:r w:rsidRPr="00626D8D">
        <w:rPr>
          <w:rFonts w:ascii="Arial Narrow" w:hAnsi="Arial Narrow"/>
          <w:bCs/>
          <w:sz w:val="23"/>
          <w:szCs w:val="23"/>
          <w:lang w:eastAsia="ar-SA"/>
        </w:rPr>
        <w:t>aqui denominada simplesmente UFBA</w:t>
      </w:r>
      <w:r w:rsidRPr="00626D8D">
        <w:rPr>
          <w:rFonts w:ascii="Arial Narrow" w:hAnsi="Arial Narrow"/>
          <w:b/>
          <w:bCs/>
          <w:sz w:val="23"/>
          <w:szCs w:val="23"/>
          <w:lang w:eastAsia="ar-SA"/>
        </w:rPr>
        <w:t xml:space="preserve">, </w:t>
      </w:r>
      <w:r w:rsidRPr="00626D8D">
        <w:rPr>
          <w:rFonts w:ascii="Arial Narrow" w:hAnsi="Arial Narrow"/>
          <w:sz w:val="23"/>
          <w:szCs w:val="23"/>
          <w:lang w:eastAsia="ar-SA"/>
        </w:rPr>
        <w:t>com sede na Rua Augusto Viana, s/n, bairro Canela, município de Salvador – Bahia</w:t>
      </w:r>
      <w:r w:rsidRPr="00626D8D">
        <w:rPr>
          <w:rFonts w:ascii="Arial Narrow" w:hAnsi="Arial Narrow"/>
          <w:b/>
          <w:bCs/>
          <w:sz w:val="23"/>
          <w:szCs w:val="23"/>
          <w:lang w:eastAsia="ar-SA"/>
        </w:rPr>
        <w:t>,</w:t>
      </w:r>
      <w:r w:rsidRPr="00626D8D">
        <w:rPr>
          <w:rFonts w:ascii="Arial Narrow" w:hAnsi="Arial Narrow"/>
          <w:sz w:val="23"/>
          <w:szCs w:val="23"/>
          <w:lang w:eastAsia="ar-SA"/>
        </w:rPr>
        <w:t xml:space="preserve"> inscrito no CNPJ sob o nº </w:t>
      </w:r>
      <w:r w:rsidRPr="00626D8D">
        <w:rPr>
          <w:rFonts w:ascii="Arial Narrow" w:hAnsi="Arial Narrow"/>
          <w:bCs/>
          <w:sz w:val="23"/>
          <w:szCs w:val="23"/>
          <w:lang w:eastAsia="ar-SA"/>
        </w:rPr>
        <w:t>15.180.714/0001-04</w:t>
      </w:r>
      <w:r w:rsidRPr="00626D8D">
        <w:rPr>
          <w:rFonts w:ascii="Arial Narrow" w:hAnsi="Arial Narrow"/>
          <w:sz w:val="23"/>
          <w:szCs w:val="23"/>
          <w:lang w:eastAsia="ar-SA"/>
        </w:rPr>
        <w:t xml:space="preserve">, neste ato representado pelo </w:t>
      </w:r>
      <w:r w:rsidRPr="00626D8D">
        <w:rPr>
          <w:rFonts w:ascii="Arial Narrow" w:hAnsi="Arial Narrow"/>
          <w:sz w:val="23"/>
          <w:szCs w:val="23"/>
        </w:rPr>
        <w:t xml:space="preserve">Magnífico Reitor, Professor </w:t>
      </w:r>
      <w:r w:rsidRPr="00626D8D">
        <w:rPr>
          <w:rFonts w:ascii="Arial Narrow" w:hAnsi="Arial Narrow"/>
          <w:b/>
          <w:sz w:val="23"/>
          <w:szCs w:val="23"/>
        </w:rPr>
        <w:t>JOÃO CARLOS SALLES PIRES DA SILVA</w:t>
      </w:r>
      <w:r w:rsidRPr="00626D8D">
        <w:rPr>
          <w:rFonts w:ascii="Arial Narrow" w:hAnsi="Arial Narrow"/>
          <w:sz w:val="23"/>
          <w:szCs w:val="23"/>
        </w:rPr>
        <w:t xml:space="preserve">, brasileiro, casado, portador da cédula de identidade nº. 1370392 - SSP-BA e do CPF nº. 356.474.425-87, residente e domiciliado à Rua Padre Camilo </w:t>
      </w:r>
      <w:proofErr w:type="spellStart"/>
      <w:r w:rsidRPr="00626D8D">
        <w:rPr>
          <w:rFonts w:ascii="Arial Narrow" w:hAnsi="Arial Narrow"/>
          <w:sz w:val="23"/>
          <w:szCs w:val="23"/>
        </w:rPr>
        <w:t>Torrend</w:t>
      </w:r>
      <w:proofErr w:type="spellEnd"/>
      <w:r w:rsidRPr="00626D8D">
        <w:rPr>
          <w:rFonts w:ascii="Arial Narrow" w:hAnsi="Arial Narrow"/>
          <w:sz w:val="23"/>
          <w:szCs w:val="23"/>
        </w:rPr>
        <w:t xml:space="preserve">, nº. 145, Apt. 202 – Federação, </w:t>
      </w:r>
      <w:proofErr w:type="spellStart"/>
      <w:r w:rsidRPr="00626D8D">
        <w:rPr>
          <w:rFonts w:ascii="Arial Narrow" w:hAnsi="Arial Narrow"/>
          <w:sz w:val="23"/>
          <w:szCs w:val="23"/>
        </w:rPr>
        <w:t>Cep</w:t>
      </w:r>
      <w:proofErr w:type="spellEnd"/>
      <w:r w:rsidRPr="00626D8D">
        <w:rPr>
          <w:rFonts w:ascii="Arial Narrow" w:hAnsi="Arial Narrow"/>
          <w:sz w:val="23"/>
          <w:szCs w:val="23"/>
        </w:rPr>
        <w:t>: 40.210-650- Salvador</w:t>
      </w:r>
      <w:r w:rsidRPr="00626D8D">
        <w:rPr>
          <w:rFonts w:ascii="Arial Narrow" w:hAnsi="Arial Narrow"/>
          <w:b/>
          <w:sz w:val="23"/>
          <w:szCs w:val="23"/>
          <w:lang w:eastAsia="ar-SA"/>
        </w:rPr>
        <w:t>,</w:t>
      </w:r>
      <w:r w:rsidRPr="00626D8D">
        <w:rPr>
          <w:rFonts w:ascii="Arial Narrow" w:hAnsi="Arial Narrow"/>
          <w:sz w:val="23"/>
          <w:szCs w:val="23"/>
          <w:lang w:eastAsia="ar-SA"/>
        </w:rPr>
        <w:t xml:space="preserve"> nomeado por Decreto, de </w:t>
      </w:r>
      <w:r w:rsidRPr="00626D8D">
        <w:rPr>
          <w:rFonts w:ascii="Arial Narrow" w:hAnsi="Arial Narrow"/>
          <w:bCs/>
          <w:sz w:val="23"/>
          <w:szCs w:val="23"/>
          <w:lang w:eastAsia="ar-SA"/>
        </w:rPr>
        <w:t>18 de agosto de 2014</w:t>
      </w:r>
      <w:r w:rsidRPr="00626D8D">
        <w:rPr>
          <w:rFonts w:ascii="Arial Narrow" w:hAnsi="Arial Narrow"/>
          <w:sz w:val="23"/>
          <w:szCs w:val="23"/>
          <w:lang w:eastAsia="ar-SA"/>
        </w:rPr>
        <w:t>, publicada em 19</w:t>
      </w:r>
      <w:r w:rsidRPr="00626D8D">
        <w:rPr>
          <w:rFonts w:ascii="Arial Narrow" w:hAnsi="Arial Narrow"/>
          <w:bCs/>
          <w:sz w:val="23"/>
          <w:szCs w:val="23"/>
          <w:lang w:eastAsia="ar-SA"/>
        </w:rPr>
        <w:t>/08/2014 DOU</w:t>
      </w:r>
      <w:r w:rsidRPr="00626D8D">
        <w:rPr>
          <w:rFonts w:ascii="Arial Narrow" w:hAnsi="Arial Narrow"/>
          <w:sz w:val="23"/>
          <w:szCs w:val="23"/>
          <w:lang w:eastAsia="ar-SA"/>
        </w:rPr>
        <w:t xml:space="preserve">, e em conformidade com as atribuições que lhe foram delegadas pelo Estatuto da Universidade Federal da Bahia, doravante denominado simplesmente </w:t>
      </w:r>
      <w:r w:rsidRPr="00626D8D">
        <w:rPr>
          <w:rFonts w:ascii="Arial Narrow" w:hAnsi="Arial Narrow"/>
          <w:iCs/>
          <w:sz w:val="23"/>
          <w:szCs w:val="23"/>
          <w:lang w:eastAsia="ar-SA"/>
        </w:rPr>
        <w:t>CONTRATANTE,</w:t>
      </w:r>
      <w:r w:rsidRPr="00626D8D">
        <w:rPr>
          <w:rFonts w:ascii="Arial Narrow" w:hAnsi="Arial Narrow"/>
          <w:sz w:val="23"/>
          <w:szCs w:val="23"/>
          <w:lang w:eastAsia="ar-SA"/>
        </w:rPr>
        <w:t xml:space="preserve"> e a empresa </w:t>
      </w:r>
      <w:r w:rsidRPr="00626D8D">
        <w:rPr>
          <w:rFonts w:ascii="Arial Narrow" w:hAnsi="Arial Narrow"/>
          <w:b/>
          <w:bCs/>
          <w:sz w:val="23"/>
          <w:szCs w:val="23"/>
          <w:lang w:eastAsia="ar-SA"/>
        </w:rPr>
        <w:t>XXXX</w:t>
      </w:r>
      <w:r w:rsidRPr="00626D8D">
        <w:rPr>
          <w:rFonts w:ascii="Arial Narrow" w:hAnsi="Arial Narrow"/>
          <w:sz w:val="23"/>
          <w:szCs w:val="23"/>
          <w:lang w:eastAsia="ar-SA"/>
        </w:rPr>
        <w:t>, inscrita no CNPJ</w:t>
      </w:r>
      <w:r w:rsidRPr="00626D8D">
        <w:rPr>
          <w:rFonts w:ascii="Arial Narrow" w:hAnsi="Arial Narrow"/>
          <w:iCs/>
          <w:sz w:val="23"/>
          <w:szCs w:val="23"/>
          <w:lang w:eastAsia="ar-SA"/>
        </w:rPr>
        <w:t xml:space="preserve"> nº </w:t>
      </w:r>
      <w:r w:rsidRPr="00626D8D">
        <w:rPr>
          <w:rFonts w:ascii="Arial Narrow" w:hAnsi="Arial Narrow"/>
          <w:b/>
          <w:bCs/>
          <w:iCs/>
          <w:sz w:val="23"/>
          <w:szCs w:val="23"/>
          <w:lang w:eastAsia="ar-SA"/>
        </w:rPr>
        <w:t>XXXX</w:t>
      </w:r>
      <w:r w:rsidRPr="00626D8D">
        <w:rPr>
          <w:rFonts w:ascii="Arial Narrow" w:hAnsi="Arial Narrow"/>
          <w:iCs/>
          <w:sz w:val="23"/>
          <w:szCs w:val="23"/>
          <w:lang w:eastAsia="ar-SA"/>
        </w:rPr>
        <w:t xml:space="preserve">, com sede na </w:t>
      </w:r>
      <w:r w:rsidRPr="00626D8D">
        <w:rPr>
          <w:rFonts w:ascii="Arial Narrow" w:hAnsi="Arial Narrow"/>
          <w:b/>
          <w:bCs/>
          <w:iCs/>
          <w:sz w:val="23"/>
          <w:szCs w:val="23"/>
          <w:lang w:eastAsia="ar-SA"/>
        </w:rPr>
        <w:t>XXXX</w:t>
      </w:r>
      <w:r w:rsidRPr="00626D8D">
        <w:rPr>
          <w:rFonts w:ascii="Arial Narrow" w:hAnsi="Arial Narrow"/>
          <w:iCs/>
          <w:sz w:val="23"/>
          <w:szCs w:val="23"/>
          <w:lang w:eastAsia="ar-SA"/>
        </w:rPr>
        <w:t xml:space="preserve">, CEP </w:t>
      </w:r>
      <w:r w:rsidRPr="00626D8D">
        <w:rPr>
          <w:rFonts w:ascii="Arial Narrow" w:hAnsi="Arial Narrow"/>
          <w:b/>
          <w:bCs/>
          <w:iCs/>
          <w:sz w:val="23"/>
          <w:szCs w:val="23"/>
          <w:lang w:eastAsia="ar-SA"/>
        </w:rPr>
        <w:t>XXXX</w:t>
      </w:r>
      <w:r w:rsidRPr="00626D8D">
        <w:rPr>
          <w:rFonts w:ascii="Arial Narrow" w:hAnsi="Arial Narrow"/>
          <w:iCs/>
          <w:sz w:val="23"/>
          <w:szCs w:val="23"/>
          <w:lang w:eastAsia="ar-SA"/>
        </w:rPr>
        <w:t xml:space="preserve">, no Município de </w:t>
      </w:r>
      <w:r w:rsidRPr="00626D8D">
        <w:rPr>
          <w:rFonts w:ascii="Arial Narrow" w:hAnsi="Arial Narrow"/>
          <w:b/>
          <w:bCs/>
          <w:iCs/>
          <w:sz w:val="23"/>
          <w:szCs w:val="23"/>
          <w:lang w:eastAsia="ar-SA"/>
        </w:rPr>
        <w:t>XXXX</w:t>
      </w:r>
      <w:r w:rsidRPr="00626D8D">
        <w:rPr>
          <w:rFonts w:ascii="Arial Narrow" w:hAnsi="Arial Narrow"/>
          <w:iCs/>
          <w:sz w:val="23"/>
          <w:szCs w:val="23"/>
          <w:lang w:eastAsia="ar-SA"/>
        </w:rPr>
        <w:t xml:space="preserve">, denominada </w:t>
      </w:r>
      <w:r w:rsidRPr="00626D8D">
        <w:rPr>
          <w:rFonts w:ascii="Arial Narrow" w:hAnsi="Arial Narrow"/>
          <w:sz w:val="23"/>
          <w:szCs w:val="23"/>
          <w:lang w:eastAsia="ar-SA"/>
        </w:rPr>
        <w:t xml:space="preserve">CONTRATADA, neste ato representada pelo Senhor </w:t>
      </w:r>
      <w:r w:rsidRPr="00626D8D">
        <w:rPr>
          <w:rFonts w:ascii="Arial Narrow" w:hAnsi="Arial Narrow"/>
          <w:b/>
          <w:bCs/>
          <w:sz w:val="23"/>
          <w:szCs w:val="23"/>
          <w:lang w:eastAsia="ar-SA"/>
        </w:rPr>
        <w:t>XXXX</w:t>
      </w:r>
      <w:r w:rsidRPr="00626D8D">
        <w:rPr>
          <w:rFonts w:ascii="Arial Narrow" w:hAnsi="Arial Narrow"/>
          <w:sz w:val="23"/>
          <w:szCs w:val="23"/>
          <w:lang w:eastAsia="ar-SA"/>
        </w:rPr>
        <w:t xml:space="preserve">, portador da Cédula de Identidade nº </w:t>
      </w:r>
      <w:r w:rsidRPr="00626D8D">
        <w:rPr>
          <w:rFonts w:ascii="Arial Narrow" w:hAnsi="Arial Narrow"/>
          <w:b/>
          <w:bCs/>
          <w:sz w:val="23"/>
          <w:szCs w:val="23"/>
          <w:lang w:eastAsia="ar-SA"/>
        </w:rPr>
        <w:t>XXXX</w:t>
      </w:r>
      <w:r w:rsidRPr="00626D8D">
        <w:rPr>
          <w:rFonts w:ascii="Arial Narrow" w:hAnsi="Arial Narrow"/>
          <w:sz w:val="23"/>
          <w:szCs w:val="23"/>
          <w:lang w:eastAsia="ar-SA"/>
        </w:rPr>
        <w:t xml:space="preserve"> e CPF nº </w:t>
      </w:r>
      <w:r w:rsidRPr="00626D8D">
        <w:rPr>
          <w:rFonts w:ascii="Arial Narrow" w:hAnsi="Arial Narrow"/>
          <w:b/>
          <w:bCs/>
          <w:sz w:val="23"/>
          <w:szCs w:val="23"/>
          <w:lang w:eastAsia="ar-SA"/>
        </w:rPr>
        <w:t>XXXX</w:t>
      </w:r>
      <w:r w:rsidRPr="00626D8D">
        <w:rPr>
          <w:rFonts w:ascii="Arial Narrow" w:hAnsi="Arial Narrow"/>
          <w:sz w:val="23"/>
          <w:szCs w:val="23"/>
          <w:lang w:eastAsia="ar-SA"/>
        </w:rPr>
        <w:t xml:space="preserve">, tendo em vista o que consta no Processo nº </w:t>
      </w:r>
      <w:r w:rsidRPr="00626D8D">
        <w:rPr>
          <w:rFonts w:ascii="Arial Narrow" w:hAnsi="Arial Narrow"/>
          <w:b/>
          <w:bCs/>
          <w:sz w:val="23"/>
          <w:szCs w:val="23"/>
          <w:lang w:eastAsia="ar-SA"/>
        </w:rPr>
        <w:t xml:space="preserve">23066.XXXXXXX, </w:t>
      </w:r>
      <w:r w:rsidRPr="00626D8D">
        <w:rPr>
          <w:rFonts w:ascii="Arial Narrow" w:hAnsi="Arial Narrow"/>
          <w:sz w:val="23"/>
          <w:szCs w:val="23"/>
          <w:lang w:eastAsia="ar-SA"/>
        </w:rPr>
        <w:t xml:space="preserve">e o resultado final do </w:t>
      </w:r>
      <w:r w:rsidRPr="00626D8D">
        <w:rPr>
          <w:rFonts w:ascii="Arial Narrow" w:hAnsi="Arial Narrow"/>
          <w:b/>
          <w:sz w:val="23"/>
          <w:szCs w:val="23"/>
          <w:lang w:eastAsia="ar-SA"/>
        </w:rPr>
        <w:t xml:space="preserve">Pregão Eletrônico - SRP n° XXXX, </w:t>
      </w:r>
      <w:r w:rsidRPr="00626D8D">
        <w:rPr>
          <w:rFonts w:ascii="Arial Narrow" w:hAnsi="Arial Narrow"/>
          <w:sz w:val="23"/>
          <w:szCs w:val="23"/>
        </w:rPr>
        <w:t>com fundamento na Lei nº 8.666, de 1993, no Decreto nº 2.271, de 1997, e na Instrução Normativa SLTI/MPOG n° 2, de 30 de abril de 2008, e demais legislações correlatas, resolvem celebrar o presente instrumento, mediante as cláusulas e as condições seguintes:</w:t>
      </w:r>
    </w:p>
    <w:p w14:paraId="19CD15D7" w14:textId="77777777" w:rsidR="001967CB" w:rsidRPr="00626D8D" w:rsidRDefault="001967CB" w:rsidP="00153282">
      <w:pPr>
        <w:spacing w:before="120" w:after="240"/>
        <w:jc w:val="both"/>
        <w:rPr>
          <w:rFonts w:ascii="Arial Narrow" w:hAnsi="Arial Narrow"/>
          <w:sz w:val="23"/>
          <w:szCs w:val="23"/>
        </w:rPr>
      </w:pPr>
    </w:p>
    <w:p w14:paraId="21FD0E0D" w14:textId="77777777" w:rsidR="00153282" w:rsidRPr="00626D8D" w:rsidRDefault="00153282" w:rsidP="00153282">
      <w:pPr>
        <w:pStyle w:val="PargrafodaLista"/>
        <w:keepNext/>
        <w:widowControl w:val="0"/>
        <w:numPr>
          <w:ilvl w:val="0"/>
          <w:numId w:val="38"/>
        </w:numPr>
        <w:shd w:val="clear" w:color="auto" w:fill="C0C0C0"/>
        <w:suppressAutoHyphens/>
        <w:spacing w:before="120" w:after="240" w:line="360" w:lineRule="auto"/>
        <w:ind w:left="0" w:firstLine="0"/>
        <w:contextualSpacing w:val="0"/>
        <w:jc w:val="both"/>
        <w:rPr>
          <w:rFonts w:ascii="Arial Narrow" w:hAnsi="Arial Narrow"/>
          <w:b/>
          <w:bCs/>
          <w:sz w:val="23"/>
          <w:szCs w:val="23"/>
          <w:u w:val="single"/>
          <w:lang w:eastAsia="ar-SA"/>
        </w:rPr>
      </w:pPr>
      <w:r w:rsidRPr="00626D8D">
        <w:rPr>
          <w:rFonts w:ascii="Arial Narrow" w:hAnsi="Arial Narrow"/>
          <w:bCs/>
          <w:sz w:val="23"/>
          <w:szCs w:val="23"/>
          <w:u w:val="single"/>
          <w:lang w:eastAsia="ar-SA"/>
        </w:rPr>
        <w:t>CLÁUSULA</w:t>
      </w:r>
      <w:r w:rsidRPr="00626D8D">
        <w:rPr>
          <w:rFonts w:ascii="Arial Narrow" w:hAnsi="Arial Narrow"/>
          <w:b/>
          <w:bCs/>
          <w:sz w:val="23"/>
          <w:szCs w:val="23"/>
          <w:u w:val="single"/>
          <w:lang w:eastAsia="ar-SA"/>
        </w:rPr>
        <w:t xml:space="preserve"> PRIMEIRA - </w:t>
      </w:r>
      <w:r w:rsidRPr="00626D8D">
        <w:rPr>
          <w:rFonts w:ascii="Arial Narrow" w:hAnsi="Arial Narrow"/>
          <w:bCs/>
          <w:sz w:val="23"/>
          <w:szCs w:val="23"/>
          <w:u w:val="single"/>
          <w:lang w:eastAsia="ar-SA"/>
        </w:rPr>
        <w:t>OBJETO</w:t>
      </w:r>
    </w:p>
    <w:p w14:paraId="0410C066" w14:textId="77777777" w:rsidR="00153282" w:rsidRPr="001967CB" w:rsidRDefault="00153282" w:rsidP="00153282">
      <w:pPr>
        <w:pStyle w:val="PargrafodaLista"/>
        <w:widowControl w:val="0"/>
        <w:numPr>
          <w:ilvl w:val="1"/>
          <w:numId w:val="38"/>
        </w:numPr>
        <w:suppressAutoHyphens/>
        <w:spacing w:before="120" w:after="240" w:line="360" w:lineRule="auto"/>
        <w:contextualSpacing w:val="0"/>
        <w:jc w:val="both"/>
        <w:rPr>
          <w:rFonts w:ascii="Arial Narrow" w:hAnsi="Arial Narrow"/>
          <w:sz w:val="23"/>
          <w:szCs w:val="23"/>
          <w:u w:val="single"/>
          <w:shd w:val="clear" w:color="auto" w:fill="C0C0C0"/>
          <w:lang w:eastAsia="ar-SA"/>
        </w:rPr>
      </w:pPr>
      <w:r w:rsidRPr="00626D8D">
        <w:rPr>
          <w:rFonts w:ascii="Arial Narrow" w:hAnsi="Arial Narrow"/>
          <w:sz w:val="23"/>
          <w:szCs w:val="23"/>
        </w:rPr>
        <w:t xml:space="preserve">O presente Termo de Contrato tem como objeto o </w:t>
      </w:r>
      <w:r w:rsidRPr="00626D8D">
        <w:rPr>
          <w:rFonts w:ascii="Arial Narrow" w:hAnsi="Arial Narrow"/>
          <w:b/>
          <w:sz w:val="23"/>
          <w:szCs w:val="23"/>
          <w:lang w:eastAsia="ar-SA"/>
        </w:rPr>
        <w:t xml:space="preserve">fornecimento e instalação de cancelas eletrônicas e racks para utilização nos Campi e outras unidades da Universidade Federal da Bahia, </w:t>
      </w:r>
      <w:r w:rsidRPr="00626D8D">
        <w:rPr>
          <w:rFonts w:ascii="Arial Narrow" w:hAnsi="Arial Narrow"/>
          <w:sz w:val="23"/>
          <w:szCs w:val="23"/>
          <w:lang w:eastAsia="ar-SA"/>
        </w:rPr>
        <w:t xml:space="preserve">conforme especificações e quantitativos estabelecidos no Edital do Pregão identificado no preâmbulo e na proposta vencedora, os quais integram este instrumento, independente de transcrição do objeto:  </w:t>
      </w:r>
    </w:p>
    <w:p w14:paraId="6BCB9E43" w14:textId="77777777" w:rsidR="001967CB" w:rsidRPr="001967CB" w:rsidRDefault="001967CB" w:rsidP="001967CB">
      <w:pPr>
        <w:widowControl w:val="0"/>
        <w:suppressAutoHyphens/>
        <w:spacing w:before="120" w:after="240" w:line="360" w:lineRule="auto"/>
        <w:jc w:val="both"/>
        <w:rPr>
          <w:rFonts w:ascii="Arial Narrow" w:hAnsi="Arial Narrow"/>
          <w:sz w:val="23"/>
          <w:szCs w:val="23"/>
          <w:u w:val="single"/>
          <w:shd w:val="clear" w:color="auto" w:fill="C0C0C0"/>
          <w:lang w:eastAsia="ar-SA"/>
        </w:rPr>
      </w:pPr>
    </w:p>
    <w:p w14:paraId="11B1BAF6" w14:textId="77777777" w:rsidR="00153282" w:rsidRPr="00626D8D" w:rsidRDefault="00153282" w:rsidP="00153282">
      <w:pPr>
        <w:numPr>
          <w:ilvl w:val="0"/>
          <w:numId w:val="38"/>
        </w:numPr>
        <w:autoSpaceDE w:val="0"/>
        <w:autoSpaceDN w:val="0"/>
        <w:adjustRightInd w:val="0"/>
        <w:spacing w:before="120" w:after="120" w:line="276" w:lineRule="auto"/>
        <w:ind w:left="0" w:firstLine="0"/>
        <w:jc w:val="both"/>
        <w:rPr>
          <w:rFonts w:ascii="Arial Narrow" w:hAnsi="Arial Narrow"/>
          <w:b/>
          <w:sz w:val="23"/>
          <w:szCs w:val="23"/>
          <w:highlight w:val="lightGray"/>
        </w:rPr>
      </w:pPr>
      <w:r w:rsidRPr="00626D8D">
        <w:rPr>
          <w:rFonts w:ascii="Arial Narrow" w:hAnsi="Arial Narrow"/>
          <w:b/>
          <w:bCs/>
          <w:sz w:val="23"/>
          <w:szCs w:val="23"/>
          <w:highlight w:val="lightGray"/>
        </w:rPr>
        <w:t>DOS PREÇOS, ESPECIFICAÇÕES E QUANTITATIVOS</w:t>
      </w:r>
    </w:p>
    <w:p w14:paraId="6A5E21CB" w14:textId="77777777" w:rsidR="00153282" w:rsidRDefault="00153282" w:rsidP="00153282">
      <w:pPr>
        <w:numPr>
          <w:ilvl w:val="1"/>
          <w:numId w:val="38"/>
        </w:numPr>
        <w:autoSpaceDE w:val="0"/>
        <w:autoSpaceDN w:val="0"/>
        <w:adjustRightInd w:val="0"/>
        <w:spacing w:before="120" w:after="240" w:line="360" w:lineRule="auto"/>
        <w:ind w:left="284" w:firstLine="0"/>
        <w:jc w:val="both"/>
        <w:rPr>
          <w:rFonts w:ascii="Arial Narrow" w:hAnsi="Arial Narrow"/>
          <w:sz w:val="23"/>
          <w:szCs w:val="23"/>
        </w:rPr>
      </w:pPr>
      <w:r w:rsidRPr="00626D8D">
        <w:rPr>
          <w:rFonts w:ascii="Arial Narrow" w:hAnsi="Arial Narrow"/>
          <w:sz w:val="23"/>
          <w:szCs w:val="23"/>
        </w:rPr>
        <w:t xml:space="preserve">O preço, as especificações do objeto, a quantidade, e as demais condições ofertadas na proposta são as que seguem: </w:t>
      </w:r>
    </w:p>
    <w:p w14:paraId="2BC3197D" w14:textId="77777777" w:rsidR="001967CB" w:rsidRDefault="001967CB" w:rsidP="001967CB">
      <w:pPr>
        <w:autoSpaceDE w:val="0"/>
        <w:autoSpaceDN w:val="0"/>
        <w:adjustRightInd w:val="0"/>
        <w:spacing w:before="120" w:after="240" w:line="360" w:lineRule="auto"/>
        <w:jc w:val="both"/>
        <w:rPr>
          <w:rFonts w:ascii="Arial Narrow" w:hAnsi="Arial Narrow"/>
          <w:sz w:val="23"/>
          <w:szCs w:val="23"/>
        </w:rPr>
      </w:pPr>
    </w:p>
    <w:p w14:paraId="76B5A587" w14:textId="77777777" w:rsidR="001967CB" w:rsidRDefault="001967CB" w:rsidP="001967CB">
      <w:pPr>
        <w:autoSpaceDE w:val="0"/>
        <w:autoSpaceDN w:val="0"/>
        <w:adjustRightInd w:val="0"/>
        <w:spacing w:before="120" w:after="240" w:line="360" w:lineRule="auto"/>
        <w:jc w:val="both"/>
        <w:rPr>
          <w:rFonts w:ascii="Arial Narrow" w:hAnsi="Arial Narrow"/>
          <w:sz w:val="23"/>
          <w:szCs w:val="23"/>
        </w:rPr>
      </w:pPr>
    </w:p>
    <w:p w14:paraId="319C1312" w14:textId="77777777" w:rsidR="001967CB" w:rsidRPr="00626D8D" w:rsidRDefault="001967CB" w:rsidP="001967CB">
      <w:pPr>
        <w:autoSpaceDE w:val="0"/>
        <w:autoSpaceDN w:val="0"/>
        <w:adjustRightInd w:val="0"/>
        <w:spacing w:before="120" w:after="240" w:line="360" w:lineRule="auto"/>
        <w:jc w:val="both"/>
        <w:rPr>
          <w:rFonts w:ascii="Arial Narrow" w:hAnsi="Arial Narrow"/>
          <w:sz w:val="23"/>
          <w:szCs w:val="23"/>
        </w:rPr>
      </w:pPr>
    </w:p>
    <w:tbl>
      <w:tblPr>
        <w:tblW w:w="8392" w:type="dxa"/>
        <w:tblLayout w:type="fixed"/>
        <w:tblCellMar>
          <w:left w:w="0" w:type="dxa"/>
          <w:right w:w="0" w:type="dxa"/>
        </w:tblCellMar>
        <w:tblLook w:val="0000" w:firstRow="0" w:lastRow="0" w:firstColumn="0" w:lastColumn="0" w:noHBand="0" w:noVBand="0"/>
      </w:tblPr>
      <w:tblGrid>
        <w:gridCol w:w="1001"/>
        <w:gridCol w:w="3827"/>
        <w:gridCol w:w="1134"/>
        <w:gridCol w:w="709"/>
        <w:gridCol w:w="1688"/>
        <w:gridCol w:w="33"/>
      </w:tblGrid>
      <w:tr w:rsidR="00153282" w:rsidRPr="00626D8D" w14:paraId="0A696D2F" w14:textId="77777777" w:rsidTr="00154DA9">
        <w:trPr>
          <w:gridAfter w:val="1"/>
          <w:wAfter w:w="33" w:type="dxa"/>
          <w:cantSplit/>
          <w:trHeight w:val="636"/>
        </w:trPr>
        <w:tc>
          <w:tcPr>
            <w:tcW w:w="1001" w:type="dxa"/>
            <w:vMerge w:val="restart"/>
            <w:tcBorders>
              <w:top w:val="single" w:sz="6" w:space="0" w:color="000000"/>
              <w:left w:val="single" w:sz="6" w:space="0" w:color="000000"/>
              <w:bottom w:val="single" w:sz="6" w:space="0" w:color="000000"/>
            </w:tcBorders>
            <w:shd w:val="clear" w:color="auto" w:fill="C0C0C0"/>
            <w:vAlign w:val="center"/>
          </w:tcPr>
          <w:p w14:paraId="38434BF4" w14:textId="77777777" w:rsidR="00153282" w:rsidRPr="00E82C69" w:rsidRDefault="00153282" w:rsidP="00154DA9">
            <w:pPr>
              <w:autoSpaceDE w:val="0"/>
              <w:autoSpaceDN w:val="0"/>
              <w:adjustRightInd w:val="0"/>
              <w:spacing w:before="120" w:after="240" w:line="360" w:lineRule="auto"/>
              <w:jc w:val="center"/>
              <w:rPr>
                <w:rFonts w:ascii="Arial Narrow" w:hAnsi="Arial Narrow"/>
                <w:b/>
                <w:bCs/>
                <w:sz w:val="23"/>
                <w:szCs w:val="23"/>
              </w:rPr>
            </w:pPr>
            <w:r w:rsidRPr="00E82C69">
              <w:rPr>
                <w:rFonts w:ascii="Arial Narrow" w:hAnsi="Arial Narrow"/>
                <w:b/>
                <w:bCs/>
                <w:sz w:val="23"/>
                <w:szCs w:val="23"/>
              </w:rPr>
              <w:t>ITEM DO TR</w:t>
            </w:r>
          </w:p>
        </w:tc>
        <w:tc>
          <w:tcPr>
            <w:tcW w:w="3827" w:type="dxa"/>
            <w:vMerge w:val="restart"/>
            <w:tcBorders>
              <w:top w:val="single" w:sz="6" w:space="0" w:color="000000"/>
              <w:left w:val="single" w:sz="6" w:space="0" w:color="000000"/>
              <w:bottom w:val="single" w:sz="6" w:space="0" w:color="000000"/>
            </w:tcBorders>
            <w:shd w:val="clear" w:color="auto" w:fill="C0C0C0"/>
            <w:vAlign w:val="center"/>
          </w:tcPr>
          <w:p w14:paraId="08C59601" w14:textId="77777777" w:rsidR="00153282" w:rsidRPr="00E82C69" w:rsidRDefault="00153282" w:rsidP="00154DA9">
            <w:pPr>
              <w:autoSpaceDE w:val="0"/>
              <w:autoSpaceDN w:val="0"/>
              <w:adjustRightInd w:val="0"/>
              <w:spacing w:before="120" w:after="240" w:line="360" w:lineRule="auto"/>
              <w:jc w:val="center"/>
              <w:rPr>
                <w:rFonts w:ascii="Arial Narrow" w:hAnsi="Arial Narrow"/>
                <w:b/>
                <w:bCs/>
                <w:sz w:val="23"/>
                <w:szCs w:val="23"/>
              </w:rPr>
            </w:pPr>
            <w:r w:rsidRPr="00E82C69">
              <w:rPr>
                <w:rFonts w:ascii="Arial Narrow" w:hAnsi="Arial Narrow"/>
                <w:b/>
                <w:bCs/>
                <w:sz w:val="23"/>
                <w:szCs w:val="23"/>
              </w:rPr>
              <w:t>DISCRIMINAÇÃO</w:t>
            </w:r>
          </w:p>
        </w:tc>
        <w:tc>
          <w:tcPr>
            <w:tcW w:w="1134" w:type="dxa"/>
            <w:vMerge w:val="restart"/>
            <w:tcBorders>
              <w:top w:val="single" w:sz="6" w:space="0" w:color="000000"/>
              <w:left w:val="single" w:sz="6" w:space="0" w:color="000000"/>
              <w:bottom w:val="single" w:sz="6" w:space="0" w:color="000000"/>
            </w:tcBorders>
            <w:shd w:val="clear" w:color="auto" w:fill="C0C0C0"/>
            <w:vAlign w:val="center"/>
          </w:tcPr>
          <w:p w14:paraId="1F1846FC" w14:textId="77777777" w:rsidR="00153282" w:rsidRPr="00E82C69" w:rsidRDefault="00153282" w:rsidP="00154DA9">
            <w:pPr>
              <w:autoSpaceDE w:val="0"/>
              <w:autoSpaceDN w:val="0"/>
              <w:adjustRightInd w:val="0"/>
              <w:spacing w:before="120" w:after="240" w:line="360" w:lineRule="auto"/>
              <w:jc w:val="center"/>
              <w:rPr>
                <w:rFonts w:ascii="Arial Narrow" w:hAnsi="Arial Narrow"/>
                <w:b/>
                <w:bCs/>
                <w:sz w:val="23"/>
                <w:szCs w:val="23"/>
              </w:rPr>
            </w:pPr>
            <w:r w:rsidRPr="00E82C69">
              <w:rPr>
                <w:rFonts w:ascii="Arial Narrow" w:hAnsi="Arial Narrow"/>
                <w:b/>
                <w:bCs/>
                <w:sz w:val="23"/>
                <w:szCs w:val="23"/>
              </w:rPr>
              <w:t>UNIDADE</w:t>
            </w:r>
          </w:p>
        </w:tc>
        <w:tc>
          <w:tcPr>
            <w:tcW w:w="709" w:type="dxa"/>
            <w:vMerge w:val="restart"/>
            <w:tcBorders>
              <w:top w:val="single" w:sz="6" w:space="0" w:color="000000"/>
              <w:left w:val="single" w:sz="6" w:space="0" w:color="000000"/>
              <w:bottom w:val="single" w:sz="6" w:space="0" w:color="000000"/>
            </w:tcBorders>
            <w:shd w:val="clear" w:color="auto" w:fill="C0C0C0"/>
            <w:vAlign w:val="center"/>
          </w:tcPr>
          <w:p w14:paraId="0167E1E1" w14:textId="77777777" w:rsidR="00153282" w:rsidRPr="00E82C69" w:rsidRDefault="00153282" w:rsidP="00154DA9">
            <w:pPr>
              <w:autoSpaceDE w:val="0"/>
              <w:autoSpaceDN w:val="0"/>
              <w:adjustRightInd w:val="0"/>
              <w:spacing w:before="120" w:after="240" w:line="360" w:lineRule="auto"/>
              <w:jc w:val="center"/>
              <w:rPr>
                <w:rFonts w:ascii="Arial Narrow" w:hAnsi="Arial Narrow"/>
                <w:sz w:val="23"/>
                <w:szCs w:val="23"/>
              </w:rPr>
            </w:pPr>
            <w:r w:rsidRPr="00E82C69">
              <w:rPr>
                <w:rFonts w:ascii="Arial Narrow" w:hAnsi="Arial Narrow"/>
                <w:b/>
                <w:bCs/>
                <w:sz w:val="23"/>
                <w:szCs w:val="23"/>
              </w:rPr>
              <w:t>QUANT.</w:t>
            </w:r>
          </w:p>
        </w:tc>
        <w:tc>
          <w:tcPr>
            <w:tcW w:w="1688" w:type="dxa"/>
            <w:vMerge w:val="restart"/>
            <w:tcBorders>
              <w:top w:val="single" w:sz="6" w:space="0" w:color="000000"/>
              <w:left w:val="single" w:sz="6" w:space="0" w:color="000000"/>
              <w:bottom w:val="single" w:sz="6" w:space="0" w:color="000000"/>
              <w:right w:val="single" w:sz="4" w:space="0" w:color="auto"/>
            </w:tcBorders>
            <w:shd w:val="clear" w:color="auto" w:fill="C0C0C0"/>
            <w:vAlign w:val="center"/>
          </w:tcPr>
          <w:p w14:paraId="09512E49" w14:textId="77777777" w:rsidR="00153282" w:rsidRPr="00E82C69" w:rsidRDefault="00153282" w:rsidP="00154DA9">
            <w:pPr>
              <w:autoSpaceDE w:val="0"/>
              <w:autoSpaceDN w:val="0"/>
              <w:adjustRightInd w:val="0"/>
              <w:spacing w:before="120" w:after="240" w:line="360" w:lineRule="auto"/>
              <w:jc w:val="center"/>
              <w:rPr>
                <w:rFonts w:ascii="Arial Narrow" w:hAnsi="Arial Narrow"/>
                <w:b/>
                <w:sz w:val="23"/>
                <w:szCs w:val="23"/>
              </w:rPr>
            </w:pPr>
            <w:r w:rsidRPr="00E82C69">
              <w:rPr>
                <w:rFonts w:ascii="Arial Narrow" w:hAnsi="Arial Narrow"/>
                <w:b/>
                <w:sz w:val="23"/>
                <w:szCs w:val="23"/>
              </w:rPr>
              <w:t>TOTAL</w:t>
            </w:r>
          </w:p>
        </w:tc>
      </w:tr>
      <w:tr w:rsidR="00153282" w:rsidRPr="00626D8D" w14:paraId="219B994C" w14:textId="77777777" w:rsidTr="00154DA9">
        <w:trPr>
          <w:cantSplit/>
        </w:trPr>
        <w:tc>
          <w:tcPr>
            <w:tcW w:w="1001" w:type="dxa"/>
            <w:vMerge/>
            <w:tcBorders>
              <w:top w:val="single" w:sz="6" w:space="0" w:color="000000"/>
              <w:left w:val="single" w:sz="6" w:space="0" w:color="000000"/>
              <w:bottom w:val="single" w:sz="6" w:space="0" w:color="000000"/>
            </w:tcBorders>
            <w:shd w:val="clear" w:color="auto" w:fill="auto"/>
            <w:vAlign w:val="center"/>
          </w:tcPr>
          <w:p w14:paraId="098E47B5" w14:textId="77777777" w:rsidR="00153282" w:rsidRPr="00E82C69" w:rsidRDefault="00153282" w:rsidP="00154DA9">
            <w:pPr>
              <w:autoSpaceDE w:val="0"/>
              <w:autoSpaceDN w:val="0"/>
              <w:adjustRightInd w:val="0"/>
              <w:spacing w:before="120" w:after="240" w:line="360" w:lineRule="auto"/>
              <w:jc w:val="both"/>
              <w:rPr>
                <w:rFonts w:ascii="Arial Narrow" w:hAnsi="Arial Narrow"/>
                <w:sz w:val="23"/>
                <w:szCs w:val="23"/>
              </w:rPr>
            </w:pPr>
          </w:p>
        </w:tc>
        <w:tc>
          <w:tcPr>
            <w:tcW w:w="3827" w:type="dxa"/>
            <w:vMerge/>
            <w:tcBorders>
              <w:top w:val="single" w:sz="6" w:space="0" w:color="000000"/>
              <w:left w:val="single" w:sz="6" w:space="0" w:color="000000"/>
              <w:bottom w:val="single" w:sz="6" w:space="0" w:color="000000"/>
            </w:tcBorders>
            <w:shd w:val="clear" w:color="auto" w:fill="auto"/>
            <w:vAlign w:val="center"/>
          </w:tcPr>
          <w:p w14:paraId="32619940" w14:textId="77777777" w:rsidR="00153282" w:rsidRPr="00E82C69" w:rsidRDefault="00153282" w:rsidP="00154DA9">
            <w:pPr>
              <w:autoSpaceDE w:val="0"/>
              <w:autoSpaceDN w:val="0"/>
              <w:adjustRightInd w:val="0"/>
              <w:spacing w:before="120" w:after="240" w:line="360" w:lineRule="auto"/>
              <w:jc w:val="both"/>
              <w:rPr>
                <w:rFonts w:ascii="Arial Narrow" w:hAnsi="Arial Narrow"/>
                <w:sz w:val="23"/>
                <w:szCs w:val="23"/>
              </w:rPr>
            </w:pPr>
          </w:p>
        </w:tc>
        <w:tc>
          <w:tcPr>
            <w:tcW w:w="1134" w:type="dxa"/>
            <w:vMerge/>
            <w:tcBorders>
              <w:top w:val="single" w:sz="6" w:space="0" w:color="000000"/>
              <w:left w:val="single" w:sz="6" w:space="0" w:color="000000"/>
              <w:bottom w:val="single" w:sz="6" w:space="0" w:color="000000"/>
            </w:tcBorders>
            <w:shd w:val="clear" w:color="auto" w:fill="auto"/>
            <w:vAlign w:val="center"/>
          </w:tcPr>
          <w:p w14:paraId="6540E7B4" w14:textId="77777777" w:rsidR="00153282" w:rsidRPr="00E82C69" w:rsidRDefault="00153282" w:rsidP="00154DA9">
            <w:pPr>
              <w:autoSpaceDE w:val="0"/>
              <w:autoSpaceDN w:val="0"/>
              <w:adjustRightInd w:val="0"/>
              <w:spacing w:before="120" w:after="240" w:line="360" w:lineRule="auto"/>
              <w:jc w:val="both"/>
              <w:rPr>
                <w:rFonts w:ascii="Arial Narrow" w:hAnsi="Arial Narrow"/>
                <w:sz w:val="23"/>
                <w:szCs w:val="23"/>
              </w:rPr>
            </w:pPr>
          </w:p>
        </w:tc>
        <w:tc>
          <w:tcPr>
            <w:tcW w:w="709" w:type="dxa"/>
            <w:vMerge/>
            <w:tcBorders>
              <w:top w:val="single" w:sz="6" w:space="0" w:color="000000"/>
              <w:left w:val="single" w:sz="6" w:space="0" w:color="000000"/>
              <w:bottom w:val="single" w:sz="6" w:space="0" w:color="000000"/>
            </w:tcBorders>
            <w:shd w:val="clear" w:color="auto" w:fill="auto"/>
            <w:vAlign w:val="center"/>
          </w:tcPr>
          <w:p w14:paraId="0605D679" w14:textId="77777777" w:rsidR="00153282" w:rsidRPr="00E82C69" w:rsidRDefault="00153282" w:rsidP="00154DA9">
            <w:pPr>
              <w:autoSpaceDE w:val="0"/>
              <w:autoSpaceDN w:val="0"/>
              <w:adjustRightInd w:val="0"/>
              <w:spacing w:before="120" w:after="240" w:line="360" w:lineRule="auto"/>
              <w:jc w:val="both"/>
              <w:rPr>
                <w:rFonts w:ascii="Arial Narrow" w:hAnsi="Arial Narrow"/>
                <w:sz w:val="23"/>
                <w:szCs w:val="23"/>
              </w:rPr>
            </w:pPr>
          </w:p>
        </w:tc>
        <w:tc>
          <w:tcPr>
            <w:tcW w:w="1688" w:type="dxa"/>
            <w:vMerge/>
            <w:tcBorders>
              <w:top w:val="single" w:sz="6" w:space="0" w:color="000000"/>
              <w:left w:val="single" w:sz="6" w:space="0" w:color="000000"/>
              <w:bottom w:val="single" w:sz="6" w:space="0" w:color="000000"/>
              <w:right w:val="single" w:sz="4" w:space="0" w:color="auto"/>
            </w:tcBorders>
            <w:shd w:val="clear" w:color="auto" w:fill="auto"/>
            <w:vAlign w:val="center"/>
          </w:tcPr>
          <w:p w14:paraId="2901954F" w14:textId="77777777" w:rsidR="00153282" w:rsidRPr="00E82C69" w:rsidRDefault="00153282" w:rsidP="00154DA9">
            <w:pPr>
              <w:autoSpaceDE w:val="0"/>
              <w:autoSpaceDN w:val="0"/>
              <w:adjustRightInd w:val="0"/>
              <w:spacing w:before="120" w:after="240" w:line="360" w:lineRule="auto"/>
              <w:jc w:val="both"/>
              <w:rPr>
                <w:rFonts w:ascii="Arial Narrow" w:hAnsi="Arial Narrow"/>
                <w:sz w:val="23"/>
                <w:szCs w:val="23"/>
              </w:rPr>
            </w:pPr>
          </w:p>
        </w:tc>
        <w:tc>
          <w:tcPr>
            <w:tcW w:w="33" w:type="dxa"/>
            <w:tcBorders>
              <w:left w:val="single" w:sz="6" w:space="0" w:color="000000"/>
              <w:right w:val="single" w:sz="4" w:space="0" w:color="auto"/>
            </w:tcBorders>
            <w:shd w:val="clear" w:color="auto" w:fill="auto"/>
          </w:tcPr>
          <w:p w14:paraId="3CC9B7C3" w14:textId="77777777" w:rsidR="00153282" w:rsidRPr="00E82C69" w:rsidRDefault="00153282" w:rsidP="00154DA9">
            <w:pPr>
              <w:autoSpaceDE w:val="0"/>
              <w:autoSpaceDN w:val="0"/>
              <w:adjustRightInd w:val="0"/>
              <w:spacing w:before="120" w:after="240" w:line="360" w:lineRule="auto"/>
              <w:jc w:val="both"/>
              <w:rPr>
                <w:rFonts w:ascii="Arial Narrow" w:hAnsi="Arial Narrow"/>
                <w:sz w:val="23"/>
                <w:szCs w:val="23"/>
              </w:rPr>
            </w:pPr>
          </w:p>
        </w:tc>
      </w:tr>
      <w:tr w:rsidR="00153282" w:rsidRPr="00626D8D" w14:paraId="357BEBDB" w14:textId="77777777" w:rsidTr="00154DA9">
        <w:trPr>
          <w:trHeight w:val="3900"/>
        </w:trPr>
        <w:tc>
          <w:tcPr>
            <w:tcW w:w="1001" w:type="dxa"/>
            <w:tcBorders>
              <w:top w:val="single" w:sz="6" w:space="0" w:color="000000"/>
              <w:left w:val="single" w:sz="6" w:space="0" w:color="000000"/>
              <w:bottom w:val="single" w:sz="6" w:space="0" w:color="000000"/>
            </w:tcBorders>
            <w:shd w:val="clear" w:color="auto" w:fill="FFFFFF"/>
          </w:tcPr>
          <w:p w14:paraId="6954A9D6" w14:textId="77777777" w:rsidR="00153282" w:rsidRPr="00E82C69" w:rsidRDefault="00153282" w:rsidP="00154DA9">
            <w:pPr>
              <w:autoSpaceDE w:val="0"/>
              <w:autoSpaceDN w:val="0"/>
              <w:adjustRightInd w:val="0"/>
              <w:spacing w:before="120" w:after="240" w:line="360" w:lineRule="auto"/>
              <w:jc w:val="both"/>
              <w:rPr>
                <w:rFonts w:ascii="Arial Narrow" w:hAnsi="Arial Narrow"/>
                <w:sz w:val="23"/>
                <w:szCs w:val="23"/>
              </w:rPr>
            </w:pPr>
            <w:r w:rsidRPr="00E82C69">
              <w:rPr>
                <w:rFonts w:ascii="Arial Narrow" w:hAnsi="Arial Narrow"/>
                <w:b/>
                <w:bCs/>
                <w:sz w:val="23"/>
                <w:szCs w:val="23"/>
              </w:rPr>
              <w:t>1</w:t>
            </w:r>
          </w:p>
        </w:tc>
        <w:tc>
          <w:tcPr>
            <w:tcW w:w="3827" w:type="dxa"/>
            <w:tcBorders>
              <w:top w:val="single" w:sz="6" w:space="0" w:color="000000"/>
              <w:left w:val="single" w:sz="6" w:space="0" w:color="000000"/>
              <w:bottom w:val="single" w:sz="6" w:space="0" w:color="000000"/>
            </w:tcBorders>
            <w:shd w:val="clear" w:color="auto" w:fill="auto"/>
            <w:vAlign w:val="center"/>
          </w:tcPr>
          <w:p w14:paraId="70045D8B" w14:textId="77777777" w:rsidR="00153282" w:rsidRPr="00E82C69" w:rsidRDefault="00153282" w:rsidP="00154DA9">
            <w:pPr>
              <w:autoSpaceDE w:val="0"/>
              <w:autoSpaceDN w:val="0"/>
              <w:adjustRightInd w:val="0"/>
              <w:spacing w:before="120" w:after="240" w:line="360" w:lineRule="auto"/>
              <w:jc w:val="both"/>
              <w:rPr>
                <w:rFonts w:ascii="Arial Narrow" w:hAnsi="Arial Narrow"/>
                <w:b/>
                <w:bCs/>
                <w:sz w:val="23"/>
                <w:szCs w:val="23"/>
              </w:rPr>
            </w:pPr>
            <w:r w:rsidRPr="00E82C69">
              <w:rPr>
                <w:rFonts w:ascii="Arial Narrow" w:hAnsi="Arial Narrow"/>
                <w:sz w:val="23"/>
                <w:szCs w:val="23"/>
              </w:rPr>
              <w:t xml:space="preserve">Fornecimento e instalação de cancela automática com comprimento da barreira 4,5m, potência do motor ½ </w:t>
            </w:r>
            <w:proofErr w:type="spellStart"/>
            <w:r w:rsidRPr="00E82C69">
              <w:rPr>
                <w:rFonts w:ascii="Arial Narrow" w:hAnsi="Arial Narrow"/>
                <w:sz w:val="23"/>
                <w:szCs w:val="23"/>
              </w:rPr>
              <w:t>hp</w:t>
            </w:r>
            <w:proofErr w:type="spellEnd"/>
            <w:r w:rsidRPr="00E82C69">
              <w:rPr>
                <w:rFonts w:ascii="Arial Narrow" w:hAnsi="Arial Narrow"/>
                <w:sz w:val="23"/>
                <w:szCs w:val="23"/>
              </w:rPr>
              <w:t xml:space="preserve">, tensão 127/220v, características gerais; sistema de </w:t>
            </w:r>
            <w:proofErr w:type="spellStart"/>
            <w:r w:rsidRPr="00E82C69">
              <w:rPr>
                <w:rFonts w:ascii="Arial Narrow" w:hAnsi="Arial Narrow"/>
                <w:sz w:val="23"/>
                <w:szCs w:val="23"/>
              </w:rPr>
              <w:t>escamoteamento</w:t>
            </w:r>
            <w:proofErr w:type="spellEnd"/>
            <w:r w:rsidRPr="00E82C69">
              <w:rPr>
                <w:rFonts w:ascii="Arial Narrow" w:hAnsi="Arial Narrow"/>
                <w:sz w:val="23"/>
                <w:szCs w:val="23"/>
              </w:rPr>
              <w:t xml:space="preserve"> para </w:t>
            </w:r>
            <w:proofErr w:type="spellStart"/>
            <w:r w:rsidRPr="00E82C69">
              <w:rPr>
                <w:rFonts w:ascii="Arial Narrow" w:hAnsi="Arial Narrow"/>
                <w:sz w:val="23"/>
                <w:szCs w:val="23"/>
              </w:rPr>
              <w:t>destravamento</w:t>
            </w:r>
            <w:proofErr w:type="spellEnd"/>
            <w:r w:rsidRPr="00E82C69">
              <w:rPr>
                <w:rFonts w:ascii="Arial Narrow" w:hAnsi="Arial Narrow"/>
                <w:sz w:val="23"/>
                <w:szCs w:val="23"/>
              </w:rPr>
              <w:t xml:space="preserve"> manual, central eletrônica com inversor de frequência, stop mecânico com regulagem de altura, acionamento do sistema através de </w:t>
            </w:r>
            <w:proofErr w:type="spellStart"/>
            <w:r w:rsidRPr="00E82C69">
              <w:rPr>
                <w:rFonts w:ascii="Arial Narrow" w:hAnsi="Arial Narrow"/>
                <w:sz w:val="23"/>
                <w:szCs w:val="23"/>
              </w:rPr>
              <w:t>motorredutor</w:t>
            </w:r>
            <w:proofErr w:type="spellEnd"/>
            <w:r w:rsidRPr="00E82C69">
              <w:rPr>
                <w:rFonts w:ascii="Arial Narrow" w:hAnsi="Arial Narrow"/>
                <w:sz w:val="23"/>
                <w:szCs w:val="23"/>
              </w:rPr>
              <w:t xml:space="preserve">, polias e correias, gabinete de aço galvanizado com tratamento anticorrosivo e pintura eletrostática que garantem grande resistência contra a ação do tempo, sistema de fim de curso com </w:t>
            </w:r>
            <w:proofErr w:type="spellStart"/>
            <w:r w:rsidRPr="00E82C69">
              <w:rPr>
                <w:rFonts w:ascii="Arial Narrow" w:hAnsi="Arial Narrow"/>
                <w:sz w:val="23"/>
                <w:szCs w:val="23"/>
              </w:rPr>
              <w:t>encoder</w:t>
            </w:r>
            <w:proofErr w:type="spellEnd"/>
            <w:r w:rsidRPr="00E82C69">
              <w:rPr>
                <w:rFonts w:ascii="Arial Narrow" w:hAnsi="Arial Narrow"/>
                <w:sz w:val="23"/>
                <w:szCs w:val="23"/>
              </w:rPr>
              <w:t xml:space="preserve"> e frio eletrônico</w:t>
            </w:r>
          </w:p>
        </w:tc>
        <w:tc>
          <w:tcPr>
            <w:tcW w:w="1134" w:type="dxa"/>
            <w:tcBorders>
              <w:top w:val="single" w:sz="6" w:space="0" w:color="000000"/>
              <w:left w:val="single" w:sz="6" w:space="0" w:color="000000"/>
              <w:bottom w:val="single" w:sz="6" w:space="0" w:color="000000"/>
            </w:tcBorders>
            <w:shd w:val="clear" w:color="auto" w:fill="auto"/>
            <w:vAlign w:val="center"/>
          </w:tcPr>
          <w:p w14:paraId="72857F6D" w14:textId="77777777" w:rsidR="00153282" w:rsidRPr="00E82C69" w:rsidRDefault="00153282" w:rsidP="00154DA9">
            <w:pPr>
              <w:autoSpaceDE w:val="0"/>
              <w:autoSpaceDN w:val="0"/>
              <w:adjustRightInd w:val="0"/>
              <w:spacing w:before="120" w:after="240" w:line="360" w:lineRule="auto"/>
              <w:jc w:val="center"/>
              <w:rPr>
                <w:rFonts w:ascii="Arial Narrow" w:hAnsi="Arial Narrow"/>
                <w:sz w:val="23"/>
                <w:szCs w:val="23"/>
              </w:rPr>
            </w:pPr>
            <w:r w:rsidRPr="00E82C69">
              <w:rPr>
                <w:rFonts w:ascii="Arial Narrow" w:hAnsi="Arial Narrow"/>
                <w:sz w:val="23"/>
                <w:szCs w:val="23"/>
              </w:rPr>
              <w:t>Unidade</w:t>
            </w:r>
          </w:p>
        </w:tc>
        <w:tc>
          <w:tcPr>
            <w:tcW w:w="709" w:type="dxa"/>
            <w:tcBorders>
              <w:top w:val="single" w:sz="6" w:space="0" w:color="000000"/>
              <w:left w:val="single" w:sz="6" w:space="0" w:color="000000"/>
              <w:bottom w:val="single" w:sz="6" w:space="0" w:color="000000"/>
            </w:tcBorders>
            <w:shd w:val="clear" w:color="auto" w:fill="auto"/>
            <w:vAlign w:val="center"/>
          </w:tcPr>
          <w:p w14:paraId="06766207" w14:textId="77777777" w:rsidR="00153282" w:rsidRPr="00E82C69" w:rsidRDefault="00153282" w:rsidP="00154DA9">
            <w:pPr>
              <w:autoSpaceDE w:val="0"/>
              <w:autoSpaceDN w:val="0"/>
              <w:adjustRightInd w:val="0"/>
              <w:spacing w:before="120" w:after="240" w:line="360" w:lineRule="auto"/>
              <w:jc w:val="center"/>
              <w:rPr>
                <w:rFonts w:ascii="Arial Narrow" w:hAnsi="Arial Narrow"/>
                <w:b/>
                <w:bCs/>
                <w:sz w:val="23"/>
                <w:szCs w:val="23"/>
              </w:rPr>
            </w:pPr>
            <w:r w:rsidRPr="00E82C69">
              <w:rPr>
                <w:rFonts w:ascii="Arial Narrow" w:hAnsi="Arial Narrow"/>
                <w:sz w:val="23"/>
                <w:szCs w:val="23"/>
              </w:rPr>
              <w:t>5</w:t>
            </w:r>
          </w:p>
        </w:tc>
        <w:tc>
          <w:tcPr>
            <w:tcW w:w="1688" w:type="dxa"/>
            <w:tcBorders>
              <w:top w:val="single" w:sz="6" w:space="0" w:color="000000"/>
              <w:left w:val="single" w:sz="6" w:space="0" w:color="000000"/>
              <w:bottom w:val="single" w:sz="6" w:space="0" w:color="000000"/>
              <w:right w:val="single" w:sz="4" w:space="0" w:color="auto"/>
            </w:tcBorders>
            <w:shd w:val="clear" w:color="auto" w:fill="auto"/>
            <w:vAlign w:val="center"/>
          </w:tcPr>
          <w:p w14:paraId="069B498A" w14:textId="77777777" w:rsidR="00153282" w:rsidRPr="00E82C69" w:rsidRDefault="00153282" w:rsidP="00154DA9">
            <w:pPr>
              <w:autoSpaceDE w:val="0"/>
              <w:autoSpaceDN w:val="0"/>
              <w:adjustRightInd w:val="0"/>
              <w:spacing w:before="120" w:after="240" w:line="360" w:lineRule="auto"/>
              <w:jc w:val="both"/>
              <w:rPr>
                <w:rFonts w:ascii="Arial Narrow" w:hAnsi="Arial Narrow"/>
                <w:b/>
                <w:bCs/>
                <w:sz w:val="23"/>
                <w:szCs w:val="23"/>
              </w:rPr>
            </w:pPr>
          </w:p>
        </w:tc>
        <w:tc>
          <w:tcPr>
            <w:tcW w:w="33" w:type="dxa"/>
            <w:tcBorders>
              <w:left w:val="single" w:sz="6" w:space="0" w:color="000000"/>
              <w:right w:val="single" w:sz="4" w:space="0" w:color="auto"/>
            </w:tcBorders>
            <w:shd w:val="clear" w:color="auto" w:fill="auto"/>
          </w:tcPr>
          <w:p w14:paraId="0E60DFF1" w14:textId="77777777" w:rsidR="00153282" w:rsidRPr="00E82C69" w:rsidRDefault="00153282" w:rsidP="00154DA9">
            <w:pPr>
              <w:autoSpaceDE w:val="0"/>
              <w:autoSpaceDN w:val="0"/>
              <w:adjustRightInd w:val="0"/>
              <w:spacing w:before="120" w:after="240" w:line="360" w:lineRule="auto"/>
              <w:jc w:val="both"/>
              <w:rPr>
                <w:rFonts w:ascii="Arial Narrow" w:hAnsi="Arial Narrow"/>
                <w:sz w:val="23"/>
                <w:szCs w:val="23"/>
              </w:rPr>
            </w:pPr>
          </w:p>
        </w:tc>
      </w:tr>
      <w:tr w:rsidR="00153282" w:rsidRPr="00626D8D" w14:paraId="5A205FE5" w14:textId="77777777" w:rsidTr="00154DA9">
        <w:trPr>
          <w:trHeight w:val="3645"/>
        </w:trPr>
        <w:tc>
          <w:tcPr>
            <w:tcW w:w="1001" w:type="dxa"/>
            <w:tcBorders>
              <w:top w:val="single" w:sz="6" w:space="0" w:color="000000"/>
              <w:left w:val="single" w:sz="6" w:space="0" w:color="000000"/>
              <w:bottom w:val="single" w:sz="6" w:space="0" w:color="000000"/>
            </w:tcBorders>
            <w:shd w:val="clear" w:color="auto" w:fill="FFFFFF"/>
          </w:tcPr>
          <w:p w14:paraId="6E13F916" w14:textId="77777777" w:rsidR="00153282" w:rsidRPr="00E82C69" w:rsidRDefault="00153282" w:rsidP="00154DA9">
            <w:pPr>
              <w:autoSpaceDE w:val="0"/>
              <w:autoSpaceDN w:val="0"/>
              <w:adjustRightInd w:val="0"/>
              <w:spacing w:before="120" w:after="240" w:line="360" w:lineRule="auto"/>
              <w:jc w:val="both"/>
              <w:rPr>
                <w:rFonts w:ascii="Arial Narrow" w:hAnsi="Arial Narrow"/>
                <w:sz w:val="23"/>
                <w:szCs w:val="23"/>
              </w:rPr>
            </w:pPr>
            <w:r w:rsidRPr="00E82C69">
              <w:rPr>
                <w:rFonts w:ascii="Arial Narrow" w:hAnsi="Arial Narrow"/>
                <w:b/>
                <w:bCs/>
                <w:sz w:val="23"/>
                <w:szCs w:val="23"/>
              </w:rPr>
              <w:t>2</w:t>
            </w:r>
          </w:p>
        </w:tc>
        <w:tc>
          <w:tcPr>
            <w:tcW w:w="3827" w:type="dxa"/>
            <w:tcBorders>
              <w:top w:val="single" w:sz="6" w:space="0" w:color="000000"/>
              <w:left w:val="single" w:sz="6" w:space="0" w:color="000000"/>
              <w:bottom w:val="single" w:sz="6" w:space="0" w:color="000000"/>
            </w:tcBorders>
            <w:shd w:val="clear" w:color="auto" w:fill="auto"/>
            <w:vAlign w:val="center"/>
          </w:tcPr>
          <w:p w14:paraId="0F47BA9B" w14:textId="77777777" w:rsidR="00153282" w:rsidRPr="00E82C69" w:rsidRDefault="00153282" w:rsidP="00154DA9">
            <w:pPr>
              <w:autoSpaceDE w:val="0"/>
              <w:autoSpaceDN w:val="0"/>
              <w:adjustRightInd w:val="0"/>
              <w:spacing w:before="120" w:after="240" w:line="360" w:lineRule="auto"/>
              <w:jc w:val="both"/>
              <w:rPr>
                <w:rFonts w:ascii="Arial Narrow" w:hAnsi="Arial Narrow"/>
                <w:b/>
                <w:bCs/>
                <w:sz w:val="23"/>
                <w:szCs w:val="23"/>
              </w:rPr>
            </w:pPr>
            <w:r w:rsidRPr="00E82C69">
              <w:rPr>
                <w:rFonts w:ascii="Arial Narrow" w:hAnsi="Arial Narrow"/>
                <w:sz w:val="23"/>
                <w:szCs w:val="23"/>
              </w:rPr>
              <w:t xml:space="preserve">Fornecimento e instalação de cancela automática alto fluxo 220 </w:t>
            </w:r>
            <w:proofErr w:type="gramStart"/>
            <w:r w:rsidRPr="00E82C69">
              <w:rPr>
                <w:rFonts w:ascii="Arial Narrow" w:hAnsi="Arial Narrow"/>
                <w:sz w:val="23"/>
                <w:szCs w:val="23"/>
              </w:rPr>
              <w:t>Volts.,</w:t>
            </w:r>
            <w:proofErr w:type="gramEnd"/>
            <w:r w:rsidRPr="00E82C69">
              <w:rPr>
                <w:rFonts w:ascii="Arial Narrow" w:hAnsi="Arial Narrow"/>
                <w:sz w:val="23"/>
                <w:szCs w:val="23"/>
              </w:rPr>
              <w:t xml:space="preserve"> com gabinete em aço carbono (cor a ser definida), motor de 1/3Hp, barreira reta em alumínio com fita refletiva, medindo 3,5mts. de comprimento, central de comando, central de controle remoto, 01 (hum) rádio transmissor 433Mhz para acionamento à distância e 01 (uma) botoeira para acionamento na guarita. Instalação inclusa</w:t>
            </w:r>
          </w:p>
        </w:tc>
        <w:tc>
          <w:tcPr>
            <w:tcW w:w="1134" w:type="dxa"/>
            <w:tcBorders>
              <w:top w:val="single" w:sz="6" w:space="0" w:color="000000"/>
              <w:left w:val="single" w:sz="6" w:space="0" w:color="000000"/>
              <w:bottom w:val="single" w:sz="6" w:space="0" w:color="000000"/>
            </w:tcBorders>
            <w:shd w:val="clear" w:color="auto" w:fill="auto"/>
            <w:vAlign w:val="center"/>
          </w:tcPr>
          <w:p w14:paraId="4DCE784A" w14:textId="77777777" w:rsidR="00153282" w:rsidRPr="00E82C69" w:rsidRDefault="00153282" w:rsidP="00154DA9">
            <w:pPr>
              <w:autoSpaceDE w:val="0"/>
              <w:autoSpaceDN w:val="0"/>
              <w:adjustRightInd w:val="0"/>
              <w:spacing w:before="120" w:after="240" w:line="360" w:lineRule="auto"/>
              <w:jc w:val="center"/>
              <w:rPr>
                <w:rFonts w:ascii="Arial Narrow" w:hAnsi="Arial Narrow"/>
                <w:sz w:val="23"/>
                <w:szCs w:val="23"/>
              </w:rPr>
            </w:pPr>
            <w:r w:rsidRPr="00E82C69">
              <w:rPr>
                <w:rFonts w:ascii="Arial Narrow" w:hAnsi="Arial Narrow"/>
                <w:sz w:val="23"/>
                <w:szCs w:val="23"/>
              </w:rPr>
              <w:t>Unidade</w:t>
            </w:r>
          </w:p>
        </w:tc>
        <w:tc>
          <w:tcPr>
            <w:tcW w:w="709" w:type="dxa"/>
            <w:tcBorders>
              <w:top w:val="single" w:sz="6" w:space="0" w:color="000000"/>
              <w:left w:val="single" w:sz="6" w:space="0" w:color="000000"/>
              <w:bottom w:val="single" w:sz="6" w:space="0" w:color="000000"/>
            </w:tcBorders>
            <w:shd w:val="clear" w:color="auto" w:fill="auto"/>
            <w:vAlign w:val="center"/>
          </w:tcPr>
          <w:p w14:paraId="04E9A0A1" w14:textId="77777777" w:rsidR="00153282" w:rsidRPr="00E82C69" w:rsidRDefault="00153282" w:rsidP="00154DA9">
            <w:pPr>
              <w:autoSpaceDE w:val="0"/>
              <w:autoSpaceDN w:val="0"/>
              <w:adjustRightInd w:val="0"/>
              <w:spacing w:before="120" w:after="240" w:line="360" w:lineRule="auto"/>
              <w:jc w:val="center"/>
              <w:rPr>
                <w:rFonts w:ascii="Arial Narrow" w:hAnsi="Arial Narrow"/>
                <w:b/>
                <w:bCs/>
                <w:sz w:val="23"/>
                <w:szCs w:val="23"/>
              </w:rPr>
            </w:pPr>
            <w:r w:rsidRPr="00E82C69">
              <w:rPr>
                <w:rFonts w:ascii="Arial Narrow" w:hAnsi="Arial Narrow"/>
                <w:sz w:val="23"/>
                <w:szCs w:val="23"/>
              </w:rPr>
              <w:t>6</w:t>
            </w:r>
          </w:p>
        </w:tc>
        <w:tc>
          <w:tcPr>
            <w:tcW w:w="1688" w:type="dxa"/>
            <w:tcBorders>
              <w:top w:val="single" w:sz="6" w:space="0" w:color="000000"/>
              <w:left w:val="single" w:sz="6" w:space="0" w:color="000000"/>
              <w:bottom w:val="single" w:sz="6" w:space="0" w:color="000000"/>
              <w:right w:val="single" w:sz="4" w:space="0" w:color="auto"/>
            </w:tcBorders>
            <w:shd w:val="clear" w:color="auto" w:fill="auto"/>
            <w:vAlign w:val="center"/>
          </w:tcPr>
          <w:p w14:paraId="11C3E9A1" w14:textId="77777777" w:rsidR="00153282" w:rsidRPr="00E82C69" w:rsidRDefault="00153282" w:rsidP="00154DA9">
            <w:pPr>
              <w:autoSpaceDE w:val="0"/>
              <w:autoSpaceDN w:val="0"/>
              <w:adjustRightInd w:val="0"/>
              <w:spacing w:before="120" w:after="240" w:line="360" w:lineRule="auto"/>
              <w:jc w:val="both"/>
              <w:rPr>
                <w:rFonts w:ascii="Arial Narrow" w:hAnsi="Arial Narrow"/>
                <w:b/>
                <w:bCs/>
                <w:sz w:val="23"/>
                <w:szCs w:val="23"/>
              </w:rPr>
            </w:pPr>
          </w:p>
        </w:tc>
        <w:tc>
          <w:tcPr>
            <w:tcW w:w="33" w:type="dxa"/>
            <w:tcBorders>
              <w:left w:val="single" w:sz="6" w:space="0" w:color="000000"/>
              <w:right w:val="single" w:sz="4" w:space="0" w:color="auto"/>
            </w:tcBorders>
            <w:shd w:val="clear" w:color="auto" w:fill="auto"/>
          </w:tcPr>
          <w:p w14:paraId="23E66E40" w14:textId="77777777" w:rsidR="00153282" w:rsidRPr="00E82C69" w:rsidRDefault="00153282" w:rsidP="00154DA9">
            <w:pPr>
              <w:autoSpaceDE w:val="0"/>
              <w:autoSpaceDN w:val="0"/>
              <w:adjustRightInd w:val="0"/>
              <w:spacing w:before="120" w:after="240" w:line="360" w:lineRule="auto"/>
              <w:jc w:val="both"/>
              <w:rPr>
                <w:rFonts w:ascii="Arial Narrow" w:hAnsi="Arial Narrow"/>
                <w:sz w:val="23"/>
                <w:szCs w:val="23"/>
              </w:rPr>
            </w:pPr>
          </w:p>
        </w:tc>
      </w:tr>
      <w:tr w:rsidR="00153282" w:rsidRPr="00626D8D" w14:paraId="5307E2AC" w14:textId="77777777" w:rsidTr="00154DA9">
        <w:trPr>
          <w:trHeight w:val="1665"/>
        </w:trPr>
        <w:tc>
          <w:tcPr>
            <w:tcW w:w="1001" w:type="dxa"/>
            <w:tcBorders>
              <w:top w:val="single" w:sz="6" w:space="0" w:color="000000"/>
              <w:left w:val="single" w:sz="6" w:space="0" w:color="000000"/>
              <w:bottom w:val="single" w:sz="6" w:space="0" w:color="000000"/>
            </w:tcBorders>
            <w:shd w:val="clear" w:color="auto" w:fill="FFFFFF"/>
          </w:tcPr>
          <w:p w14:paraId="270BBB72" w14:textId="77777777" w:rsidR="00153282" w:rsidRPr="00E82C69" w:rsidRDefault="00153282" w:rsidP="00154DA9">
            <w:pPr>
              <w:autoSpaceDE w:val="0"/>
              <w:autoSpaceDN w:val="0"/>
              <w:adjustRightInd w:val="0"/>
              <w:spacing w:before="120" w:after="240" w:line="360" w:lineRule="auto"/>
              <w:jc w:val="both"/>
              <w:rPr>
                <w:rFonts w:ascii="Arial Narrow" w:hAnsi="Arial Narrow"/>
                <w:sz w:val="23"/>
                <w:szCs w:val="23"/>
              </w:rPr>
            </w:pPr>
            <w:r w:rsidRPr="00E82C69">
              <w:rPr>
                <w:rFonts w:ascii="Arial Narrow" w:hAnsi="Arial Narrow"/>
                <w:b/>
                <w:bCs/>
                <w:sz w:val="23"/>
                <w:szCs w:val="23"/>
              </w:rPr>
              <w:lastRenderedPageBreak/>
              <w:t>3</w:t>
            </w:r>
          </w:p>
        </w:tc>
        <w:tc>
          <w:tcPr>
            <w:tcW w:w="3827" w:type="dxa"/>
            <w:tcBorders>
              <w:top w:val="single" w:sz="6" w:space="0" w:color="000000"/>
              <w:left w:val="single" w:sz="6" w:space="0" w:color="000000"/>
              <w:bottom w:val="single" w:sz="6" w:space="0" w:color="000000"/>
            </w:tcBorders>
            <w:shd w:val="clear" w:color="auto" w:fill="auto"/>
            <w:vAlign w:val="center"/>
          </w:tcPr>
          <w:p w14:paraId="0822C36F" w14:textId="77777777" w:rsidR="00153282" w:rsidRPr="00E82C69" w:rsidRDefault="00153282" w:rsidP="00154DA9">
            <w:pPr>
              <w:autoSpaceDE w:val="0"/>
              <w:autoSpaceDN w:val="0"/>
              <w:adjustRightInd w:val="0"/>
              <w:spacing w:before="120" w:after="240" w:line="360" w:lineRule="auto"/>
              <w:jc w:val="both"/>
              <w:rPr>
                <w:rFonts w:ascii="Arial Narrow" w:hAnsi="Arial Narrow"/>
                <w:b/>
                <w:bCs/>
                <w:sz w:val="23"/>
                <w:szCs w:val="23"/>
              </w:rPr>
            </w:pPr>
            <w:r w:rsidRPr="00E82C69">
              <w:rPr>
                <w:rFonts w:ascii="Arial Narrow" w:hAnsi="Arial Narrow"/>
                <w:sz w:val="23"/>
                <w:szCs w:val="23"/>
              </w:rPr>
              <w:t>Fornecimento e instalação de cancela automática com acionamento de 6 metros. Cumprimento da barreira: 6 metros, Ciclos/hora: 180, potência do motor 1/2HP, tensão 127/220 V. Instalação inclusa</w:t>
            </w:r>
          </w:p>
        </w:tc>
        <w:tc>
          <w:tcPr>
            <w:tcW w:w="1134" w:type="dxa"/>
            <w:tcBorders>
              <w:top w:val="single" w:sz="6" w:space="0" w:color="000000"/>
              <w:left w:val="single" w:sz="6" w:space="0" w:color="000000"/>
              <w:bottom w:val="single" w:sz="6" w:space="0" w:color="000000"/>
            </w:tcBorders>
            <w:shd w:val="clear" w:color="auto" w:fill="auto"/>
            <w:vAlign w:val="center"/>
          </w:tcPr>
          <w:p w14:paraId="38B02396" w14:textId="77777777" w:rsidR="00153282" w:rsidRPr="00E82C69" w:rsidRDefault="00153282" w:rsidP="00154DA9">
            <w:pPr>
              <w:autoSpaceDE w:val="0"/>
              <w:autoSpaceDN w:val="0"/>
              <w:adjustRightInd w:val="0"/>
              <w:spacing w:before="120" w:after="240" w:line="360" w:lineRule="auto"/>
              <w:jc w:val="center"/>
              <w:rPr>
                <w:rFonts w:ascii="Arial Narrow" w:hAnsi="Arial Narrow"/>
                <w:sz w:val="23"/>
                <w:szCs w:val="23"/>
              </w:rPr>
            </w:pPr>
            <w:r w:rsidRPr="00E82C69">
              <w:rPr>
                <w:rFonts w:ascii="Arial Narrow" w:hAnsi="Arial Narrow"/>
                <w:sz w:val="23"/>
                <w:szCs w:val="23"/>
              </w:rPr>
              <w:t>Unidade</w:t>
            </w:r>
          </w:p>
        </w:tc>
        <w:tc>
          <w:tcPr>
            <w:tcW w:w="709" w:type="dxa"/>
            <w:tcBorders>
              <w:top w:val="single" w:sz="6" w:space="0" w:color="000000"/>
              <w:left w:val="single" w:sz="6" w:space="0" w:color="000000"/>
              <w:bottom w:val="single" w:sz="6" w:space="0" w:color="000000"/>
            </w:tcBorders>
            <w:shd w:val="clear" w:color="auto" w:fill="auto"/>
            <w:vAlign w:val="center"/>
          </w:tcPr>
          <w:p w14:paraId="5851F60D" w14:textId="77777777" w:rsidR="00153282" w:rsidRPr="00E82C69" w:rsidRDefault="00153282" w:rsidP="00154DA9">
            <w:pPr>
              <w:autoSpaceDE w:val="0"/>
              <w:autoSpaceDN w:val="0"/>
              <w:adjustRightInd w:val="0"/>
              <w:spacing w:before="120" w:after="240" w:line="360" w:lineRule="auto"/>
              <w:jc w:val="center"/>
              <w:rPr>
                <w:rFonts w:ascii="Arial Narrow" w:hAnsi="Arial Narrow"/>
                <w:b/>
                <w:bCs/>
                <w:sz w:val="23"/>
                <w:szCs w:val="23"/>
              </w:rPr>
            </w:pPr>
            <w:r w:rsidRPr="00E82C69">
              <w:rPr>
                <w:rFonts w:ascii="Arial Narrow" w:hAnsi="Arial Narrow"/>
                <w:sz w:val="23"/>
                <w:szCs w:val="23"/>
              </w:rPr>
              <w:t>6</w:t>
            </w:r>
          </w:p>
        </w:tc>
        <w:tc>
          <w:tcPr>
            <w:tcW w:w="1688" w:type="dxa"/>
            <w:tcBorders>
              <w:top w:val="single" w:sz="6" w:space="0" w:color="000000"/>
              <w:left w:val="single" w:sz="6" w:space="0" w:color="000000"/>
              <w:bottom w:val="single" w:sz="6" w:space="0" w:color="000000"/>
              <w:right w:val="single" w:sz="4" w:space="0" w:color="auto"/>
            </w:tcBorders>
            <w:shd w:val="clear" w:color="auto" w:fill="auto"/>
            <w:vAlign w:val="center"/>
          </w:tcPr>
          <w:p w14:paraId="5B593247" w14:textId="77777777" w:rsidR="00153282" w:rsidRPr="00E82C69" w:rsidRDefault="00153282" w:rsidP="00154DA9">
            <w:pPr>
              <w:autoSpaceDE w:val="0"/>
              <w:autoSpaceDN w:val="0"/>
              <w:adjustRightInd w:val="0"/>
              <w:spacing w:before="120" w:after="240" w:line="360" w:lineRule="auto"/>
              <w:jc w:val="both"/>
              <w:rPr>
                <w:rFonts w:ascii="Arial Narrow" w:hAnsi="Arial Narrow"/>
                <w:b/>
                <w:bCs/>
                <w:sz w:val="23"/>
                <w:szCs w:val="23"/>
              </w:rPr>
            </w:pPr>
          </w:p>
        </w:tc>
        <w:tc>
          <w:tcPr>
            <w:tcW w:w="33" w:type="dxa"/>
            <w:tcBorders>
              <w:left w:val="single" w:sz="6" w:space="0" w:color="000000"/>
              <w:right w:val="single" w:sz="4" w:space="0" w:color="auto"/>
            </w:tcBorders>
            <w:shd w:val="clear" w:color="auto" w:fill="auto"/>
          </w:tcPr>
          <w:p w14:paraId="07EABAAB" w14:textId="77777777" w:rsidR="00153282" w:rsidRPr="00E82C69" w:rsidRDefault="00153282" w:rsidP="00154DA9">
            <w:pPr>
              <w:autoSpaceDE w:val="0"/>
              <w:autoSpaceDN w:val="0"/>
              <w:adjustRightInd w:val="0"/>
              <w:spacing w:before="120" w:after="240" w:line="360" w:lineRule="auto"/>
              <w:jc w:val="both"/>
              <w:rPr>
                <w:rFonts w:ascii="Arial Narrow" w:hAnsi="Arial Narrow"/>
                <w:sz w:val="23"/>
                <w:szCs w:val="23"/>
              </w:rPr>
            </w:pPr>
          </w:p>
        </w:tc>
      </w:tr>
      <w:tr w:rsidR="00153282" w:rsidRPr="00626D8D" w14:paraId="04D17091" w14:textId="77777777" w:rsidTr="00154DA9">
        <w:trPr>
          <w:trHeight w:val="1755"/>
        </w:trPr>
        <w:tc>
          <w:tcPr>
            <w:tcW w:w="1001" w:type="dxa"/>
            <w:tcBorders>
              <w:top w:val="single" w:sz="6" w:space="0" w:color="000000"/>
              <w:left w:val="single" w:sz="6" w:space="0" w:color="000000"/>
              <w:bottom w:val="single" w:sz="6" w:space="0" w:color="000000"/>
            </w:tcBorders>
            <w:shd w:val="clear" w:color="auto" w:fill="FFFFFF"/>
          </w:tcPr>
          <w:p w14:paraId="708FD54C" w14:textId="77777777" w:rsidR="00153282" w:rsidRPr="00E82C69" w:rsidRDefault="00153282" w:rsidP="00154DA9">
            <w:pPr>
              <w:autoSpaceDE w:val="0"/>
              <w:autoSpaceDN w:val="0"/>
              <w:adjustRightInd w:val="0"/>
              <w:spacing w:before="120" w:after="240" w:line="360" w:lineRule="auto"/>
              <w:jc w:val="both"/>
              <w:rPr>
                <w:rFonts w:ascii="Arial Narrow" w:hAnsi="Arial Narrow"/>
                <w:sz w:val="23"/>
                <w:szCs w:val="23"/>
              </w:rPr>
            </w:pPr>
            <w:r w:rsidRPr="00E82C69">
              <w:rPr>
                <w:rFonts w:ascii="Arial Narrow" w:hAnsi="Arial Narrow"/>
                <w:b/>
                <w:bCs/>
                <w:sz w:val="23"/>
                <w:szCs w:val="23"/>
              </w:rPr>
              <w:t>4</w:t>
            </w:r>
          </w:p>
        </w:tc>
        <w:tc>
          <w:tcPr>
            <w:tcW w:w="3827" w:type="dxa"/>
            <w:tcBorders>
              <w:top w:val="single" w:sz="6" w:space="0" w:color="000000"/>
              <w:left w:val="single" w:sz="6" w:space="0" w:color="000000"/>
              <w:bottom w:val="single" w:sz="6" w:space="0" w:color="000000"/>
            </w:tcBorders>
            <w:shd w:val="clear" w:color="auto" w:fill="auto"/>
            <w:vAlign w:val="center"/>
          </w:tcPr>
          <w:p w14:paraId="58F6A544" w14:textId="77777777" w:rsidR="00153282" w:rsidRPr="00E82C69" w:rsidRDefault="00153282" w:rsidP="00154DA9">
            <w:pPr>
              <w:autoSpaceDE w:val="0"/>
              <w:autoSpaceDN w:val="0"/>
              <w:adjustRightInd w:val="0"/>
              <w:spacing w:before="120" w:after="240" w:line="360" w:lineRule="auto"/>
              <w:jc w:val="both"/>
              <w:rPr>
                <w:rFonts w:ascii="Arial Narrow" w:hAnsi="Arial Narrow"/>
                <w:b/>
                <w:bCs/>
                <w:sz w:val="23"/>
                <w:szCs w:val="23"/>
              </w:rPr>
            </w:pPr>
            <w:r w:rsidRPr="00E82C69">
              <w:rPr>
                <w:rFonts w:ascii="Arial Narrow" w:hAnsi="Arial Narrow"/>
                <w:sz w:val="23"/>
                <w:szCs w:val="23"/>
              </w:rPr>
              <w:t xml:space="preserve">Estante rack, padrão 19´ 12u x 550 mm, estrutura aço, portas laterais e fundo removíveis com alertas ventilação, porta frontal em aço com chave e visor, cor bege, características adicionais régua 6 tomadas (2p+t) 19 polegadas, acabamento superficial </w:t>
            </w:r>
            <w:proofErr w:type="spellStart"/>
            <w:r w:rsidRPr="00E82C69">
              <w:rPr>
                <w:rFonts w:ascii="Arial Narrow" w:hAnsi="Arial Narrow"/>
                <w:sz w:val="23"/>
                <w:szCs w:val="23"/>
              </w:rPr>
              <w:t>texturizada</w:t>
            </w:r>
            <w:proofErr w:type="spellEnd"/>
          </w:p>
        </w:tc>
        <w:tc>
          <w:tcPr>
            <w:tcW w:w="1134" w:type="dxa"/>
            <w:tcBorders>
              <w:top w:val="single" w:sz="6" w:space="0" w:color="000000"/>
              <w:left w:val="single" w:sz="6" w:space="0" w:color="000000"/>
              <w:bottom w:val="single" w:sz="6" w:space="0" w:color="000000"/>
            </w:tcBorders>
            <w:shd w:val="clear" w:color="auto" w:fill="auto"/>
            <w:vAlign w:val="center"/>
          </w:tcPr>
          <w:p w14:paraId="092F07D6" w14:textId="77777777" w:rsidR="00153282" w:rsidRPr="00E82C69" w:rsidRDefault="00153282" w:rsidP="00154DA9">
            <w:pPr>
              <w:autoSpaceDE w:val="0"/>
              <w:autoSpaceDN w:val="0"/>
              <w:adjustRightInd w:val="0"/>
              <w:spacing w:before="120" w:after="240" w:line="360" w:lineRule="auto"/>
              <w:jc w:val="center"/>
              <w:rPr>
                <w:rFonts w:ascii="Arial Narrow" w:hAnsi="Arial Narrow"/>
                <w:sz w:val="23"/>
                <w:szCs w:val="23"/>
              </w:rPr>
            </w:pPr>
            <w:r w:rsidRPr="00E82C69">
              <w:rPr>
                <w:rFonts w:ascii="Arial Narrow" w:hAnsi="Arial Narrow"/>
                <w:sz w:val="23"/>
                <w:szCs w:val="23"/>
              </w:rPr>
              <w:t>Unidade</w:t>
            </w:r>
          </w:p>
        </w:tc>
        <w:tc>
          <w:tcPr>
            <w:tcW w:w="709" w:type="dxa"/>
            <w:tcBorders>
              <w:top w:val="single" w:sz="6" w:space="0" w:color="000000"/>
              <w:left w:val="single" w:sz="6" w:space="0" w:color="000000"/>
              <w:bottom w:val="single" w:sz="6" w:space="0" w:color="000000"/>
            </w:tcBorders>
            <w:shd w:val="clear" w:color="auto" w:fill="auto"/>
            <w:vAlign w:val="center"/>
          </w:tcPr>
          <w:p w14:paraId="6C4C3FF5" w14:textId="77777777" w:rsidR="00153282" w:rsidRPr="00E82C69" w:rsidRDefault="00153282" w:rsidP="00154DA9">
            <w:pPr>
              <w:autoSpaceDE w:val="0"/>
              <w:autoSpaceDN w:val="0"/>
              <w:adjustRightInd w:val="0"/>
              <w:spacing w:before="120" w:after="240" w:line="360" w:lineRule="auto"/>
              <w:jc w:val="center"/>
              <w:rPr>
                <w:rFonts w:ascii="Arial Narrow" w:hAnsi="Arial Narrow"/>
                <w:b/>
                <w:bCs/>
                <w:sz w:val="23"/>
                <w:szCs w:val="23"/>
              </w:rPr>
            </w:pPr>
            <w:r w:rsidRPr="00E82C69">
              <w:rPr>
                <w:rFonts w:ascii="Arial Narrow" w:hAnsi="Arial Narrow"/>
                <w:sz w:val="23"/>
                <w:szCs w:val="23"/>
              </w:rPr>
              <w:t>10</w:t>
            </w:r>
          </w:p>
        </w:tc>
        <w:tc>
          <w:tcPr>
            <w:tcW w:w="1688" w:type="dxa"/>
            <w:tcBorders>
              <w:top w:val="single" w:sz="6" w:space="0" w:color="000000"/>
              <w:left w:val="single" w:sz="6" w:space="0" w:color="000000"/>
              <w:bottom w:val="single" w:sz="6" w:space="0" w:color="000000"/>
              <w:right w:val="single" w:sz="4" w:space="0" w:color="auto"/>
            </w:tcBorders>
            <w:shd w:val="clear" w:color="auto" w:fill="auto"/>
            <w:vAlign w:val="center"/>
          </w:tcPr>
          <w:p w14:paraId="443E8214" w14:textId="77777777" w:rsidR="00153282" w:rsidRPr="00E82C69" w:rsidRDefault="00153282" w:rsidP="00154DA9">
            <w:pPr>
              <w:autoSpaceDE w:val="0"/>
              <w:autoSpaceDN w:val="0"/>
              <w:adjustRightInd w:val="0"/>
              <w:spacing w:before="120" w:after="240" w:line="360" w:lineRule="auto"/>
              <w:jc w:val="both"/>
              <w:rPr>
                <w:rFonts w:ascii="Arial Narrow" w:hAnsi="Arial Narrow"/>
                <w:b/>
                <w:bCs/>
                <w:sz w:val="23"/>
                <w:szCs w:val="23"/>
              </w:rPr>
            </w:pPr>
          </w:p>
        </w:tc>
        <w:tc>
          <w:tcPr>
            <w:tcW w:w="33" w:type="dxa"/>
            <w:tcBorders>
              <w:left w:val="single" w:sz="6" w:space="0" w:color="000000"/>
              <w:right w:val="single" w:sz="4" w:space="0" w:color="auto"/>
            </w:tcBorders>
            <w:shd w:val="clear" w:color="auto" w:fill="auto"/>
          </w:tcPr>
          <w:p w14:paraId="2D111EA5" w14:textId="77777777" w:rsidR="00153282" w:rsidRPr="00E82C69" w:rsidRDefault="00153282" w:rsidP="00154DA9">
            <w:pPr>
              <w:autoSpaceDE w:val="0"/>
              <w:autoSpaceDN w:val="0"/>
              <w:adjustRightInd w:val="0"/>
              <w:spacing w:before="120" w:after="240" w:line="360" w:lineRule="auto"/>
              <w:jc w:val="both"/>
              <w:rPr>
                <w:rFonts w:ascii="Arial Narrow" w:hAnsi="Arial Narrow"/>
                <w:sz w:val="23"/>
                <w:szCs w:val="23"/>
              </w:rPr>
            </w:pPr>
          </w:p>
        </w:tc>
      </w:tr>
      <w:tr w:rsidR="00153282" w:rsidRPr="00626D8D" w14:paraId="4C6D7C02" w14:textId="77777777" w:rsidTr="00154DA9">
        <w:trPr>
          <w:trHeight w:val="1200"/>
        </w:trPr>
        <w:tc>
          <w:tcPr>
            <w:tcW w:w="1001" w:type="dxa"/>
            <w:tcBorders>
              <w:top w:val="single" w:sz="6" w:space="0" w:color="000000"/>
              <w:left w:val="single" w:sz="6" w:space="0" w:color="000000"/>
              <w:bottom w:val="single" w:sz="6" w:space="0" w:color="000000"/>
            </w:tcBorders>
            <w:shd w:val="clear" w:color="auto" w:fill="FFFFFF"/>
          </w:tcPr>
          <w:p w14:paraId="71D82F3C" w14:textId="77777777" w:rsidR="00153282" w:rsidRPr="00E82C69" w:rsidRDefault="00153282" w:rsidP="00154DA9">
            <w:pPr>
              <w:autoSpaceDE w:val="0"/>
              <w:autoSpaceDN w:val="0"/>
              <w:adjustRightInd w:val="0"/>
              <w:spacing w:before="120" w:after="240" w:line="360" w:lineRule="auto"/>
              <w:jc w:val="both"/>
              <w:rPr>
                <w:rFonts w:ascii="Arial Narrow" w:hAnsi="Arial Narrow"/>
                <w:sz w:val="23"/>
                <w:szCs w:val="23"/>
              </w:rPr>
            </w:pPr>
            <w:r w:rsidRPr="00E82C69">
              <w:rPr>
                <w:rFonts w:ascii="Arial Narrow" w:hAnsi="Arial Narrow"/>
                <w:b/>
                <w:bCs/>
                <w:sz w:val="23"/>
                <w:szCs w:val="23"/>
              </w:rPr>
              <w:t>5</w:t>
            </w:r>
          </w:p>
        </w:tc>
        <w:tc>
          <w:tcPr>
            <w:tcW w:w="3827" w:type="dxa"/>
            <w:tcBorders>
              <w:top w:val="single" w:sz="6" w:space="0" w:color="000000"/>
              <w:left w:val="single" w:sz="6" w:space="0" w:color="000000"/>
              <w:bottom w:val="single" w:sz="6" w:space="0" w:color="000000"/>
            </w:tcBorders>
            <w:shd w:val="clear" w:color="auto" w:fill="auto"/>
            <w:vAlign w:val="center"/>
          </w:tcPr>
          <w:p w14:paraId="0D98F25B" w14:textId="77777777" w:rsidR="00153282" w:rsidRPr="00E82C69" w:rsidRDefault="00153282" w:rsidP="00154DA9">
            <w:pPr>
              <w:autoSpaceDE w:val="0"/>
              <w:autoSpaceDN w:val="0"/>
              <w:adjustRightInd w:val="0"/>
              <w:spacing w:before="120" w:after="240" w:line="360" w:lineRule="auto"/>
              <w:jc w:val="both"/>
              <w:rPr>
                <w:rFonts w:ascii="Arial Narrow" w:hAnsi="Arial Narrow"/>
                <w:b/>
                <w:bCs/>
                <w:sz w:val="23"/>
                <w:szCs w:val="23"/>
              </w:rPr>
            </w:pPr>
            <w:r w:rsidRPr="00E82C69">
              <w:rPr>
                <w:rFonts w:ascii="Arial Narrow" w:hAnsi="Arial Narrow"/>
                <w:sz w:val="23"/>
                <w:szCs w:val="23"/>
              </w:rPr>
              <w:t>Estante rack, padrão 19´ x 12u x 570 mm, estrutura aço, portas laterais e traseiras removíveis, porta frontal com chave e visor em acrílico, cor bege</w:t>
            </w:r>
          </w:p>
        </w:tc>
        <w:tc>
          <w:tcPr>
            <w:tcW w:w="1134" w:type="dxa"/>
            <w:tcBorders>
              <w:top w:val="single" w:sz="6" w:space="0" w:color="000000"/>
              <w:left w:val="single" w:sz="6" w:space="0" w:color="000000"/>
              <w:bottom w:val="single" w:sz="6" w:space="0" w:color="000000"/>
            </w:tcBorders>
            <w:shd w:val="clear" w:color="auto" w:fill="auto"/>
            <w:vAlign w:val="center"/>
          </w:tcPr>
          <w:p w14:paraId="3F9653B7" w14:textId="77777777" w:rsidR="00153282" w:rsidRPr="00E82C69" w:rsidRDefault="00153282" w:rsidP="00154DA9">
            <w:pPr>
              <w:autoSpaceDE w:val="0"/>
              <w:autoSpaceDN w:val="0"/>
              <w:adjustRightInd w:val="0"/>
              <w:spacing w:before="120" w:after="240" w:line="360" w:lineRule="auto"/>
              <w:jc w:val="center"/>
              <w:rPr>
                <w:rFonts w:ascii="Arial Narrow" w:hAnsi="Arial Narrow"/>
                <w:sz w:val="23"/>
                <w:szCs w:val="23"/>
              </w:rPr>
            </w:pPr>
            <w:r w:rsidRPr="00E82C69">
              <w:rPr>
                <w:rFonts w:ascii="Arial Narrow" w:hAnsi="Arial Narrow"/>
                <w:sz w:val="23"/>
                <w:szCs w:val="23"/>
              </w:rPr>
              <w:t>Unidade</w:t>
            </w:r>
          </w:p>
        </w:tc>
        <w:tc>
          <w:tcPr>
            <w:tcW w:w="709" w:type="dxa"/>
            <w:tcBorders>
              <w:top w:val="single" w:sz="6" w:space="0" w:color="000000"/>
              <w:left w:val="single" w:sz="6" w:space="0" w:color="000000"/>
              <w:bottom w:val="single" w:sz="6" w:space="0" w:color="000000"/>
            </w:tcBorders>
            <w:shd w:val="clear" w:color="auto" w:fill="auto"/>
            <w:vAlign w:val="center"/>
          </w:tcPr>
          <w:p w14:paraId="05167856" w14:textId="77777777" w:rsidR="00153282" w:rsidRPr="00E82C69" w:rsidRDefault="00153282" w:rsidP="00154DA9">
            <w:pPr>
              <w:autoSpaceDE w:val="0"/>
              <w:autoSpaceDN w:val="0"/>
              <w:adjustRightInd w:val="0"/>
              <w:spacing w:before="120" w:after="240" w:line="360" w:lineRule="auto"/>
              <w:jc w:val="center"/>
              <w:rPr>
                <w:rFonts w:ascii="Arial Narrow" w:hAnsi="Arial Narrow"/>
                <w:b/>
                <w:bCs/>
                <w:sz w:val="23"/>
                <w:szCs w:val="23"/>
              </w:rPr>
            </w:pPr>
            <w:r w:rsidRPr="00E82C69">
              <w:rPr>
                <w:rFonts w:ascii="Arial Narrow" w:hAnsi="Arial Narrow"/>
                <w:sz w:val="23"/>
                <w:szCs w:val="23"/>
              </w:rPr>
              <w:t>10</w:t>
            </w:r>
          </w:p>
        </w:tc>
        <w:tc>
          <w:tcPr>
            <w:tcW w:w="1688" w:type="dxa"/>
            <w:tcBorders>
              <w:top w:val="single" w:sz="6" w:space="0" w:color="000000"/>
              <w:left w:val="single" w:sz="6" w:space="0" w:color="000000"/>
              <w:bottom w:val="single" w:sz="6" w:space="0" w:color="000000"/>
              <w:right w:val="single" w:sz="4" w:space="0" w:color="auto"/>
            </w:tcBorders>
            <w:shd w:val="clear" w:color="auto" w:fill="auto"/>
            <w:vAlign w:val="center"/>
          </w:tcPr>
          <w:p w14:paraId="4A134173" w14:textId="77777777" w:rsidR="00153282" w:rsidRPr="00E82C69" w:rsidRDefault="00153282" w:rsidP="00154DA9">
            <w:pPr>
              <w:autoSpaceDE w:val="0"/>
              <w:autoSpaceDN w:val="0"/>
              <w:adjustRightInd w:val="0"/>
              <w:spacing w:before="120" w:after="240" w:line="360" w:lineRule="auto"/>
              <w:jc w:val="both"/>
              <w:rPr>
                <w:rFonts w:ascii="Arial Narrow" w:hAnsi="Arial Narrow"/>
                <w:b/>
                <w:bCs/>
                <w:sz w:val="23"/>
                <w:szCs w:val="23"/>
              </w:rPr>
            </w:pPr>
          </w:p>
        </w:tc>
        <w:tc>
          <w:tcPr>
            <w:tcW w:w="33" w:type="dxa"/>
            <w:tcBorders>
              <w:left w:val="single" w:sz="6" w:space="0" w:color="000000"/>
              <w:right w:val="single" w:sz="4" w:space="0" w:color="auto"/>
            </w:tcBorders>
            <w:shd w:val="clear" w:color="auto" w:fill="auto"/>
          </w:tcPr>
          <w:p w14:paraId="5FC2BA2F" w14:textId="77777777" w:rsidR="00153282" w:rsidRPr="00E82C69" w:rsidRDefault="00153282" w:rsidP="00154DA9">
            <w:pPr>
              <w:autoSpaceDE w:val="0"/>
              <w:autoSpaceDN w:val="0"/>
              <w:adjustRightInd w:val="0"/>
              <w:spacing w:before="120" w:after="240" w:line="360" w:lineRule="auto"/>
              <w:jc w:val="both"/>
              <w:rPr>
                <w:rFonts w:ascii="Arial Narrow" w:hAnsi="Arial Narrow"/>
                <w:sz w:val="23"/>
                <w:szCs w:val="23"/>
              </w:rPr>
            </w:pPr>
          </w:p>
        </w:tc>
      </w:tr>
      <w:tr w:rsidR="00153282" w:rsidRPr="00626D8D" w14:paraId="6FE13D93" w14:textId="77777777" w:rsidTr="00154DA9">
        <w:trPr>
          <w:trHeight w:val="4468"/>
        </w:trPr>
        <w:tc>
          <w:tcPr>
            <w:tcW w:w="1001" w:type="dxa"/>
            <w:tcBorders>
              <w:top w:val="single" w:sz="6" w:space="0" w:color="000000"/>
              <w:left w:val="single" w:sz="6" w:space="0" w:color="000000"/>
              <w:bottom w:val="single" w:sz="6" w:space="0" w:color="000000"/>
            </w:tcBorders>
            <w:shd w:val="clear" w:color="auto" w:fill="FFFFFF"/>
          </w:tcPr>
          <w:p w14:paraId="1F3B37E3" w14:textId="77777777" w:rsidR="00153282" w:rsidRPr="00E82C69" w:rsidRDefault="00153282" w:rsidP="00154DA9">
            <w:pPr>
              <w:autoSpaceDE w:val="0"/>
              <w:autoSpaceDN w:val="0"/>
              <w:adjustRightInd w:val="0"/>
              <w:spacing w:before="120" w:after="240" w:line="360" w:lineRule="auto"/>
              <w:jc w:val="both"/>
              <w:rPr>
                <w:rFonts w:ascii="Arial Narrow" w:hAnsi="Arial Narrow"/>
                <w:sz w:val="23"/>
                <w:szCs w:val="23"/>
              </w:rPr>
            </w:pPr>
            <w:r w:rsidRPr="00E82C69">
              <w:rPr>
                <w:rFonts w:ascii="Arial Narrow" w:hAnsi="Arial Narrow"/>
                <w:b/>
                <w:bCs/>
                <w:sz w:val="23"/>
                <w:szCs w:val="23"/>
              </w:rPr>
              <w:t>6</w:t>
            </w:r>
          </w:p>
        </w:tc>
        <w:tc>
          <w:tcPr>
            <w:tcW w:w="3827" w:type="dxa"/>
            <w:tcBorders>
              <w:top w:val="single" w:sz="6" w:space="0" w:color="000000"/>
              <w:left w:val="single" w:sz="6" w:space="0" w:color="000000"/>
              <w:bottom w:val="single" w:sz="6" w:space="0" w:color="000000"/>
            </w:tcBorders>
            <w:shd w:val="clear" w:color="auto" w:fill="auto"/>
            <w:vAlign w:val="center"/>
          </w:tcPr>
          <w:p w14:paraId="3DDBCD2A" w14:textId="77777777" w:rsidR="00153282" w:rsidRPr="00E82C69" w:rsidRDefault="00153282" w:rsidP="00154DA9">
            <w:pPr>
              <w:autoSpaceDE w:val="0"/>
              <w:autoSpaceDN w:val="0"/>
              <w:adjustRightInd w:val="0"/>
              <w:spacing w:before="120" w:after="240" w:line="360" w:lineRule="auto"/>
              <w:jc w:val="both"/>
              <w:rPr>
                <w:rFonts w:ascii="Arial Narrow" w:hAnsi="Arial Narrow"/>
                <w:sz w:val="23"/>
                <w:szCs w:val="23"/>
              </w:rPr>
            </w:pPr>
            <w:r w:rsidRPr="00E82C69">
              <w:rPr>
                <w:rFonts w:ascii="Arial Narrow" w:hAnsi="Arial Narrow"/>
                <w:sz w:val="23"/>
                <w:szCs w:val="23"/>
              </w:rPr>
              <w:t>Estante rack, padrão 19´ x 24u x 540 mm, estrutura aço, portas laterais e fundo removíveis com alertas ventilação, porta frontal em aço com chave e visor, cor preta, características adicionais 2 ventiladores 110 v, 8 tomadas, acabamento superficial pintura em epóxi</w:t>
            </w:r>
            <w:r w:rsidRPr="00E82C69">
              <w:rPr>
                <w:rFonts w:ascii="Arial Narrow" w:hAnsi="Arial Narrow"/>
                <w:b/>
                <w:bCs/>
                <w:sz w:val="23"/>
                <w:szCs w:val="23"/>
              </w:rPr>
              <w:t xml:space="preserve">                                                            </w:t>
            </w:r>
          </w:p>
          <w:p w14:paraId="345AABF6" w14:textId="77777777" w:rsidR="00153282" w:rsidRPr="00E82C69" w:rsidRDefault="00153282" w:rsidP="00154DA9">
            <w:pPr>
              <w:autoSpaceDE w:val="0"/>
              <w:autoSpaceDN w:val="0"/>
              <w:adjustRightInd w:val="0"/>
              <w:spacing w:before="120" w:after="240" w:line="360" w:lineRule="auto"/>
              <w:jc w:val="both"/>
              <w:rPr>
                <w:rFonts w:ascii="Arial Narrow" w:hAnsi="Arial Narrow"/>
                <w:sz w:val="23"/>
                <w:szCs w:val="23"/>
              </w:rPr>
            </w:pPr>
          </w:p>
          <w:p w14:paraId="1583BED5" w14:textId="77777777" w:rsidR="00153282" w:rsidRPr="00E82C69" w:rsidRDefault="00153282" w:rsidP="00154DA9">
            <w:pPr>
              <w:autoSpaceDE w:val="0"/>
              <w:autoSpaceDN w:val="0"/>
              <w:adjustRightInd w:val="0"/>
              <w:spacing w:before="120" w:after="240" w:line="360" w:lineRule="auto"/>
              <w:jc w:val="both"/>
              <w:rPr>
                <w:rFonts w:ascii="Arial Narrow" w:hAnsi="Arial Narrow"/>
                <w:sz w:val="23"/>
                <w:szCs w:val="23"/>
              </w:rPr>
            </w:pPr>
          </w:p>
          <w:p w14:paraId="7A3CA946" w14:textId="77777777" w:rsidR="00153282" w:rsidRPr="00E82C69" w:rsidRDefault="00153282" w:rsidP="00154DA9">
            <w:pPr>
              <w:autoSpaceDE w:val="0"/>
              <w:autoSpaceDN w:val="0"/>
              <w:adjustRightInd w:val="0"/>
              <w:spacing w:before="120" w:after="240" w:line="360" w:lineRule="auto"/>
              <w:jc w:val="both"/>
              <w:rPr>
                <w:rFonts w:ascii="Arial Narrow" w:hAnsi="Arial Narrow"/>
                <w:sz w:val="23"/>
                <w:szCs w:val="23"/>
              </w:rPr>
            </w:pPr>
          </w:p>
          <w:p w14:paraId="0436CF9B" w14:textId="77777777" w:rsidR="00153282" w:rsidRPr="00E82C69" w:rsidRDefault="00153282" w:rsidP="00154DA9">
            <w:pPr>
              <w:autoSpaceDE w:val="0"/>
              <w:autoSpaceDN w:val="0"/>
              <w:adjustRightInd w:val="0"/>
              <w:spacing w:before="120" w:after="240" w:line="360" w:lineRule="auto"/>
              <w:jc w:val="both"/>
              <w:rPr>
                <w:rFonts w:ascii="Arial Narrow" w:hAnsi="Arial Narrow"/>
                <w:sz w:val="23"/>
                <w:szCs w:val="23"/>
              </w:rPr>
            </w:pPr>
          </w:p>
        </w:tc>
        <w:tc>
          <w:tcPr>
            <w:tcW w:w="1134" w:type="dxa"/>
            <w:tcBorders>
              <w:top w:val="single" w:sz="6" w:space="0" w:color="000000"/>
              <w:left w:val="single" w:sz="6" w:space="0" w:color="000000"/>
              <w:bottom w:val="single" w:sz="6" w:space="0" w:color="000000"/>
            </w:tcBorders>
            <w:shd w:val="clear" w:color="auto" w:fill="auto"/>
            <w:vAlign w:val="center"/>
          </w:tcPr>
          <w:p w14:paraId="45C71372" w14:textId="77777777" w:rsidR="00153282" w:rsidRPr="00E82C69" w:rsidRDefault="00153282" w:rsidP="00154DA9">
            <w:pPr>
              <w:autoSpaceDE w:val="0"/>
              <w:autoSpaceDN w:val="0"/>
              <w:adjustRightInd w:val="0"/>
              <w:spacing w:before="120" w:after="240" w:line="360" w:lineRule="auto"/>
              <w:jc w:val="center"/>
              <w:rPr>
                <w:rFonts w:ascii="Arial Narrow" w:hAnsi="Arial Narrow"/>
                <w:sz w:val="23"/>
                <w:szCs w:val="23"/>
              </w:rPr>
            </w:pPr>
            <w:r w:rsidRPr="00E82C69">
              <w:rPr>
                <w:rFonts w:ascii="Arial Narrow" w:hAnsi="Arial Narrow"/>
                <w:sz w:val="23"/>
                <w:szCs w:val="23"/>
              </w:rPr>
              <w:lastRenderedPageBreak/>
              <w:t>Unidade</w:t>
            </w:r>
          </w:p>
        </w:tc>
        <w:tc>
          <w:tcPr>
            <w:tcW w:w="709" w:type="dxa"/>
            <w:tcBorders>
              <w:top w:val="single" w:sz="6" w:space="0" w:color="000000"/>
              <w:left w:val="single" w:sz="6" w:space="0" w:color="000000"/>
              <w:bottom w:val="single" w:sz="6" w:space="0" w:color="000000"/>
            </w:tcBorders>
            <w:shd w:val="clear" w:color="auto" w:fill="auto"/>
            <w:vAlign w:val="center"/>
          </w:tcPr>
          <w:p w14:paraId="0141E7B7" w14:textId="77777777" w:rsidR="00153282" w:rsidRPr="00E82C69" w:rsidRDefault="00153282" w:rsidP="00154DA9">
            <w:pPr>
              <w:autoSpaceDE w:val="0"/>
              <w:autoSpaceDN w:val="0"/>
              <w:adjustRightInd w:val="0"/>
              <w:spacing w:before="120" w:after="240" w:line="360" w:lineRule="auto"/>
              <w:jc w:val="center"/>
              <w:rPr>
                <w:rFonts w:ascii="Arial Narrow" w:hAnsi="Arial Narrow"/>
                <w:b/>
                <w:bCs/>
                <w:sz w:val="23"/>
                <w:szCs w:val="23"/>
              </w:rPr>
            </w:pPr>
            <w:r w:rsidRPr="00E82C69">
              <w:rPr>
                <w:rFonts w:ascii="Arial Narrow" w:hAnsi="Arial Narrow"/>
                <w:sz w:val="23"/>
                <w:szCs w:val="23"/>
              </w:rPr>
              <w:t>10</w:t>
            </w:r>
          </w:p>
        </w:tc>
        <w:tc>
          <w:tcPr>
            <w:tcW w:w="1688" w:type="dxa"/>
            <w:tcBorders>
              <w:top w:val="single" w:sz="6" w:space="0" w:color="000000"/>
              <w:left w:val="single" w:sz="6" w:space="0" w:color="000000"/>
              <w:bottom w:val="single" w:sz="6" w:space="0" w:color="000000"/>
              <w:right w:val="single" w:sz="4" w:space="0" w:color="auto"/>
            </w:tcBorders>
            <w:shd w:val="clear" w:color="auto" w:fill="auto"/>
            <w:vAlign w:val="center"/>
          </w:tcPr>
          <w:p w14:paraId="58630F27" w14:textId="77777777" w:rsidR="00153282" w:rsidRPr="00E82C69" w:rsidRDefault="00153282" w:rsidP="00154DA9">
            <w:pPr>
              <w:autoSpaceDE w:val="0"/>
              <w:autoSpaceDN w:val="0"/>
              <w:adjustRightInd w:val="0"/>
              <w:spacing w:before="120" w:after="240" w:line="360" w:lineRule="auto"/>
              <w:jc w:val="both"/>
              <w:rPr>
                <w:rFonts w:ascii="Arial Narrow" w:hAnsi="Arial Narrow"/>
                <w:b/>
                <w:bCs/>
                <w:sz w:val="23"/>
                <w:szCs w:val="23"/>
              </w:rPr>
            </w:pPr>
          </w:p>
        </w:tc>
        <w:tc>
          <w:tcPr>
            <w:tcW w:w="33" w:type="dxa"/>
            <w:tcBorders>
              <w:left w:val="single" w:sz="6" w:space="0" w:color="000000"/>
              <w:right w:val="single" w:sz="4" w:space="0" w:color="auto"/>
            </w:tcBorders>
            <w:shd w:val="clear" w:color="auto" w:fill="auto"/>
          </w:tcPr>
          <w:p w14:paraId="6B49236F" w14:textId="77777777" w:rsidR="00153282" w:rsidRPr="00E82C69" w:rsidRDefault="00153282" w:rsidP="00154DA9">
            <w:pPr>
              <w:autoSpaceDE w:val="0"/>
              <w:autoSpaceDN w:val="0"/>
              <w:adjustRightInd w:val="0"/>
              <w:spacing w:before="120" w:after="240" w:line="360" w:lineRule="auto"/>
              <w:jc w:val="both"/>
              <w:rPr>
                <w:rFonts w:ascii="Arial Narrow" w:hAnsi="Arial Narrow"/>
                <w:sz w:val="23"/>
                <w:szCs w:val="23"/>
              </w:rPr>
            </w:pPr>
          </w:p>
        </w:tc>
      </w:tr>
      <w:tr w:rsidR="00153282" w:rsidRPr="00626D8D" w14:paraId="5545FD60" w14:textId="77777777" w:rsidTr="00154DA9">
        <w:trPr>
          <w:trHeight w:val="2325"/>
        </w:trPr>
        <w:tc>
          <w:tcPr>
            <w:tcW w:w="1001" w:type="dxa"/>
            <w:tcBorders>
              <w:top w:val="single" w:sz="6" w:space="0" w:color="000000"/>
              <w:left w:val="single" w:sz="6" w:space="0" w:color="000000"/>
              <w:bottom w:val="single" w:sz="6" w:space="0" w:color="000000"/>
            </w:tcBorders>
            <w:shd w:val="clear" w:color="auto" w:fill="FFFFFF"/>
          </w:tcPr>
          <w:p w14:paraId="2F04321B" w14:textId="77777777" w:rsidR="00153282" w:rsidRPr="00E82C69" w:rsidRDefault="00153282" w:rsidP="00154DA9">
            <w:pPr>
              <w:autoSpaceDE w:val="0"/>
              <w:autoSpaceDN w:val="0"/>
              <w:adjustRightInd w:val="0"/>
              <w:spacing w:before="120" w:after="240" w:line="360" w:lineRule="auto"/>
              <w:jc w:val="both"/>
              <w:rPr>
                <w:rFonts w:ascii="Arial Narrow" w:hAnsi="Arial Narrow"/>
                <w:sz w:val="23"/>
                <w:szCs w:val="23"/>
              </w:rPr>
            </w:pPr>
            <w:r w:rsidRPr="00E82C69">
              <w:rPr>
                <w:rFonts w:ascii="Arial Narrow" w:hAnsi="Arial Narrow"/>
                <w:b/>
                <w:bCs/>
                <w:sz w:val="23"/>
                <w:szCs w:val="23"/>
              </w:rPr>
              <w:t>7</w:t>
            </w:r>
          </w:p>
        </w:tc>
        <w:tc>
          <w:tcPr>
            <w:tcW w:w="3827" w:type="dxa"/>
            <w:tcBorders>
              <w:top w:val="single" w:sz="6" w:space="0" w:color="000000"/>
              <w:left w:val="single" w:sz="6" w:space="0" w:color="000000"/>
              <w:bottom w:val="single" w:sz="6" w:space="0" w:color="000000"/>
            </w:tcBorders>
            <w:shd w:val="clear" w:color="auto" w:fill="auto"/>
            <w:vAlign w:val="center"/>
          </w:tcPr>
          <w:p w14:paraId="4F02F978" w14:textId="77777777" w:rsidR="00153282" w:rsidRPr="00E82C69" w:rsidRDefault="00153282" w:rsidP="00154DA9">
            <w:pPr>
              <w:autoSpaceDE w:val="0"/>
              <w:autoSpaceDN w:val="0"/>
              <w:adjustRightInd w:val="0"/>
              <w:spacing w:before="120" w:after="240" w:line="360" w:lineRule="auto"/>
              <w:jc w:val="both"/>
              <w:rPr>
                <w:rFonts w:ascii="Arial Narrow" w:hAnsi="Arial Narrow"/>
                <w:b/>
                <w:bCs/>
                <w:sz w:val="23"/>
                <w:szCs w:val="23"/>
              </w:rPr>
            </w:pPr>
            <w:r w:rsidRPr="00E82C69">
              <w:rPr>
                <w:rFonts w:ascii="Arial Narrow" w:hAnsi="Arial Narrow"/>
                <w:sz w:val="23"/>
                <w:szCs w:val="23"/>
              </w:rPr>
              <w:t>Estante rack, tipo de piso, padrão 19´ x 40u x 570 mm, estrutura chapa aço, porta frontal com tranca, cor preta, características adicionais dois planos de montagem servidor, bandejas duas fixas de 500mm, tipo fixação elementos de fixação livre, aplicação rede de comunicação de dados, ventilação gaveta com dois ventiladores, altura interna 1.780, altura externa</w:t>
            </w:r>
          </w:p>
        </w:tc>
        <w:tc>
          <w:tcPr>
            <w:tcW w:w="1134" w:type="dxa"/>
            <w:tcBorders>
              <w:top w:val="single" w:sz="6" w:space="0" w:color="000000"/>
              <w:left w:val="single" w:sz="6" w:space="0" w:color="000000"/>
              <w:bottom w:val="single" w:sz="6" w:space="0" w:color="000000"/>
            </w:tcBorders>
            <w:shd w:val="clear" w:color="auto" w:fill="auto"/>
            <w:vAlign w:val="center"/>
          </w:tcPr>
          <w:p w14:paraId="40294B42" w14:textId="77777777" w:rsidR="00153282" w:rsidRPr="00E82C69" w:rsidRDefault="00153282" w:rsidP="00154DA9">
            <w:pPr>
              <w:autoSpaceDE w:val="0"/>
              <w:autoSpaceDN w:val="0"/>
              <w:adjustRightInd w:val="0"/>
              <w:spacing w:before="120" w:after="240" w:line="360" w:lineRule="auto"/>
              <w:jc w:val="center"/>
              <w:rPr>
                <w:rFonts w:ascii="Arial Narrow" w:hAnsi="Arial Narrow"/>
                <w:sz w:val="23"/>
                <w:szCs w:val="23"/>
              </w:rPr>
            </w:pPr>
            <w:r w:rsidRPr="00E82C69">
              <w:rPr>
                <w:rFonts w:ascii="Arial Narrow" w:hAnsi="Arial Narrow"/>
                <w:sz w:val="23"/>
                <w:szCs w:val="23"/>
              </w:rPr>
              <w:t>Unidade</w:t>
            </w:r>
          </w:p>
        </w:tc>
        <w:tc>
          <w:tcPr>
            <w:tcW w:w="709" w:type="dxa"/>
            <w:tcBorders>
              <w:top w:val="single" w:sz="6" w:space="0" w:color="000000"/>
              <w:left w:val="single" w:sz="6" w:space="0" w:color="000000"/>
              <w:bottom w:val="single" w:sz="6" w:space="0" w:color="000000"/>
            </w:tcBorders>
            <w:shd w:val="clear" w:color="auto" w:fill="auto"/>
            <w:vAlign w:val="center"/>
          </w:tcPr>
          <w:p w14:paraId="0B38F494" w14:textId="77777777" w:rsidR="00153282" w:rsidRPr="00E82C69" w:rsidRDefault="00153282" w:rsidP="00154DA9">
            <w:pPr>
              <w:autoSpaceDE w:val="0"/>
              <w:autoSpaceDN w:val="0"/>
              <w:adjustRightInd w:val="0"/>
              <w:spacing w:before="120" w:after="240" w:line="360" w:lineRule="auto"/>
              <w:jc w:val="center"/>
              <w:rPr>
                <w:rFonts w:ascii="Arial Narrow" w:hAnsi="Arial Narrow"/>
                <w:b/>
                <w:bCs/>
                <w:sz w:val="23"/>
                <w:szCs w:val="23"/>
              </w:rPr>
            </w:pPr>
            <w:r w:rsidRPr="00E82C69">
              <w:rPr>
                <w:rFonts w:ascii="Arial Narrow" w:hAnsi="Arial Narrow"/>
                <w:sz w:val="23"/>
                <w:szCs w:val="23"/>
              </w:rPr>
              <w:t>10</w:t>
            </w:r>
          </w:p>
        </w:tc>
        <w:tc>
          <w:tcPr>
            <w:tcW w:w="1688" w:type="dxa"/>
            <w:tcBorders>
              <w:top w:val="single" w:sz="6" w:space="0" w:color="000000"/>
              <w:left w:val="single" w:sz="6" w:space="0" w:color="000000"/>
              <w:bottom w:val="single" w:sz="6" w:space="0" w:color="000000"/>
              <w:right w:val="single" w:sz="4" w:space="0" w:color="auto"/>
            </w:tcBorders>
            <w:shd w:val="clear" w:color="auto" w:fill="auto"/>
            <w:vAlign w:val="center"/>
          </w:tcPr>
          <w:p w14:paraId="230B7DD3" w14:textId="77777777" w:rsidR="00153282" w:rsidRPr="00E82C69" w:rsidRDefault="00153282" w:rsidP="00154DA9">
            <w:pPr>
              <w:autoSpaceDE w:val="0"/>
              <w:autoSpaceDN w:val="0"/>
              <w:adjustRightInd w:val="0"/>
              <w:spacing w:before="120" w:after="240" w:line="360" w:lineRule="auto"/>
              <w:jc w:val="both"/>
              <w:rPr>
                <w:rFonts w:ascii="Arial Narrow" w:hAnsi="Arial Narrow"/>
                <w:b/>
                <w:bCs/>
                <w:sz w:val="23"/>
                <w:szCs w:val="23"/>
              </w:rPr>
            </w:pPr>
          </w:p>
        </w:tc>
        <w:tc>
          <w:tcPr>
            <w:tcW w:w="33" w:type="dxa"/>
            <w:tcBorders>
              <w:left w:val="single" w:sz="6" w:space="0" w:color="000000"/>
              <w:right w:val="single" w:sz="4" w:space="0" w:color="auto"/>
            </w:tcBorders>
            <w:shd w:val="clear" w:color="auto" w:fill="auto"/>
          </w:tcPr>
          <w:p w14:paraId="0AE6DA01" w14:textId="77777777" w:rsidR="00153282" w:rsidRPr="00E82C69" w:rsidRDefault="00153282" w:rsidP="00154DA9">
            <w:pPr>
              <w:autoSpaceDE w:val="0"/>
              <w:autoSpaceDN w:val="0"/>
              <w:adjustRightInd w:val="0"/>
              <w:spacing w:before="120" w:after="240" w:line="360" w:lineRule="auto"/>
              <w:jc w:val="both"/>
              <w:rPr>
                <w:rFonts w:ascii="Arial Narrow" w:hAnsi="Arial Narrow"/>
                <w:sz w:val="23"/>
                <w:szCs w:val="23"/>
              </w:rPr>
            </w:pPr>
          </w:p>
        </w:tc>
      </w:tr>
      <w:tr w:rsidR="00153282" w:rsidRPr="00626D8D" w14:paraId="3A0800C1" w14:textId="77777777" w:rsidTr="00154DA9">
        <w:trPr>
          <w:trHeight w:val="2610"/>
        </w:trPr>
        <w:tc>
          <w:tcPr>
            <w:tcW w:w="1001" w:type="dxa"/>
            <w:tcBorders>
              <w:top w:val="single" w:sz="6" w:space="0" w:color="000000"/>
              <w:left w:val="single" w:sz="6" w:space="0" w:color="000000"/>
              <w:bottom w:val="single" w:sz="6" w:space="0" w:color="000000"/>
            </w:tcBorders>
            <w:shd w:val="clear" w:color="auto" w:fill="FFFFFF"/>
          </w:tcPr>
          <w:p w14:paraId="791641BC" w14:textId="77777777" w:rsidR="00153282" w:rsidRPr="00E82C69" w:rsidRDefault="00153282" w:rsidP="00154DA9">
            <w:pPr>
              <w:autoSpaceDE w:val="0"/>
              <w:autoSpaceDN w:val="0"/>
              <w:adjustRightInd w:val="0"/>
              <w:spacing w:before="120" w:after="240" w:line="360" w:lineRule="auto"/>
              <w:jc w:val="both"/>
              <w:rPr>
                <w:rFonts w:ascii="Arial Narrow" w:hAnsi="Arial Narrow"/>
                <w:sz w:val="23"/>
                <w:szCs w:val="23"/>
              </w:rPr>
            </w:pPr>
            <w:r w:rsidRPr="00E82C69">
              <w:rPr>
                <w:rFonts w:ascii="Arial Narrow" w:hAnsi="Arial Narrow"/>
                <w:b/>
                <w:bCs/>
                <w:sz w:val="23"/>
                <w:szCs w:val="23"/>
              </w:rPr>
              <w:t>8</w:t>
            </w:r>
          </w:p>
        </w:tc>
        <w:tc>
          <w:tcPr>
            <w:tcW w:w="3827" w:type="dxa"/>
            <w:tcBorders>
              <w:top w:val="single" w:sz="6" w:space="0" w:color="000000"/>
              <w:left w:val="single" w:sz="6" w:space="0" w:color="000000"/>
              <w:bottom w:val="single" w:sz="6" w:space="0" w:color="000000"/>
            </w:tcBorders>
            <w:shd w:val="clear" w:color="auto" w:fill="auto"/>
            <w:vAlign w:val="center"/>
          </w:tcPr>
          <w:p w14:paraId="65E4BEC8" w14:textId="77777777" w:rsidR="00153282" w:rsidRPr="00E82C69" w:rsidRDefault="00153282" w:rsidP="00154DA9">
            <w:pPr>
              <w:autoSpaceDE w:val="0"/>
              <w:autoSpaceDN w:val="0"/>
              <w:adjustRightInd w:val="0"/>
              <w:spacing w:before="120" w:after="240" w:line="360" w:lineRule="auto"/>
              <w:jc w:val="both"/>
              <w:rPr>
                <w:rFonts w:ascii="Arial Narrow" w:hAnsi="Arial Narrow"/>
                <w:b/>
                <w:bCs/>
                <w:sz w:val="23"/>
                <w:szCs w:val="23"/>
              </w:rPr>
            </w:pPr>
            <w:r w:rsidRPr="00E82C69">
              <w:rPr>
                <w:rFonts w:ascii="Arial Narrow" w:hAnsi="Arial Narrow"/>
                <w:sz w:val="23"/>
                <w:szCs w:val="23"/>
              </w:rPr>
              <w:t>Estante rack, tipo de piso, padrão 19´ x 40u x 570 mm, estrutura aço galvanizado, portas laterais, frente e traseira removíveis, porta frontal vidro fumê, cor preta, características adicionais régua 8 2p+t/g. cabo 1u, tipo fixação porca tipo gaiola/parafuso m-5 fixação equipamento, acabamento superficial pintura em epóxi, aplicação rede de comunicação de dados, ventilação teto 4 exaustores</w:t>
            </w:r>
          </w:p>
        </w:tc>
        <w:tc>
          <w:tcPr>
            <w:tcW w:w="1134" w:type="dxa"/>
            <w:tcBorders>
              <w:top w:val="single" w:sz="6" w:space="0" w:color="000000"/>
              <w:left w:val="single" w:sz="6" w:space="0" w:color="000000"/>
              <w:bottom w:val="single" w:sz="6" w:space="0" w:color="000000"/>
            </w:tcBorders>
            <w:shd w:val="clear" w:color="auto" w:fill="auto"/>
            <w:vAlign w:val="center"/>
          </w:tcPr>
          <w:p w14:paraId="1377F7AB" w14:textId="77777777" w:rsidR="00153282" w:rsidRPr="00E82C69" w:rsidRDefault="00153282" w:rsidP="00154DA9">
            <w:pPr>
              <w:autoSpaceDE w:val="0"/>
              <w:autoSpaceDN w:val="0"/>
              <w:adjustRightInd w:val="0"/>
              <w:spacing w:before="120" w:after="240" w:line="360" w:lineRule="auto"/>
              <w:jc w:val="center"/>
              <w:rPr>
                <w:rFonts w:ascii="Arial Narrow" w:hAnsi="Arial Narrow"/>
                <w:sz w:val="23"/>
                <w:szCs w:val="23"/>
              </w:rPr>
            </w:pPr>
            <w:r w:rsidRPr="00E82C69">
              <w:rPr>
                <w:rFonts w:ascii="Arial Narrow" w:hAnsi="Arial Narrow"/>
                <w:sz w:val="23"/>
                <w:szCs w:val="23"/>
              </w:rPr>
              <w:t>Unidade</w:t>
            </w:r>
          </w:p>
        </w:tc>
        <w:tc>
          <w:tcPr>
            <w:tcW w:w="709" w:type="dxa"/>
            <w:tcBorders>
              <w:top w:val="single" w:sz="6" w:space="0" w:color="000000"/>
              <w:left w:val="single" w:sz="6" w:space="0" w:color="000000"/>
              <w:bottom w:val="single" w:sz="6" w:space="0" w:color="000000"/>
            </w:tcBorders>
            <w:shd w:val="clear" w:color="auto" w:fill="auto"/>
            <w:vAlign w:val="center"/>
          </w:tcPr>
          <w:p w14:paraId="7C651C01" w14:textId="77777777" w:rsidR="00153282" w:rsidRPr="00E82C69" w:rsidRDefault="00153282" w:rsidP="00154DA9">
            <w:pPr>
              <w:autoSpaceDE w:val="0"/>
              <w:autoSpaceDN w:val="0"/>
              <w:adjustRightInd w:val="0"/>
              <w:spacing w:before="120" w:after="240" w:line="360" w:lineRule="auto"/>
              <w:jc w:val="center"/>
              <w:rPr>
                <w:rFonts w:ascii="Arial Narrow" w:hAnsi="Arial Narrow"/>
                <w:b/>
                <w:bCs/>
                <w:sz w:val="23"/>
                <w:szCs w:val="23"/>
              </w:rPr>
            </w:pPr>
            <w:r w:rsidRPr="00E82C69">
              <w:rPr>
                <w:rFonts w:ascii="Arial Narrow" w:hAnsi="Arial Narrow"/>
                <w:sz w:val="23"/>
                <w:szCs w:val="23"/>
              </w:rPr>
              <w:t>10</w:t>
            </w:r>
          </w:p>
        </w:tc>
        <w:tc>
          <w:tcPr>
            <w:tcW w:w="1688" w:type="dxa"/>
            <w:tcBorders>
              <w:top w:val="single" w:sz="6" w:space="0" w:color="000000"/>
              <w:left w:val="single" w:sz="6" w:space="0" w:color="000000"/>
              <w:bottom w:val="single" w:sz="6" w:space="0" w:color="000000"/>
              <w:right w:val="single" w:sz="4" w:space="0" w:color="auto"/>
            </w:tcBorders>
            <w:shd w:val="clear" w:color="auto" w:fill="auto"/>
            <w:vAlign w:val="center"/>
          </w:tcPr>
          <w:p w14:paraId="4DF05E1B" w14:textId="77777777" w:rsidR="00153282" w:rsidRPr="00E82C69" w:rsidRDefault="00153282" w:rsidP="00154DA9">
            <w:pPr>
              <w:autoSpaceDE w:val="0"/>
              <w:autoSpaceDN w:val="0"/>
              <w:adjustRightInd w:val="0"/>
              <w:spacing w:before="120" w:after="240" w:line="360" w:lineRule="auto"/>
              <w:jc w:val="both"/>
              <w:rPr>
                <w:rFonts w:ascii="Arial Narrow" w:hAnsi="Arial Narrow"/>
                <w:b/>
                <w:bCs/>
                <w:sz w:val="23"/>
                <w:szCs w:val="23"/>
              </w:rPr>
            </w:pPr>
          </w:p>
        </w:tc>
        <w:tc>
          <w:tcPr>
            <w:tcW w:w="33" w:type="dxa"/>
            <w:tcBorders>
              <w:left w:val="single" w:sz="6" w:space="0" w:color="000000"/>
              <w:right w:val="single" w:sz="4" w:space="0" w:color="auto"/>
            </w:tcBorders>
            <w:shd w:val="clear" w:color="auto" w:fill="auto"/>
          </w:tcPr>
          <w:p w14:paraId="19570282" w14:textId="77777777" w:rsidR="00153282" w:rsidRPr="00E82C69" w:rsidRDefault="00153282" w:rsidP="00154DA9">
            <w:pPr>
              <w:autoSpaceDE w:val="0"/>
              <w:autoSpaceDN w:val="0"/>
              <w:adjustRightInd w:val="0"/>
              <w:spacing w:before="120" w:after="240" w:line="360" w:lineRule="auto"/>
              <w:jc w:val="both"/>
              <w:rPr>
                <w:rFonts w:ascii="Arial Narrow" w:hAnsi="Arial Narrow"/>
                <w:sz w:val="23"/>
                <w:szCs w:val="23"/>
              </w:rPr>
            </w:pPr>
          </w:p>
        </w:tc>
      </w:tr>
      <w:tr w:rsidR="00153282" w:rsidRPr="00626D8D" w14:paraId="5A0DA47D" w14:textId="77777777" w:rsidTr="00154DA9">
        <w:trPr>
          <w:trHeight w:val="1755"/>
        </w:trPr>
        <w:tc>
          <w:tcPr>
            <w:tcW w:w="1001" w:type="dxa"/>
            <w:tcBorders>
              <w:top w:val="single" w:sz="6" w:space="0" w:color="000000"/>
              <w:left w:val="single" w:sz="6" w:space="0" w:color="000000"/>
              <w:bottom w:val="single" w:sz="6" w:space="0" w:color="000000"/>
            </w:tcBorders>
            <w:shd w:val="clear" w:color="auto" w:fill="FFFFFF"/>
          </w:tcPr>
          <w:p w14:paraId="6011C98C" w14:textId="77777777" w:rsidR="00153282" w:rsidRPr="00E82C69" w:rsidRDefault="00153282" w:rsidP="00154DA9">
            <w:pPr>
              <w:autoSpaceDE w:val="0"/>
              <w:autoSpaceDN w:val="0"/>
              <w:adjustRightInd w:val="0"/>
              <w:spacing w:before="120" w:after="240" w:line="360" w:lineRule="auto"/>
              <w:jc w:val="both"/>
              <w:rPr>
                <w:rFonts w:ascii="Arial Narrow" w:hAnsi="Arial Narrow"/>
                <w:sz w:val="23"/>
                <w:szCs w:val="23"/>
              </w:rPr>
            </w:pPr>
            <w:r w:rsidRPr="00E82C69">
              <w:rPr>
                <w:rFonts w:ascii="Arial Narrow" w:hAnsi="Arial Narrow"/>
                <w:b/>
                <w:bCs/>
                <w:sz w:val="23"/>
                <w:szCs w:val="23"/>
              </w:rPr>
              <w:lastRenderedPageBreak/>
              <w:t>9</w:t>
            </w:r>
          </w:p>
        </w:tc>
        <w:tc>
          <w:tcPr>
            <w:tcW w:w="3827" w:type="dxa"/>
            <w:tcBorders>
              <w:top w:val="single" w:sz="4" w:space="0" w:color="000000"/>
              <w:left w:val="single" w:sz="6" w:space="0" w:color="000000"/>
              <w:bottom w:val="single" w:sz="4" w:space="0" w:color="000000"/>
            </w:tcBorders>
            <w:shd w:val="clear" w:color="auto" w:fill="auto"/>
            <w:vAlign w:val="center"/>
          </w:tcPr>
          <w:p w14:paraId="256DED1B" w14:textId="77777777" w:rsidR="00153282" w:rsidRPr="00E82C69" w:rsidRDefault="00153282" w:rsidP="00154DA9">
            <w:pPr>
              <w:autoSpaceDE w:val="0"/>
              <w:autoSpaceDN w:val="0"/>
              <w:adjustRightInd w:val="0"/>
              <w:spacing w:before="120" w:after="240" w:line="360" w:lineRule="auto"/>
              <w:jc w:val="both"/>
              <w:rPr>
                <w:rFonts w:ascii="Arial Narrow" w:hAnsi="Arial Narrow"/>
                <w:b/>
                <w:bCs/>
                <w:sz w:val="23"/>
                <w:szCs w:val="23"/>
              </w:rPr>
            </w:pPr>
            <w:r w:rsidRPr="00E82C69">
              <w:rPr>
                <w:rFonts w:ascii="Arial Narrow" w:hAnsi="Arial Narrow"/>
                <w:sz w:val="23"/>
                <w:szCs w:val="23"/>
              </w:rPr>
              <w:t xml:space="preserve">Estante rack, tipo de piso, padrão 19´ x 44u x 570 mm, estrutura aço, porta frontal com chave e visor em </w:t>
            </w:r>
            <w:proofErr w:type="spellStart"/>
            <w:r w:rsidRPr="00E82C69">
              <w:rPr>
                <w:rFonts w:ascii="Arial Narrow" w:hAnsi="Arial Narrow"/>
                <w:sz w:val="23"/>
                <w:szCs w:val="23"/>
              </w:rPr>
              <w:t>acrilico</w:t>
            </w:r>
            <w:proofErr w:type="spellEnd"/>
            <w:r w:rsidRPr="00E82C69">
              <w:rPr>
                <w:rFonts w:ascii="Arial Narrow" w:hAnsi="Arial Narrow"/>
                <w:sz w:val="23"/>
                <w:szCs w:val="23"/>
              </w:rPr>
              <w:t xml:space="preserve">, cor bege, características adicionais kit rodas com travas/2 ventiladores 19´/1 régua 8, acabamento superficial pintura epóxi </w:t>
            </w:r>
            <w:proofErr w:type="spellStart"/>
            <w:r w:rsidRPr="00E82C69">
              <w:rPr>
                <w:rFonts w:ascii="Arial Narrow" w:hAnsi="Arial Narrow"/>
                <w:sz w:val="23"/>
                <w:szCs w:val="23"/>
              </w:rPr>
              <w:t>texturizada</w:t>
            </w:r>
            <w:proofErr w:type="spellEnd"/>
          </w:p>
        </w:tc>
        <w:tc>
          <w:tcPr>
            <w:tcW w:w="1134" w:type="dxa"/>
            <w:tcBorders>
              <w:top w:val="single" w:sz="6" w:space="0" w:color="000000"/>
              <w:left w:val="single" w:sz="6" w:space="0" w:color="000000"/>
              <w:bottom w:val="single" w:sz="6" w:space="0" w:color="000000"/>
            </w:tcBorders>
            <w:shd w:val="clear" w:color="auto" w:fill="auto"/>
            <w:vAlign w:val="center"/>
          </w:tcPr>
          <w:p w14:paraId="052DF835" w14:textId="77777777" w:rsidR="00153282" w:rsidRPr="00E82C69" w:rsidRDefault="00153282" w:rsidP="00154DA9">
            <w:pPr>
              <w:autoSpaceDE w:val="0"/>
              <w:autoSpaceDN w:val="0"/>
              <w:adjustRightInd w:val="0"/>
              <w:spacing w:before="120" w:after="240" w:line="360" w:lineRule="auto"/>
              <w:jc w:val="center"/>
              <w:rPr>
                <w:rFonts w:ascii="Arial Narrow" w:hAnsi="Arial Narrow"/>
                <w:sz w:val="23"/>
                <w:szCs w:val="23"/>
              </w:rPr>
            </w:pPr>
            <w:r w:rsidRPr="00E82C69">
              <w:rPr>
                <w:rFonts w:ascii="Arial Narrow" w:hAnsi="Arial Narrow"/>
                <w:sz w:val="23"/>
                <w:szCs w:val="23"/>
              </w:rPr>
              <w:t>Unidade</w:t>
            </w:r>
          </w:p>
        </w:tc>
        <w:tc>
          <w:tcPr>
            <w:tcW w:w="709" w:type="dxa"/>
            <w:tcBorders>
              <w:top w:val="single" w:sz="6" w:space="0" w:color="000000"/>
              <w:left w:val="single" w:sz="6" w:space="0" w:color="000000"/>
              <w:bottom w:val="single" w:sz="6" w:space="0" w:color="000000"/>
            </w:tcBorders>
            <w:shd w:val="clear" w:color="auto" w:fill="auto"/>
            <w:vAlign w:val="center"/>
          </w:tcPr>
          <w:p w14:paraId="4F97C319" w14:textId="77777777" w:rsidR="00153282" w:rsidRPr="00E82C69" w:rsidRDefault="00153282" w:rsidP="00154DA9">
            <w:pPr>
              <w:autoSpaceDE w:val="0"/>
              <w:autoSpaceDN w:val="0"/>
              <w:adjustRightInd w:val="0"/>
              <w:spacing w:before="120" w:after="240" w:line="360" w:lineRule="auto"/>
              <w:jc w:val="center"/>
              <w:rPr>
                <w:rFonts w:ascii="Arial Narrow" w:hAnsi="Arial Narrow"/>
                <w:b/>
                <w:bCs/>
                <w:sz w:val="23"/>
                <w:szCs w:val="23"/>
              </w:rPr>
            </w:pPr>
            <w:r w:rsidRPr="00E82C69">
              <w:rPr>
                <w:rFonts w:ascii="Arial Narrow" w:hAnsi="Arial Narrow"/>
                <w:sz w:val="23"/>
                <w:szCs w:val="23"/>
              </w:rPr>
              <w:t>10</w:t>
            </w:r>
          </w:p>
        </w:tc>
        <w:tc>
          <w:tcPr>
            <w:tcW w:w="1688" w:type="dxa"/>
            <w:tcBorders>
              <w:top w:val="single" w:sz="6" w:space="0" w:color="000000"/>
              <w:left w:val="single" w:sz="6" w:space="0" w:color="000000"/>
              <w:bottom w:val="single" w:sz="6" w:space="0" w:color="000000"/>
              <w:right w:val="single" w:sz="4" w:space="0" w:color="auto"/>
            </w:tcBorders>
            <w:shd w:val="clear" w:color="auto" w:fill="auto"/>
            <w:vAlign w:val="center"/>
          </w:tcPr>
          <w:p w14:paraId="0C24789E" w14:textId="77777777" w:rsidR="00153282" w:rsidRPr="00E82C69" w:rsidRDefault="00153282" w:rsidP="00154DA9">
            <w:pPr>
              <w:autoSpaceDE w:val="0"/>
              <w:autoSpaceDN w:val="0"/>
              <w:adjustRightInd w:val="0"/>
              <w:spacing w:before="120" w:after="240" w:line="360" w:lineRule="auto"/>
              <w:jc w:val="both"/>
              <w:rPr>
                <w:rFonts w:ascii="Arial Narrow" w:hAnsi="Arial Narrow"/>
                <w:b/>
                <w:bCs/>
                <w:sz w:val="23"/>
                <w:szCs w:val="23"/>
              </w:rPr>
            </w:pPr>
          </w:p>
        </w:tc>
        <w:tc>
          <w:tcPr>
            <w:tcW w:w="33" w:type="dxa"/>
            <w:tcBorders>
              <w:left w:val="single" w:sz="6" w:space="0" w:color="000000"/>
              <w:right w:val="single" w:sz="4" w:space="0" w:color="auto"/>
            </w:tcBorders>
            <w:shd w:val="clear" w:color="auto" w:fill="auto"/>
          </w:tcPr>
          <w:p w14:paraId="6E33F367" w14:textId="77777777" w:rsidR="00153282" w:rsidRPr="00E82C69" w:rsidRDefault="00153282" w:rsidP="00154DA9">
            <w:pPr>
              <w:autoSpaceDE w:val="0"/>
              <w:autoSpaceDN w:val="0"/>
              <w:adjustRightInd w:val="0"/>
              <w:spacing w:before="120" w:after="240" w:line="360" w:lineRule="auto"/>
              <w:jc w:val="both"/>
              <w:rPr>
                <w:rFonts w:ascii="Arial Narrow" w:hAnsi="Arial Narrow"/>
                <w:sz w:val="23"/>
                <w:szCs w:val="23"/>
              </w:rPr>
            </w:pPr>
          </w:p>
        </w:tc>
      </w:tr>
      <w:tr w:rsidR="00153282" w:rsidRPr="00626D8D" w14:paraId="45316215" w14:textId="77777777" w:rsidTr="00154DA9">
        <w:trPr>
          <w:trHeight w:val="2325"/>
        </w:trPr>
        <w:tc>
          <w:tcPr>
            <w:tcW w:w="1001" w:type="dxa"/>
            <w:tcBorders>
              <w:top w:val="single" w:sz="6" w:space="0" w:color="000000"/>
              <w:left w:val="single" w:sz="6" w:space="0" w:color="000000"/>
              <w:bottom w:val="single" w:sz="6" w:space="0" w:color="000000"/>
            </w:tcBorders>
            <w:shd w:val="clear" w:color="auto" w:fill="FFFFFF"/>
          </w:tcPr>
          <w:p w14:paraId="586C22CE" w14:textId="77777777" w:rsidR="00153282" w:rsidRPr="00E82C69" w:rsidRDefault="00153282" w:rsidP="00154DA9">
            <w:pPr>
              <w:autoSpaceDE w:val="0"/>
              <w:autoSpaceDN w:val="0"/>
              <w:adjustRightInd w:val="0"/>
              <w:spacing w:before="120" w:after="240" w:line="360" w:lineRule="auto"/>
              <w:jc w:val="both"/>
              <w:rPr>
                <w:rFonts w:ascii="Arial Narrow" w:hAnsi="Arial Narrow"/>
                <w:sz w:val="23"/>
                <w:szCs w:val="23"/>
              </w:rPr>
            </w:pPr>
            <w:r w:rsidRPr="00E82C69">
              <w:rPr>
                <w:rFonts w:ascii="Arial Narrow" w:hAnsi="Arial Narrow"/>
                <w:b/>
                <w:bCs/>
                <w:sz w:val="23"/>
                <w:szCs w:val="23"/>
              </w:rPr>
              <w:t>10</w:t>
            </w:r>
          </w:p>
        </w:tc>
        <w:tc>
          <w:tcPr>
            <w:tcW w:w="3827" w:type="dxa"/>
            <w:tcBorders>
              <w:top w:val="single" w:sz="6" w:space="0" w:color="000000"/>
              <w:left w:val="single" w:sz="6" w:space="0" w:color="000000"/>
              <w:bottom w:val="single" w:sz="6" w:space="0" w:color="000000"/>
            </w:tcBorders>
            <w:shd w:val="clear" w:color="auto" w:fill="auto"/>
            <w:vAlign w:val="center"/>
          </w:tcPr>
          <w:p w14:paraId="4780190B" w14:textId="77777777" w:rsidR="00153282" w:rsidRPr="00E82C69" w:rsidRDefault="00153282" w:rsidP="00154DA9">
            <w:pPr>
              <w:autoSpaceDE w:val="0"/>
              <w:autoSpaceDN w:val="0"/>
              <w:adjustRightInd w:val="0"/>
              <w:spacing w:before="120" w:after="240" w:line="360" w:lineRule="auto"/>
              <w:jc w:val="both"/>
              <w:rPr>
                <w:rFonts w:ascii="Arial Narrow" w:hAnsi="Arial Narrow"/>
                <w:b/>
                <w:bCs/>
                <w:sz w:val="23"/>
                <w:szCs w:val="23"/>
              </w:rPr>
            </w:pPr>
            <w:r w:rsidRPr="00E82C69">
              <w:rPr>
                <w:rFonts w:ascii="Arial Narrow" w:hAnsi="Arial Narrow"/>
                <w:sz w:val="23"/>
                <w:szCs w:val="23"/>
              </w:rPr>
              <w:t xml:space="preserve">Estante rack, tipo gabinete, padrão 19´ x 36u x 570 mm, estrutura aço 16, portas laterais e traseiras em aço, porta frontal com chave e visor em </w:t>
            </w:r>
            <w:proofErr w:type="spellStart"/>
            <w:r w:rsidRPr="00E82C69">
              <w:rPr>
                <w:rFonts w:ascii="Arial Narrow" w:hAnsi="Arial Narrow"/>
                <w:sz w:val="23"/>
                <w:szCs w:val="23"/>
              </w:rPr>
              <w:t>acrilico</w:t>
            </w:r>
            <w:proofErr w:type="spellEnd"/>
            <w:r w:rsidRPr="00E82C69">
              <w:rPr>
                <w:rFonts w:ascii="Arial Narrow" w:hAnsi="Arial Narrow"/>
                <w:sz w:val="23"/>
                <w:szCs w:val="23"/>
              </w:rPr>
              <w:t>, pintura eletrostática, cor bege, características adicionais ventilação forçada através de dois ventiladores no, organizadores de cabo dois verticais com tampa, bandejas duas fixas e duas deslizantes</w:t>
            </w:r>
          </w:p>
        </w:tc>
        <w:tc>
          <w:tcPr>
            <w:tcW w:w="1134" w:type="dxa"/>
            <w:tcBorders>
              <w:top w:val="single" w:sz="6" w:space="0" w:color="000000"/>
              <w:left w:val="single" w:sz="6" w:space="0" w:color="000000"/>
              <w:bottom w:val="single" w:sz="6" w:space="0" w:color="000000"/>
            </w:tcBorders>
            <w:shd w:val="clear" w:color="auto" w:fill="auto"/>
            <w:vAlign w:val="center"/>
          </w:tcPr>
          <w:p w14:paraId="184D9D88" w14:textId="77777777" w:rsidR="00153282" w:rsidRPr="00E82C69" w:rsidRDefault="00153282" w:rsidP="00154DA9">
            <w:pPr>
              <w:autoSpaceDE w:val="0"/>
              <w:autoSpaceDN w:val="0"/>
              <w:adjustRightInd w:val="0"/>
              <w:spacing w:before="120" w:after="240" w:line="360" w:lineRule="auto"/>
              <w:jc w:val="center"/>
              <w:rPr>
                <w:rFonts w:ascii="Arial Narrow" w:hAnsi="Arial Narrow"/>
                <w:sz w:val="23"/>
                <w:szCs w:val="23"/>
              </w:rPr>
            </w:pPr>
            <w:r w:rsidRPr="00E82C69">
              <w:rPr>
                <w:rFonts w:ascii="Arial Narrow" w:hAnsi="Arial Narrow"/>
                <w:sz w:val="23"/>
                <w:szCs w:val="23"/>
              </w:rPr>
              <w:t>Unidade</w:t>
            </w:r>
          </w:p>
        </w:tc>
        <w:tc>
          <w:tcPr>
            <w:tcW w:w="709" w:type="dxa"/>
            <w:tcBorders>
              <w:top w:val="single" w:sz="6" w:space="0" w:color="000000"/>
              <w:left w:val="single" w:sz="6" w:space="0" w:color="000000"/>
              <w:bottom w:val="single" w:sz="6" w:space="0" w:color="000000"/>
            </w:tcBorders>
            <w:shd w:val="clear" w:color="auto" w:fill="auto"/>
            <w:vAlign w:val="center"/>
          </w:tcPr>
          <w:p w14:paraId="74A11869" w14:textId="77777777" w:rsidR="00153282" w:rsidRPr="00E82C69" w:rsidRDefault="00153282" w:rsidP="00154DA9">
            <w:pPr>
              <w:autoSpaceDE w:val="0"/>
              <w:autoSpaceDN w:val="0"/>
              <w:adjustRightInd w:val="0"/>
              <w:spacing w:before="120" w:after="240" w:line="360" w:lineRule="auto"/>
              <w:jc w:val="center"/>
              <w:rPr>
                <w:rFonts w:ascii="Arial Narrow" w:hAnsi="Arial Narrow"/>
                <w:b/>
                <w:bCs/>
                <w:sz w:val="23"/>
                <w:szCs w:val="23"/>
              </w:rPr>
            </w:pPr>
            <w:r w:rsidRPr="00E82C69">
              <w:rPr>
                <w:rFonts w:ascii="Arial Narrow" w:hAnsi="Arial Narrow"/>
                <w:sz w:val="23"/>
                <w:szCs w:val="23"/>
              </w:rPr>
              <w:t>10</w:t>
            </w:r>
          </w:p>
        </w:tc>
        <w:tc>
          <w:tcPr>
            <w:tcW w:w="1688" w:type="dxa"/>
            <w:tcBorders>
              <w:top w:val="single" w:sz="6" w:space="0" w:color="000000"/>
              <w:left w:val="single" w:sz="6" w:space="0" w:color="000000"/>
              <w:bottom w:val="single" w:sz="6" w:space="0" w:color="000000"/>
              <w:right w:val="single" w:sz="4" w:space="0" w:color="auto"/>
            </w:tcBorders>
            <w:shd w:val="clear" w:color="auto" w:fill="auto"/>
            <w:vAlign w:val="center"/>
          </w:tcPr>
          <w:p w14:paraId="63326236" w14:textId="77777777" w:rsidR="00153282" w:rsidRPr="00E82C69" w:rsidRDefault="00153282" w:rsidP="00154DA9">
            <w:pPr>
              <w:autoSpaceDE w:val="0"/>
              <w:autoSpaceDN w:val="0"/>
              <w:adjustRightInd w:val="0"/>
              <w:spacing w:before="120" w:after="240" w:line="360" w:lineRule="auto"/>
              <w:jc w:val="both"/>
              <w:rPr>
                <w:rFonts w:ascii="Arial Narrow" w:hAnsi="Arial Narrow"/>
                <w:b/>
                <w:bCs/>
                <w:sz w:val="23"/>
                <w:szCs w:val="23"/>
              </w:rPr>
            </w:pPr>
          </w:p>
        </w:tc>
        <w:tc>
          <w:tcPr>
            <w:tcW w:w="33" w:type="dxa"/>
            <w:tcBorders>
              <w:left w:val="single" w:sz="6" w:space="0" w:color="000000"/>
              <w:right w:val="single" w:sz="4" w:space="0" w:color="auto"/>
            </w:tcBorders>
            <w:shd w:val="clear" w:color="auto" w:fill="auto"/>
          </w:tcPr>
          <w:p w14:paraId="1EEEAB61" w14:textId="77777777" w:rsidR="00153282" w:rsidRPr="00E82C69" w:rsidRDefault="00153282" w:rsidP="00154DA9">
            <w:pPr>
              <w:autoSpaceDE w:val="0"/>
              <w:autoSpaceDN w:val="0"/>
              <w:adjustRightInd w:val="0"/>
              <w:spacing w:before="120" w:after="240" w:line="360" w:lineRule="auto"/>
              <w:jc w:val="both"/>
              <w:rPr>
                <w:rFonts w:ascii="Arial Narrow" w:hAnsi="Arial Narrow"/>
                <w:sz w:val="23"/>
                <w:szCs w:val="23"/>
              </w:rPr>
            </w:pPr>
          </w:p>
        </w:tc>
      </w:tr>
    </w:tbl>
    <w:p w14:paraId="128CA22A" w14:textId="77777777" w:rsidR="00153282" w:rsidRPr="00626D8D" w:rsidRDefault="00153282" w:rsidP="00153282">
      <w:pPr>
        <w:autoSpaceDE w:val="0"/>
        <w:autoSpaceDN w:val="0"/>
        <w:adjustRightInd w:val="0"/>
        <w:spacing w:before="120" w:after="240" w:line="360" w:lineRule="auto"/>
        <w:jc w:val="both"/>
        <w:rPr>
          <w:rFonts w:ascii="Arial Narrow" w:hAnsi="Arial Narrow"/>
          <w:sz w:val="23"/>
          <w:szCs w:val="23"/>
        </w:rPr>
      </w:pPr>
    </w:p>
    <w:p w14:paraId="3835D344" w14:textId="77777777" w:rsidR="00153282" w:rsidRPr="00626D8D" w:rsidRDefault="00153282" w:rsidP="00153282">
      <w:pPr>
        <w:pStyle w:val="PargrafodaLista"/>
        <w:numPr>
          <w:ilvl w:val="0"/>
          <w:numId w:val="38"/>
        </w:numPr>
        <w:spacing w:before="120" w:after="120"/>
        <w:ind w:left="0" w:firstLine="0"/>
        <w:contextualSpacing w:val="0"/>
        <w:jc w:val="both"/>
        <w:rPr>
          <w:rFonts w:ascii="Arial Narrow" w:hAnsi="Arial Narrow"/>
          <w:bCs/>
          <w:iCs/>
          <w:sz w:val="23"/>
          <w:szCs w:val="23"/>
          <w:highlight w:val="lightGray"/>
        </w:rPr>
      </w:pPr>
      <w:r w:rsidRPr="00626D8D">
        <w:rPr>
          <w:rFonts w:ascii="Arial Narrow" w:hAnsi="Arial Narrow"/>
          <w:b/>
          <w:sz w:val="23"/>
          <w:szCs w:val="23"/>
          <w:highlight w:val="lightGray"/>
        </w:rPr>
        <w:t>CLÁUSULA SEGUNDA – VIGÊNCIA</w:t>
      </w:r>
    </w:p>
    <w:p w14:paraId="03F69F6A" w14:textId="77777777" w:rsidR="00153282" w:rsidRPr="00626D8D" w:rsidRDefault="00153282" w:rsidP="00153282">
      <w:pPr>
        <w:numPr>
          <w:ilvl w:val="1"/>
          <w:numId w:val="38"/>
        </w:numPr>
        <w:spacing w:before="120" w:after="120" w:line="276" w:lineRule="auto"/>
        <w:ind w:left="426" w:firstLine="0"/>
        <w:jc w:val="both"/>
        <w:rPr>
          <w:rFonts w:ascii="Arial Narrow" w:hAnsi="Arial Narrow"/>
          <w:bCs/>
          <w:iCs/>
          <w:sz w:val="23"/>
          <w:szCs w:val="23"/>
        </w:rPr>
      </w:pPr>
      <w:r w:rsidRPr="00626D8D">
        <w:rPr>
          <w:rFonts w:ascii="Arial Narrow" w:hAnsi="Arial Narrow"/>
          <w:bCs/>
          <w:iCs/>
          <w:sz w:val="23"/>
          <w:szCs w:val="23"/>
        </w:rPr>
        <w:t xml:space="preserve">O prazo de vigência deste Termo de Contrato é de 12 (doze) meses contados a partir de sua </w:t>
      </w:r>
      <w:proofErr w:type="gramStart"/>
      <w:r w:rsidRPr="00626D8D">
        <w:rPr>
          <w:rFonts w:ascii="Arial Narrow" w:hAnsi="Arial Narrow"/>
          <w:bCs/>
          <w:iCs/>
          <w:sz w:val="23"/>
          <w:szCs w:val="23"/>
        </w:rPr>
        <w:t>assinatura,  prorrogável</w:t>
      </w:r>
      <w:proofErr w:type="gramEnd"/>
      <w:r w:rsidRPr="00626D8D">
        <w:rPr>
          <w:rFonts w:ascii="Arial Narrow" w:hAnsi="Arial Narrow"/>
          <w:bCs/>
          <w:iCs/>
          <w:sz w:val="23"/>
          <w:szCs w:val="23"/>
        </w:rPr>
        <w:t xml:space="preserve"> na forma do art. 57, §1º, da Lei nº 8.666, de 1993. </w:t>
      </w:r>
    </w:p>
    <w:p w14:paraId="274E5277" w14:textId="77777777" w:rsidR="00153282" w:rsidRPr="00626D8D" w:rsidRDefault="00153282" w:rsidP="00153282">
      <w:pPr>
        <w:spacing w:before="120" w:after="120"/>
        <w:ind w:left="426"/>
        <w:jc w:val="both"/>
        <w:rPr>
          <w:rFonts w:ascii="Arial Narrow" w:hAnsi="Arial Narrow"/>
          <w:bCs/>
          <w:iCs/>
          <w:sz w:val="23"/>
          <w:szCs w:val="23"/>
        </w:rPr>
      </w:pPr>
    </w:p>
    <w:p w14:paraId="02BE7879" w14:textId="77777777" w:rsidR="00153282" w:rsidRPr="00626D8D" w:rsidRDefault="00153282" w:rsidP="00153282">
      <w:pPr>
        <w:widowControl w:val="0"/>
        <w:numPr>
          <w:ilvl w:val="0"/>
          <w:numId w:val="38"/>
        </w:numPr>
        <w:suppressAutoHyphens/>
        <w:spacing w:before="120" w:after="240" w:line="360" w:lineRule="auto"/>
        <w:ind w:left="0" w:firstLine="0"/>
        <w:jc w:val="both"/>
        <w:rPr>
          <w:rFonts w:ascii="Arial Narrow" w:hAnsi="Arial Narrow"/>
          <w:b/>
          <w:sz w:val="23"/>
          <w:szCs w:val="23"/>
          <w:highlight w:val="lightGray"/>
          <w:u w:val="single"/>
          <w:shd w:val="clear" w:color="auto" w:fill="C0C0C0"/>
          <w:lang w:eastAsia="ar-SA"/>
        </w:rPr>
      </w:pPr>
      <w:r w:rsidRPr="00626D8D">
        <w:rPr>
          <w:rFonts w:ascii="Arial Narrow" w:hAnsi="Arial Narrow"/>
          <w:b/>
          <w:sz w:val="23"/>
          <w:szCs w:val="23"/>
          <w:highlight w:val="lightGray"/>
          <w:u w:val="single"/>
          <w:shd w:val="clear" w:color="auto" w:fill="C0C0C0"/>
          <w:lang w:eastAsia="ar-SA"/>
        </w:rPr>
        <w:t xml:space="preserve">CLÁUSULA TERCEIRA – PRECO </w:t>
      </w:r>
    </w:p>
    <w:p w14:paraId="60207A3E" w14:textId="77777777" w:rsidR="00153282" w:rsidRPr="00626D8D" w:rsidRDefault="00153282" w:rsidP="00153282">
      <w:pPr>
        <w:numPr>
          <w:ilvl w:val="1"/>
          <w:numId w:val="38"/>
        </w:numPr>
        <w:spacing w:before="120" w:after="120" w:line="276" w:lineRule="auto"/>
        <w:jc w:val="both"/>
        <w:rPr>
          <w:rFonts w:ascii="Arial Narrow" w:hAnsi="Arial Narrow"/>
          <w:b/>
          <w:bCs/>
          <w:color w:val="000000"/>
          <w:sz w:val="23"/>
          <w:szCs w:val="23"/>
        </w:rPr>
      </w:pPr>
      <w:r w:rsidRPr="00626D8D">
        <w:rPr>
          <w:rFonts w:ascii="Arial Narrow" w:hAnsi="Arial Narrow"/>
          <w:color w:val="000000"/>
          <w:sz w:val="23"/>
          <w:szCs w:val="23"/>
        </w:rPr>
        <w:t>O valor do presente Termo de Contrato é de R$ ............(...............)</w:t>
      </w:r>
      <w:r w:rsidRPr="00626D8D">
        <w:rPr>
          <w:rFonts w:ascii="Arial Narrow" w:hAnsi="Arial Narrow"/>
          <w:b/>
          <w:bCs/>
          <w:color w:val="000000"/>
          <w:sz w:val="23"/>
          <w:szCs w:val="23"/>
        </w:rPr>
        <w:t>.</w:t>
      </w:r>
    </w:p>
    <w:p w14:paraId="58FE96E2" w14:textId="77777777" w:rsidR="00153282" w:rsidRPr="00626D8D" w:rsidRDefault="00153282" w:rsidP="00153282">
      <w:pPr>
        <w:numPr>
          <w:ilvl w:val="1"/>
          <w:numId w:val="38"/>
        </w:numPr>
        <w:spacing w:before="120" w:after="120" w:line="276" w:lineRule="auto"/>
        <w:jc w:val="both"/>
        <w:rPr>
          <w:rFonts w:ascii="Arial Narrow" w:hAnsi="Arial Narrow"/>
          <w:sz w:val="23"/>
          <w:szCs w:val="23"/>
        </w:rPr>
      </w:pPr>
      <w:r w:rsidRPr="00626D8D">
        <w:rPr>
          <w:rFonts w:ascii="Arial Narrow" w:hAnsi="Arial Narrow"/>
          <w:sz w:val="23"/>
          <w:szCs w:val="23"/>
        </w:rPr>
        <w:t>No valor acima estão incluídas todas as despesas ordinárias diretas e indiretas decorrentes da execução contratual, inclusive tributos e/ou impostos, encargos sociais, trabalhistas, previdenciários, fiscais e comerciais incidentes, taxa de administração, frete, seguro e outros necessários ao cumprimento integral do objeto da contratação.</w:t>
      </w:r>
    </w:p>
    <w:p w14:paraId="39EF3E55" w14:textId="77777777" w:rsidR="00153282" w:rsidRPr="00626D8D" w:rsidRDefault="00153282" w:rsidP="00153282">
      <w:pPr>
        <w:numPr>
          <w:ilvl w:val="0"/>
          <w:numId w:val="38"/>
        </w:numPr>
        <w:spacing w:before="120" w:after="120" w:line="276" w:lineRule="auto"/>
        <w:ind w:left="0" w:firstLine="0"/>
        <w:jc w:val="both"/>
        <w:rPr>
          <w:rFonts w:ascii="Arial Narrow" w:hAnsi="Arial Narrow"/>
          <w:sz w:val="23"/>
          <w:szCs w:val="23"/>
          <w:highlight w:val="lightGray"/>
        </w:rPr>
      </w:pPr>
      <w:r w:rsidRPr="00626D8D">
        <w:rPr>
          <w:rFonts w:ascii="Arial Narrow" w:hAnsi="Arial Narrow"/>
          <w:b/>
          <w:sz w:val="23"/>
          <w:szCs w:val="23"/>
          <w:highlight w:val="lightGray"/>
        </w:rPr>
        <w:t>CLÁUSULA QUARTA – DOTAÇÃO ORÇAMENTÁRIA</w:t>
      </w:r>
    </w:p>
    <w:p w14:paraId="2A3721BD" w14:textId="77777777" w:rsidR="00153282" w:rsidRPr="00626D8D" w:rsidRDefault="00153282" w:rsidP="00153282">
      <w:pPr>
        <w:numPr>
          <w:ilvl w:val="1"/>
          <w:numId w:val="38"/>
        </w:numPr>
        <w:spacing w:before="120" w:after="120" w:line="276" w:lineRule="auto"/>
        <w:jc w:val="both"/>
        <w:rPr>
          <w:rFonts w:ascii="Arial Narrow" w:hAnsi="Arial Narrow"/>
          <w:sz w:val="23"/>
          <w:szCs w:val="23"/>
        </w:rPr>
      </w:pPr>
      <w:r w:rsidRPr="00626D8D">
        <w:rPr>
          <w:rFonts w:ascii="Arial Narrow" w:hAnsi="Arial Narrow"/>
          <w:sz w:val="23"/>
          <w:szCs w:val="23"/>
        </w:rPr>
        <w:t xml:space="preserve">As despesas decorrentes desta contratação estão programadas em dotação orçamentária própria, prevista no orçamento da União, para o exercício de </w:t>
      </w:r>
      <w:r w:rsidRPr="00626D8D">
        <w:rPr>
          <w:rFonts w:ascii="Arial Narrow" w:hAnsi="Arial Narrow"/>
          <w:i/>
          <w:sz w:val="23"/>
          <w:szCs w:val="23"/>
        </w:rPr>
        <w:t>20</w:t>
      </w:r>
      <w:r w:rsidRPr="00626D8D">
        <w:rPr>
          <w:rFonts w:ascii="Arial Narrow" w:hAnsi="Arial Narrow"/>
          <w:sz w:val="23"/>
          <w:szCs w:val="23"/>
        </w:rPr>
        <w:t>16, na classificação abaixo:</w:t>
      </w:r>
    </w:p>
    <w:p w14:paraId="201627DA" w14:textId="77777777" w:rsidR="00153282" w:rsidRPr="00626D8D" w:rsidRDefault="00153282" w:rsidP="00153282">
      <w:pPr>
        <w:spacing w:before="120" w:after="120"/>
        <w:ind w:left="1134"/>
        <w:jc w:val="both"/>
        <w:rPr>
          <w:rFonts w:ascii="Arial Narrow" w:hAnsi="Arial Narrow" w:cs="Arial"/>
          <w:sz w:val="23"/>
          <w:szCs w:val="23"/>
        </w:rPr>
      </w:pPr>
      <w:r w:rsidRPr="00626D8D">
        <w:rPr>
          <w:rFonts w:ascii="Arial Narrow" w:hAnsi="Arial Narrow" w:cs="Arial"/>
          <w:sz w:val="23"/>
          <w:szCs w:val="23"/>
        </w:rPr>
        <w:lastRenderedPageBreak/>
        <w:t xml:space="preserve">Gestão/Unidade:  </w:t>
      </w:r>
    </w:p>
    <w:p w14:paraId="0D03A805" w14:textId="77777777" w:rsidR="00153282" w:rsidRPr="00626D8D" w:rsidRDefault="00153282" w:rsidP="00153282">
      <w:pPr>
        <w:spacing w:before="120" w:after="120"/>
        <w:ind w:left="1134"/>
        <w:jc w:val="both"/>
        <w:rPr>
          <w:rFonts w:ascii="Arial Narrow" w:hAnsi="Arial Narrow" w:cs="Arial"/>
          <w:sz w:val="23"/>
          <w:szCs w:val="23"/>
        </w:rPr>
      </w:pPr>
      <w:r w:rsidRPr="00626D8D">
        <w:rPr>
          <w:rFonts w:ascii="Arial Narrow" w:hAnsi="Arial Narrow" w:cs="Arial"/>
          <w:sz w:val="23"/>
          <w:szCs w:val="23"/>
        </w:rPr>
        <w:t xml:space="preserve">Fonte: </w:t>
      </w:r>
    </w:p>
    <w:p w14:paraId="605188C7" w14:textId="77777777" w:rsidR="00153282" w:rsidRPr="00626D8D" w:rsidRDefault="00153282" w:rsidP="00153282">
      <w:pPr>
        <w:spacing w:before="120" w:after="120"/>
        <w:ind w:left="1134"/>
        <w:jc w:val="both"/>
        <w:rPr>
          <w:rFonts w:ascii="Arial Narrow" w:hAnsi="Arial Narrow" w:cs="Arial"/>
          <w:sz w:val="23"/>
          <w:szCs w:val="23"/>
        </w:rPr>
      </w:pPr>
      <w:r w:rsidRPr="00626D8D">
        <w:rPr>
          <w:rFonts w:ascii="Arial Narrow" w:hAnsi="Arial Narrow" w:cs="Arial"/>
          <w:sz w:val="23"/>
          <w:szCs w:val="23"/>
        </w:rPr>
        <w:t xml:space="preserve">Programa de Trabalho:  </w:t>
      </w:r>
    </w:p>
    <w:p w14:paraId="32F926A4" w14:textId="77777777" w:rsidR="00153282" w:rsidRPr="00626D8D" w:rsidRDefault="00153282" w:rsidP="00153282">
      <w:pPr>
        <w:spacing w:before="120" w:after="120"/>
        <w:ind w:left="1134"/>
        <w:jc w:val="both"/>
        <w:rPr>
          <w:rFonts w:ascii="Arial Narrow" w:hAnsi="Arial Narrow" w:cs="Arial"/>
          <w:sz w:val="23"/>
          <w:szCs w:val="23"/>
        </w:rPr>
      </w:pPr>
      <w:r w:rsidRPr="00626D8D">
        <w:rPr>
          <w:rFonts w:ascii="Arial Narrow" w:hAnsi="Arial Narrow" w:cs="Arial"/>
          <w:sz w:val="23"/>
          <w:szCs w:val="23"/>
        </w:rPr>
        <w:t xml:space="preserve">Elemento de Despesa:  </w:t>
      </w:r>
    </w:p>
    <w:p w14:paraId="1B4C2E15" w14:textId="77777777" w:rsidR="00153282" w:rsidRPr="00626D8D" w:rsidRDefault="00153282" w:rsidP="00153282">
      <w:pPr>
        <w:spacing w:before="120" w:after="120"/>
        <w:ind w:left="1134"/>
        <w:jc w:val="both"/>
        <w:rPr>
          <w:rFonts w:ascii="Arial Narrow" w:hAnsi="Arial Narrow" w:cs="Arial"/>
          <w:sz w:val="23"/>
          <w:szCs w:val="23"/>
        </w:rPr>
      </w:pPr>
      <w:r w:rsidRPr="00626D8D">
        <w:rPr>
          <w:rFonts w:ascii="Arial Narrow" w:hAnsi="Arial Narrow" w:cs="Arial"/>
          <w:sz w:val="23"/>
          <w:szCs w:val="23"/>
        </w:rPr>
        <w:t>PI:</w:t>
      </w:r>
    </w:p>
    <w:p w14:paraId="5490A090" w14:textId="77777777" w:rsidR="00153282" w:rsidRPr="00626D8D" w:rsidRDefault="00153282" w:rsidP="00153282">
      <w:pPr>
        <w:spacing w:before="120" w:after="120"/>
        <w:ind w:left="1134"/>
        <w:jc w:val="both"/>
        <w:rPr>
          <w:rFonts w:ascii="Arial Narrow" w:hAnsi="Arial Narrow" w:cs="Arial"/>
          <w:sz w:val="23"/>
          <w:szCs w:val="23"/>
        </w:rPr>
      </w:pPr>
    </w:p>
    <w:p w14:paraId="4B6C9259" w14:textId="77777777" w:rsidR="00153282" w:rsidRPr="00626D8D" w:rsidRDefault="00153282" w:rsidP="00153282">
      <w:pPr>
        <w:numPr>
          <w:ilvl w:val="0"/>
          <w:numId w:val="38"/>
        </w:numPr>
        <w:spacing w:before="120" w:after="120" w:line="276" w:lineRule="auto"/>
        <w:ind w:left="0" w:firstLine="0"/>
        <w:jc w:val="both"/>
        <w:rPr>
          <w:rFonts w:ascii="Arial Narrow" w:hAnsi="Arial Narrow" w:cs="Arial"/>
          <w:sz w:val="23"/>
          <w:szCs w:val="23"/>
          <w:highlight w:val="lightGray"/>
        </w:rPr>
      </w:pPr>
      <w:r w:rsidRPr="00626D8D">
        <w:rPr>
          <w:rFonts w:ascii="Arial Narrow" w:hAnsi="Arial Narrow"/>
          <w:b/>
          <w:sz w:val="23"/>
          <w:szCs w:val="23"/>
          <w:highlight w:val="lightGray"/>
        </w:rPr>
        <w:t>CLÁUSULA QUINTA – PAGAMENTO</w:t>
      </w:r>
    </w:p>
    <w:p w14:paraId="1F37389A" w14:textId="77777777" w:rsidR="00153282" w:rsidRPr="00626D8D" w:rsidRDefault="00153282" w:rsidP="00153282">
      <w:pPr>
        <w:numPr>
          <w:ilvl w:val="1"/>
          <w:numId w:val="38"/>
        </w:numPr>
        <w:spacing w:before="120" w:after="120" w:line="276" w:lineRule="auto"/>
        <w:jc w:val="both"/>
        <w:rPr>
          <w:rFonts w:ascii="Arial Narrow" w:hAnsi="Arial Narrow" w:cs="Arial"/>
          <w:sz w:val="23"/>
          <w:szCs w:val="23"/>
        </w:rPr>
      </w:pPr>
      <w:r w:rsidRPr="00626D8D">
        <w:rPr>
          <w:rFonts w:ascii="Arial Narrow" w:hAnsi="Arial Narrow" w:cs="Arial"/>
          <w:color w:val="000000"/>
          <w:sz w:val="23"/>
          <w:szCs w:val="23"/>
        </w:rPr>
        <w:t xml:space="preserve">O pagamento será realizado no prazo máximo de </w:t>
      </w:r>
      <w:r w:rsidRPr="00626D8D">
        <w:rPr>
          <w:rFonts w:ascii="Arial Narrow" w:hAnsi="Arial Narrow" w:cs="Arial"/>
          <w:sz w:val="23"/>
          <w:szCs w:val="23"/>
        </w:rPr>
        <w:t>até 30 (trinta) dias, contados a partir da data final do período de adimplemento a que se referir, através de ordem bancária, para crédito em banco, agência e conta corrente indicados pelo contratado.</w:t>
      </w:r>
    </w:p>
    <w:p w14:paraId="24831E60" w14:textId="77777777" w:rsidR="00153282" w:rsidRPr="00626D8D" w:rsidRDefault="00153282" w:rsidP="00153282">
      <w:pPr>
        <w:numPr>
          <w:ilvl w:val="1"/>
          <w:numId w:val="38"/>
        </w:numPr>
        <w:spacing w:before="120" w:after="120" w:line="276" w:lineRule="auto"/>
        <w:jc w:val="both"/>
        <w:rPr>
          <w:rFonts w:ascii="Arial Narrow" w:hAnsi="Arial Narrow" w:cs="Arial"/>
          <w:sz w:val="23"/>
          <w:szCs w:val="23"/>
        </w:rPr>
      </w:pPr>
      <w:r w:rsidRPr="00626D8D">
        <w:rPr>
          <w:rFonts w:ascii="Arial Narrow" w:hAnsi="Arial Narrow" w:cs="Arial"/>
          <w:sz w:val="23"/>
          <w:szCs w:val="23"/>
        </w:rPr>
        <w:t>Os pagamentos decorrentes de despesas cujos valores não ultrapassem o limite de que trata o inciso II do art. 24 da Lei 8.666, de 1993, deverão ser efetuados no prazo de até 5 (cinco) dias úteis, contados da data da apresentação da Nota Fiscal, nos termos do art. 5º, § 3º, da Lei nº 8.666, de 1993.</w:t>
      </w:r>
    </w:p>
    <w:p w14:paraId="553105B7" w14:textId="77777777" w:rsidR="00153282" w:rsidRPr="00626D8D" w:rsidRDefault="00153282" w:rsidP="00153282">
      <w:pPr>
        <w:numPr>
          <w:ilvl w:val="1"/>
          <w:numId w:val="38"/>
        </w:numPr>
        <w:spacing w:before="120" w:after="120" w:line="276" w:lineRule="auto"/>
        <w:jc w:val="both"/>
        <w:rPr>
          <w:rFonts w:ascii="Arial Narrow" w:hAnsi="Arial Narrow" w:cs="Arial"/>
          <w:color w:val="000000"/>
          <w:sz w:val="23"/>
          <w:szCs w:val="23"/>
        </w:rPr>
      </w:pPr>
      <w:r w:rsidRPr="00626D8D">
        <w:rPr>
          <w:rFonts w:ascii="Arial Narrow" w:hAnsi="Arial Narrow" w:cs="Arial"/>
          <w:sz w:val="23"/>
          <w:szCs w:val="23"/>
        </w:rPr>
        <w:t>O pagamento somente será autorizado depois de efetuado o “a</w:t>
      </w:r>
      <w:r w:rsidRPr="00626D8D">
        <w:rPr>
          <w:rFonts w:ascii="Arial Narrow" w:hAnsi="Arial Narrow" w:cs="Arial"/>
          <w:color w:val="000000"/>
          <w:sz w:val="23"/>
          <w:szCs w:val="23"/>
        </w:rPr>
        <w:t>testo” pelo servidor competente na nota fiscal apresentada.</w:t>
      </w:r>
    </w:p>
    <w:p w14:paraId="54B52A33" w14:textId="77777777" w:rsidR="00153282" w:rsidRPr="00626D8D" w:rsidRDefault="00153282" w:rsidP="00153282">
      <w:pPr>
        <w:numPr>
          <w:ilvl w:val="1"/>
          <w:numId w:val="38"/>
        </w:numPr>
        <w:spacing w:before="120" w:after="120" w:line="276" w:lineRule="auto"/>
        <w:jc w:val="both"/>
        <w:rPr>
          <w:rFonts w:ascii="Arial Narrow" w:hAnsi="Arial Narrow" w:cs="Arial"/>
          <w:color w:val="000000"/>
          <w:sz w:val="23"/>
          <w:szCs w:val="23"/>
        </w:rPr>
      </w:pPr>
      <w:r w:rsidRPr="00626D8D">
        <w:rPr>
          <w:rFonts w:ascii="Arial Narrow" w:hAnsi="Arial Narrow" w:cs="Arial"/>
          <w:color w:val="000000"/>
          <w:sz w:val="23"/>
          <w:szCs w:val="23"/>
        </w:rPr>
        <w:t>Havendo erro na apresentação da Nota Fiscal ou dos documentos pertinentes à contratação, ou, ainda, circunstância que impeça a liquidação da despesa, como, por exemplo, obrigação financeira pendente, decorrente de penalidade imposta ou inadimplência, o pagamento ficará sobrestado até que a Contratada providencie as medidas saneadoras. Nesta hipótese, o prazo para pagamento iniciar-se-á após a comprovação da regularização da situação, não acarretando qualquer ônus para a Contratante.</w:t>
      </w:r>
    </w:p>
    <w:p w14:paraId="4520D5DF" w14:textId="77777777" w:rsidR="00153282" w:rsidRPr="00626D8D" w:rsidRDefault="00153282" w:rsidP="00153282">
      <w:pPr>
        <w:pStyle w:val="PargrafodaLista"/>
        <w:numPr>
          <w:ilvl w:val="1"/>
          <w:numId w:val="38"/>
        </w:numPr>
        <w:spacing w:before="120" w:after="120" w:line="276" w:lineRule="auto"/>
        <w:contextualSpacing w:val="0"/>
        <w:jc w:val="both"/>
        <w:rPr>
          <w:rFonts w:ascii="Arial Narrow" w:hAnsi="Arial Narrow" w:cs="Arial"/>
          <w:color w:val="000000"/>
          <w:sz w:val="23"/>
          <w:szCs w:val="23"/>
        </w:rPr>
      </w:pPr>
      <w:r w:rsidRPr="00626D8D">
        <w:rPr>
          <w:rFonts w:ascii="Arial Narrow" w:hAnsi="Arial Narrow" w:cs="Arial"/>
          <w:color w:val="000000"/>
          <w:sz w:val="23"/>
          <w:szCs w:val="23"/>
        </w:rPr>
        <w:t xml:space="preserve">Será considerada data do pagamento o dia </w:t>
      </w:r>
      <w:r w:rsidRPr="00626D8D">
        <w:rPr>
          <w:rFonts w:ascii="Arial Narrow" w:hAnsi="Arial Narrow" w:cs="Arial"/>
          <w:color w:val="000000"/>
          <w:sz w:val="23"/>
          <w:szCs w:val="23"/>
          <w:lang w:eastAsia="en-US"/>
        </w:rPr>
        <w:t>em que constar como emitida a ordem bancária para pagamento.</w:t>
      </w:r>
    </w:p>
    <w:p w14:paraId="17B9A2B5" w14:textId="77777777" w:rsidR="00153282" w:rsidRPr="00626D8D" w:rsidRDefault="00153282" w:rsidP="00153282">
      <w:pPr>
        <w:pStyle w:val="PargrafodaLista"/>
        <w:numPr>
          <w:ilvl w:val="1"/>
          <w:numId w:val="38"/>
        </w:numPr>
        <w:spacing w:before="120" w:after="120" w:line="276" w:lineRule="auto"/>
        <w:contextualSpacing w:val="0"/>
        <w:jc w:val="both"/>
        <w:rPr>
          <w:rFonts w:ascii="Arial Narrow" w:hAnsi="Arial Narrow" w:cs="Arial"/>
          <w:color w:val="000000"/>
          <w:sz w:val="23"/>
          <w:szCs w:val="23"/>
        </w:rPr>
      </w:pPr>
      <w:r w:rsidRPr="00626D8D">
        <w:rPr>
          <w:rFonts w:ascii="Arial Narrow" w:hAnsi="Arial Narrow" w:cs="Arial"/>
          <w:color w:val="000000"/>
          <w:sz w:val="23"/>
          <w:szCs w:val="23"/>
          <w:lang w:eastAsia="en-US"/>
        </w:rPr>
        <w:t xml:space="preserve">Antes de cada pagamento à contratada, será realizada consulta ao SICAF para verificar a manutenção das condições de habilitação exigidas no edital. </w:t>
      </w:r>
    </w:p>
    <w:p w14:paraId="47A3B34C" w14:textId="77777777" w:rsidR="00153282" w:rsidRPr="00626D8D" w:rsidRDefault="00153282" w:rsidP="00153282">
      <w:pPr>
        <w:pStyle w:val="PargrafodaLista"/>
        <w:numPr>
          <w:ilvl w:val="1"/>
          <w:numId w:val="38"/>
        </w:numPr>
        <w:spacing w:before="120" w:after="120" w:line="276" w:lineRule="auto"/>
        <w:contextualSpacing w:val="0"/>
        <w:jc w:val="both"/>
        <w:rPr>
          <w:rFonts w:ascii="Arial Narrow" w:hAnsi="Arial Narrow" w:cs="Arial"/>
          <w:color w:val="000000"/>
          <w:sz w:val="23"/>
          <w:szCs w:val="23"/>
        </w:rPr>
      </w:pPr>
      <w:r w:rsidRPr="00626D8D">
        <w:rPr>
          <w:rFonts w:ascii="Arial Narrow" w:hAnsi="Arial Narrow" w:cs="Arial"/>
          <w:color w:val="000000"/>
          <w:sz w:val="23"/>
          <w:szCs w:val="23"/>
          <w:lang w:eastAsia="en-US"/>
        </w:rPr>
        <w:t>Constatando-se, junto ao SICAF, a situação de irregularidade da contratada, será providenciada sua advertência, por escrito, para que, no prazo de 5 (cinco) dias, regularize sua situação ou, no mesmo prazo, apresente sua defesa. O prazo poderá ser prorrogado uma vez, por igual período, a critério da contratante.</w:t>
      </w:r>
    </w:p>
    <w:p w14:paraId="6E2257A1" w14:textId="77777777" w:rsidR="00153282" w:rsidRPr="00626D8D" w:rsidRDefault="00153282" w:rsidP="00153282">
      <w:pPr>
        <w:pStyle w:val="PargrafodaLista"/>
        <w:numPr>
          <w:ilvl w:val="1"/>
          <w:numId w:val="38"/>
        </w:numPr>
        <w:spacing w:before="120" w:after="120" w:line="276" w:lineRule="auto"/>
        <w:contextualSpacing w:val="0"/>
        <w:jc w:val="both"/>
        <w:rPr>
          <w:rFonts w:ascii="Arial Narrow" w:hAnsi="Arial Narrow" w:cs="Arial"/>
          <w:color w:val="000000"/>
          <w:sz w:val="23"/>
          <w:szCs w:val="23"/>
        </w:rPr>
      </w:pPr>
      <w:r w:rsidRPr="00626D8D">
        <w:rPr>
          <w:rFonts w:ascii="Arial Narrow" w:hAnsi="Arial Narrow" w:cs="Arial"/>
          <w:color w:val="000000"/>
          <w:sz w:val="23"/>
          <w:szCs w:val="23"/>
          <w:lang w:eastAsia="en-US"/>
        </w:rPr>
        <w:t xml:space="preserve">Não havendo regularização ou sendo a defesa considerada improcedente, a contratante deverá comunicar aos órgãos responsáveis pela fiscalização da regularidade fiscal quanto à inadimplência da contratada, bem como quanto à existência de pagamento a ser efetuado, para que sejam acionados os meios pertinentes e necessários para garantir o recebimento de seus créditos.  </w:t>
      </w:r>
    </w:p>
    <w:p w14:paraId="3688A058" w14:textId="77777777" w:rsidR="00153282" w:rsidRPr="00626D8D" w:rsidRDefault="00153282" w:rsidP="00153282">
      <w:pPr>
        <w:pStyle w:val="PargrafodaLista"/>
        <w:numPr>
          <w:ilvl w:val="1"/>
          <w:numId w:val="38"/>
        </w:numPr>
        <w:spacing w:before="120" w:after="120" w:line="276" w:lineRule="auto"/>
        <w:contextualSpacing w:val="0"/>
        <w:jc w:val="both"/>
        <w:rPr>
          <w:rFonts w:ascii="Arial Narrow" w:hAnsi="Arial Narrow" w:cs="Arial"/>
          <w:color w:val="000000"/>
          <w:sz w:val="23"/>
          <w:szCs w:val="23"/>
        </w:rPr>
      </w:pPr>
      <w:r w:rsidRPr="00626D8D">
        <w:rPr>
          <w:rFonts w:ascii="Arial Narrow" w:hAnsi="Arial Narrow" w:cs="Arial"/>
          <w:color w:val="000000"/>
          <w:sz w:val="23"/>
          <w:szCs w:val="23"/>
          <w:lang w:eastAsia="en-US"/>
        </w:rPr>
        <w:t xml:space="preserve">Persistindo a irregularidade, a contratante deverá adotar as medidas necessárias à rescisão contratual nos autos do processo administrativo correspondente, assegurada à contratada a ampla defesa. </w:t>
      </w:r>
    </w:p>
    <w:p w14:paraId="327C1654" w14:textId="77777777" w:rsidR="00153282" w:rsidRPr="00626D8D" w:rsidRDefault="00153282" w:rsidP="00153282">
      <w:pPr>
        <w:pStyle w:val="PargrafodaLista"/>
        <w:numPr>
          <w:ilvl w:val="1"/>
          <w:numId w:val="38"/>
        </w:numPr>
        <w:spacing w:before="120" w:after="120" w:line="276" w:lineRule="auto"/>
        <w:contextualSpacing w:val="0"/>
        <w:jc w:val="both"/>
        <w:rPr>
          <w:rFonts w:ascii="Arial Narrow" w:hAnsi="Arial Narrow" w:cs="Arial"/>
          <w:color w:val="000000"/>
          <w:sz w:val="23"/>
          <w:szCs w:val="23"/>
        </w:rPr>
      </w:pPr>
      <w:r w:rsidRPr="00626D8D">
        <w:rPr>
          <w:rFonts w:ascii="Arial Narrow" w:hAnsi="Arial Narrow" w:cs="Arial"/>
          <w:color w:val="000000"/>
          <w:sz w:val="23"/>
          <w:szCs w:val="23"/>
          <w:lang w:eastAsia="en-US"/>
        </w:rPr>
        <w:lastRenderedPageBreak/>
        <w:t xml:space="preserve">Havendo a efetiva execução do objeto, os pagamentos serão realizados normalmente, até que se decida pela rescisão do contrato, caso a contratada não regularize sua situação junto ao SICAF.  </w:t>
      </w:r>
    </w:p>
    <w:p w14:paraId="5D715D7F" w14:textId="77777777" w:rsidR="00153282" w:rsidRPr="00626D8D" w:rsidRDefault="00153282" w:rsidP="00153282">
      <w:pPr>
        <w:numPr>
          <w:ilvl w:val="1"/>
          <w:numId w:val="38"/>
        </w:numPr>
        <w:spacing w:before="120" w:after="120" w:line="276" w:lineRule="auto"/>
        <w:jc w:val="both"/>
        <w:rPr>
          <w:rFonts w:ascii="Arial Narrow" w:hAnsi="Arial Narrow" w:cs="Arial"/>
          <w:color w:val="000000"/>
          <w:sz w:val="23"/>
          <w:szCs w:val="23"/>
        </w:rPr>
      </w:pPr>
      <w:r w:rsidRPr="00626D8D">
        <w:rPr>
          <w:rFonts w:ascii="Arial Narrow" w:hAnsi="Arial Narrow" w:cs="Arial"/>
          <w:color w:val="000000"/>
          <w:sz w:val="23"/>
          <w:szCs w:val="23"/>
        </w:rPr>
        <w:t>Somente por motivo de economicidade, segurança nacional ou outro interesse público de alta relevância, devidamente justificado, em qualquer caso, pela máxima autoridade da contratante, não será rescindido o contrato em execução com a contratada inadimplente no SICAF.</w:t>
      </w:r>
    </w:p>
    <w:p w14:paraId="611CA7D4" w14:textId="77777777" w:rsidR="00153282" w:rsidRPr="00626D8D" w:rsidRDefault="00153282" w:rsidP="00153282">
      <w:pPr>
        <w:numPr>
          <w:ilvl w:val="1"/>
          <w:numId w:val="38"/>
        </w:numPr>
        <w:spacing w:before="120" w:after="120" w:line="276" w:lineRule="auto"/>
        <w:jc w:val="both"/>
        <w:rPr>
          <w:rFonts w:ascii="Arial Narrow" w:hAnsi="Arial Narrow" w:cs="Arial"/>
          <w:color w:val="000000"/>
          <w:sz w:val="23"/>
          <w:szCs w:val="23"/>
        </w:rPr>
      </w:pPr>
      <w:r w:rsidRPr="00626D8D">
        <w:rPr>
          <w:rFonts w:ascii="Arial Narrow" w:hAnsi="Arial Narrow" w:cs="Arial"/>
          <w:color w:val="000000"/>
          <w:sz w:val="23"/>
          <w:szCs w:val="23"/>
        </w:rPr>
        <w:t>Quando do pagamento, será efetuada a retenção tributária prevista na legislação aplicável.</w:t>
      </w:r>
    </w:p>
    <w:p w14:paraId="235F4FED" w14:textId="77777777" w:rsidR="00153282" w:rsidRPr="00626D8D" w:rsidRDefault="00153282" w:rsidP="00153282">
      <w:pPr>
        <w:numPr>
          <w:ilvl w:val="2"/>
          <w:numId w:val="38"/>
        </w:numPr>
        <w:spacing w:before="120" w:after="120" w:line="276" w:lineRule="auto"/>
        <w:jc w:val="both"/>
        <w:rPr>
          <w:rFonts w:ascii="Arial Narrow" w:hAnsi="Arial Narrow" w:cs="Arial"/>
          <w:color w:val="000000"/>
          <w:sz w:val="23"/>
          <w:szCs w:val="23"/>
        </w:rPr>
      </w:pPr>
      <w:r w:rsidRPr="00626D8D">
        <w:rPr>
          <w:rFonts w:ascii="Arial Narrow" w:hAnsi="Arial Narrow" w:cs="Arial"/>
          <w:color w:val="000000"/>
          <w:sz w:val="23"/>
          <w:szCs w:val="23"/>
        </w:rPr>
        <w:t>A Contratada regularmente optante pelo Simples Nacional, nos termos da Lei Complementar nº 123, de 2006, não sofrerá a retenção tributária quanto aos impostos e contribuições abrangidos por aquele regime. No entanto, o pagamento ficará condicionado à apresentação de comprovação, por meio de documento oficial, de que faz jus ao tratamento tributário favorecido previsto na referida Lei Complementar.</w:t>
      </w:r>
    </w:p>
    <w:p w14:paraId="1A89FDC2" w14:textId="77777777" w:rsidR="00153282" w:rsidRPr="00626D8D" w:rsidRDefault="00153282" w:rsidP="00153282">
      <w:pPr>
        <w:numPr>
          <w:ilvl w:val="1"/>
          <w:numId w:val="38"/>
        </w:numPr>
        <w:spacing w:before="120" w:after="120" w:line="276" w:lineRule="auto"/>
        <w:jc w:val="both"/>
        <w:rPr>
          <w:rFonts w:ascii="Arial Narrow" w:hAnsi="Arial Narrow" w:cs="Arial"/>
          <w:color w:val="000000"/>
          <w:sz w:val="23"/>
          <w:szCs w:val="23"/>
        </w:rPr>
      </w:pPr>
      <w:r w:rsidRPr="00626D8D">
        <w:rPr>
          <w:rFonts w:ascii="Arial Narrow" w:hAnsi="Arial Narrow" w:cs="Arial"/>
          <w:color w:val="000000"/>
          <w:sz w:val="23"/>
          <w:szCs w:val="23"/>
        </w:rPr>
        <w:t>Nos casos de eventuais atrasos de pagamento, desde que a Contratada não tenha concorrido, de alguma forma, para tanto, fica convencionado que a taxa de compensação financeira devida pela Contratante, entre a data do vencimento e o efetivo adimplemento da parcela, é calculada mediante a aplicação da seguinte fórmula:</w:t>
      </w:r>
    </w:p>
    <w:p w14:paraId="3AD8B9F8" w14:textId="77777777" w:rsidR="00153282" w:rsidRPr="00626D8D" w:rsidRDefault="00153282" w:rsidP="00153282">
      <w:pPr>
        <w:tabs>
          <w:tab w:val="left" w:pos="1701"/>
        </w:tabs>
        <w:spacing w:before="120" w:after="120"/>
        <w:ind w:left="425"/>
        <w:jc w:val="both"/>
        <w:rPr>
          <w:rFonts w:ascii="Arial Narrow" w:hAnsi="Arial Narrow" w:cs="Arial"/>
          <w:color w:val="000000"/>
          <w:sz w:val="23"/>
          <w:szCs w:val="23"/>
        </w:rPr>
      </w:pPr>
      <w:r w:rsidRPr="00626D8D">
        <w:rPr>
          <w:rFonts w:ascii="Arial Narrow" w:hAnsi="Arial Narrow" w:cs="Arial"/>
          <w:color w:val="000000"/>
          <w:sz w:val="23"/>
          <w:szCs w:val="23"/>
        </w:rPr>
        <w:t>EM = I x N x VP, sendo:</w:t>
      </w:r>
    </w:p>
    <w:p w14:paraId="2763254E" w14:textId="77777777" w:rsidR="00153282" w:rsidRPr="00626D8D" w:rsidRDefault="00153282" w:rsidP="00153282">
      <w:pPr>
        <w:tabs>
          <w:tab w:val="left" w:pos="1701"/>
        </w:tabs>
        <w:spacing w:before="120" w:after="120"/>
        <w:ind w:left="425"/>
        <w:jc w:val="both"/>
        <w:rPr>
          <w:rFonts w:ascii="Arial Narrow" w:hAnsi="Arial Narrow" w:cs="Arial"/>
          <w:snapToGrid w:val="0"/>
          <w:color w:val="000000"/>
          <w:sz w:val="23"/>
          <w:szCs w:val="23"/>
        </w:rPr>
      </w:pPr>
      <w:r w:rsidRPr="00626D8D">
        <w:rPr>
          <w:rFonts w:ascii="Arial Narrow" w:hAnsi="Arial Narrow" w:cs="Arial"/>
          <w:snapToGrid w:val="0"/>
          <w:color w:val="000000"/>
          <w:sz w:val="23"/>
          <w:szCs w:val="23"/>
        </w:rPr>
        <w:t>EM = Encargos moratórios;</w:t>
      </w:r>
    </w:p>
    <w:p w14:paraId="219ADC62" w14:textId="77777777" w:rsidR="00153282" w:rsidRPr="00626D8D" w:rsidRDefault="00153282" w:rsidP="00153282">
      <w:pPr>
        <w:tabs>
          <w:tab w:val="left" w:pos="1701"/>
        </w:tabs>
        <w:spacing w:before="120" w:after="120"/>
        <w:ind w:left="425"/>
        <w:jc w:val="both"/>
        <w:rPr>
          <w:rFonts w:ascii="Arial Narrow" w:hAnsi="Arial Narrow" w:cs="Arial"/>
          <w:color w:val="000000"/>
          <w:sz w:val="23"/>
          <w:szCs w:val="23"/>
        </w:rPr>
      </w:pPr>
      <w:r w:rsidRPr="00626D8D">
        <w:rPr>
          <w:rFonts w:ascii="Arial Narrow" w:hAnsi="Arial Narrow" w:cs="Arial"/>
          <w:color w:val="000000"/>
          <w:sz w:val="23"/>
          <w:szCs w:val="23"/>
        </w:rPr>
        <w:t>N = Número de dias entre a data prevista para o pagamento e a do efetivo pagamento;</w:t>
      </w:r>
    </w:p>
    <w:p w14:paraId="4D05542C" w14:textId="77777777" w:rsidR="00153282" w:rsidRPr="00626D8D" w:rsidRDefault="00153282" w:rsidP="00153282">
      <w:pPr>
        <w:tabs>
          <w:tab w:val="left" w:pos="1701"/>
        </w:tabs>
        <w:spacing w:before="120" w:after="120"/>
        <w:ind w:left="425"/>
        <w:jc w:val="both"/>
        <w:rPr>
          <w:rFonts w:ascii="Arial Narrow" w:hAnsi="Arial Narrow" w:cs="Arial"/>
          <w:color w:val="000000"/>
          <w:sz w:val="23"/>
          <w:szCs w:val="23"/>
        </w:rPr>
      </w:pPr>
      <w:r w:rsidRPr="00626D8D">
        <w:rPr>
          <w:rFonts w:ascii="Arial Narrow" w:hAnsi="Arial Narrow" w:cs="Arial"/>
          <w:color w:val="000000"/>
          <w:sz w:val="23"/>
          <w:szCs w:val="23"/>
        </w:rPr>
        <w:t>VP = Valor da parcela a ser paga.</w:t>
      </w:r>
    </w:p>
    <w:p w14:paraId="607AFB24" w14:textId="77777777" w:rsidR="00153282" w:rsidRPr="00626D8D" w:rsidRDefault="00153282" w:rsidP="00153282">
      <w:pPr>
        <w:tabs>
          <w:tab w:val="left" w:pos="1701"/>
        </w:tabs>
        <w:spacing w:before="120" w:after="120"/>
        <w:ind w:left="425"/>
        <w:jc w:val="both"/>
        <w:rPr>
          <w:rFonts w:ascii="Arial Narrow" w:hAnsi="Arial Narrow" w:cs="Arial"/>
          <w:color w:val="000000"/>
          <w:sz w:val="23"/>
          <w:szCs w:val="23"/>
        </w:rPr>
      </w:pPr>
      <w:r w:rsidRPr="00626D8D">
        <w:rPr>
          <w:rFonts w:ascii="Arial Narrow" w:hAnsi="Arial Narrow" w:cs="Arial"/>
          <w:snapToGrid w:val="0"/>
          <w:color w:val="000000"/>
          <w:sz w:val="23"/>
          <w:szCs w:val="23"/>
        </w:rPr>
        <w:t xml:space="preserve">I = Índice de compensação financeira = </w:t>
      </w:r>
      <w:r w:rsidRPr="00626D8D">
        <w:rPr>
          <w:rFonts w:ascii="Arial Narrow" w:hAnsi="Arial Narrow" w:cs="Arial"/>
          <w:color w:val="000000"/>
          <w:sz w:val="23"/>
          <w:szCs w:val="23"/>
        </w:rPr>
        <w:t>0,00016438, assim apurado:</w:t>
      </w:r>
    </w:p>
    <w:tbl>
      <w:tblPr>
        <w:tblStyle w:val="Tabelacomgrade"/>
        <w:tblW w:w="0" w:type="auto"/>
        <w:tblInd w:w="42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49"/>
        <w:gridCol w:w="441"/>
        <w:gridCol w:w="1247"/>
        <w:gridCol w:w="4809"/>
      </w:tblGrid>
      <w:tr w:rsidR="00153282" w:rsidRPr="00626D8D" w14:paraId="6B372EB5" w14:textId="77777777" w:rsidTr="00154DA9">
        <w:tc>
          <w:tcPr>
            <w:tcW w:w="2214" w:type="dxa"/>
            <w:vMerge w:val="restart"/>
            <w:vAlign w:val="center"/>
          </w:tcPr>
          <w:p w14:paraId="69018824" w14:textId="77777777" w:rsidR="00153282" w:rsidRPr="00626D8D" w:rsidRDefault="00153282" w:rsidP="00154DA9">
            <w:pPr>
              <w:tabs>
                <w:tab w:val="left" w:pos="1701"/>
              </w:tabs>
              <w:jc w:val="center"/>
              <w:rPr>
                <w:rFonts w:ascii="Arial Narrow" w:hAnsi="Arial Narrow" w:cs="Arial"/>
                <w:color w:val="000000"/>
                <w:sz w:val="23"/>
                <w:szCs w:val="23"/>
              </w:rPr>
            </w:pPr>
            <w:r w:rsidRPr="00626D8D">
              <w:rPr>
                <w:rFonts w:ascii="Arial Narrow" w:hAnsi="Arial Narrow" w:cs="Arial"/>
                <w:color w:val="000000"/>
                <w:sz w:val="23"/>
                <w:szCs w:val="23"/>
              </w:rPr>
              <w:t>I = (TX)</w:t>
            </w:r>
          </w:p>
        </w:tc>
        <w:tc>
          <w:tcPr>
            <w:tcW w:w="446" w:type="dxa"/>
            <w:vMerge w:val="restart"/>
            <w:vAlign w:val="center"/>
          </w:tcPr>
          <w:p w14:paraId="7AD0B4C7" w14:textId="77777777" w:rsidR="00153282" w:rsidRPr="00626D8D" w:rsidRDefault="00153282" w:rsidP="00154DA9">
            <w:pPr>
              <w:tabs>
                <w:tab w:val="left" w:pos="1701"/>
              </w:tabs>
              <w:rPr>
                <w:rFonts w:ascii="Arial Narrow" w:hAnsi="Arial Narrow" w:cs="Arial"/>
                <w:color w:val="000000"/>
                <w:sz w:val="23"/>
                <w:szCs w:val="23"/>
              </w:rPr>
            </w:pPr>
            <w:r w:rsidRPr="00626D8D">
              <w:rPr>
                <w:rFonts w:ascii="Arial Narrow" w:hAnsi="Arial Narrow" w:cs="Arial"/>
                <w:color w:val="000000"/>
                <w:sz w:val="23"/>
                <w:szCs w:val="23"/>
              </w:rPr>
              <w:t xml:space="preserve">I = </w:t>
            </w:r>
          </w:p>
        </w:tc>
        <w:tc>
          <w:tcPr>
            <w:tcW w:w="1276" w:type="dxa"/>
            <w:tcBorders>
              <w:bottom w:val="single" w:sz="4" w:space="0" w:color="auto"/>
            </w:tcBorders>
          </w:tcPr>
          <w:p w14:paraId="33B41F1E" w14:textId="77777777" w:rsidR="00153282" w:rsidRPr="00626D8D" w:rsidRDefault="00153282" w:rsidP="00154DA9">
            <w:pPr>
              <w:tabs>
                <w:tab w:val="left" w:pos="1701"/>
              </w:tabs>
              <w:jc w:val="center"/>
              <w:rPr>
                <w:rFonts w:ascii="Arial Narrow" w:hAnsi="Arial Narrow" w:cs="Arial"/>
                <w:color w:val="000000"/>
                <w:sz w:val="23"/>
                <w:szCs w:val="23"/>
              </w:rPr>
            </w:pPr>
            <w:r w:rsidRPr="00626D8D">
              <w:rPr>
                <w:rFonts w:ascii="Arial Narrow" w:hAnsi="Arial Narrow" w:cs="Arial"/>
                <w:color w:val="000000"/>
                <w:sz w:val="23"/>
                <w:szCs w:val="23"/>
              </w:rPr>
              <w:t>( 6 / 100 )</w:t>
            </w:r>
          </w:p>
        </w:tc>
        <w:tc>
          <w:tcPr>
            <w:tcW w:w="4926" w:type="dxa"/>
            <w:vMerge w:val="restart"/>
            <w:vAlign w:val="center"/>
          </w:tcPr>
          <w:p w14:paraId="201AA03C" w14:textId="77777777" w:rsidR="00153282" w:rsidRPr="00626D8D" w:rsidRDefault="00153282" w:rsidP="00154DA9">
            <w:pPr>
              <w:tabs>
                <w:tab w:val="left" w:pos="1701"/>
              </w:tabs>
              <w:ind w:left="742"/>
              <w:rPr>
                <w:rFonts w:ascii="Arial Narrow" w:hAnsi="Arial Narrow" w:cs="Arial"/>
                <w:color w:val="000000"/>
                <w:sz w:val="23"/>
                <w:szCs w:val="23"/>
              </w:rPr>
            </w:pPr>
            <w:r w:rsidRPr="00626D8D">
              <w:rPr>
                <w:rFonts w:ascii="Arial Narrow" w:hAnsi="Arial Narrow" w:cs="Arial"/>
                <w:color w:val="000000"/>
                <w:sz w:val="23"/>
                <w:szCs w:val="23"/>
              </w:rPr>
              <w:t>I = 0,00016438</w:t>
            </w:r>
          </w:p>
          <w:p w14:paraId="3881EB93" w14:textId="77777777" w:rsidR="00153282" w:rsidRPr="00626D8D" w:rsidRDefault="00153282" w:rsidP="00154DA9">
            <w:pPr>
              <w:tabs>
                <w:tab w:val="left" w:pos="1701"/>
              </w:tabs>
              <w:ind w:left="742"/>
              <w:rPr>
                <w:rFonts w:ascii="Arial Narrow" w:hAnsi="Arial Narrow" w:cs="Arial"/>
                <w:color w:val="000000"/>
                <w:sz w:val="23"/>
                <w:szCs w:val="23"/>
              </w:rPr>
            </w:pPr>
            <w:r w:rsidRPr="00626D8D">
              <w:rPr>
                <w:rFonts w:ascii="Arial Narrow" w:hAnsi="Arial Narrow" w:cs="Arial"/>
                <w:color w:val="000000"/>
                <w:sz w:val="23"/>
                <w:szCs w:val="23"/>
              </w:rPr>
              <w:t>TX = Percentual da taxa anual = 6%</w:t>
            </w:r>
          </w:p>
        </w:tc>
      </w:tr>
      <w:tr w:rsidR="00153282" w:rsidRPr="00626D8D" w14:paraId="6D5ACE5E" w14:textId="77777777" w:rsidTr="00154DA9">
        <w:tc>
          <w:tcPr>
            <w:tcW w:w="2214" w:type="dxa"/>
            <w:vMerge/>
          </w:tcPr>
          <w:p w14:paraId="3F07BA75" w14:textId="77777777" w:rsidR="00153282" w:rsidRPr="00626D8D" w:rsidRDefault="00153282" w:rsidP="00154DA9">
            <w:pPr>
              <w:tabs>
                <w:tab w:val="left" w:pos="1701"/>
              </w:tabs>
              <w:jc w:val="both"/>
              <w:rPr>
                <w:rFonts w:ascii="Arial Narrow" w:hAnsi="Arial Narrow" w:cs="Arial"/>
                <w:color w:val="000000"/>
                <w:sz w:val="23"/>
                <w:szCs w:val="23"/>
              </w:rPr>
            </w:pPr>
          </w:p>
        </w:tc>
        <w:tc>
          <w:tcPr>
            <w:tcW w:w="446" w:type="dxa"/>
            <w:vMerge/>
          </w:tcPr>
          <w:p w14:paraId="2688F924" w14:textId="77777777" w:rsidR="00153282" w:rsidRPr="00626D8D" w:rsidRDefault="00153282" w:rsidP="00154DA9">
            <w:pPr>
              <w:tabs>
                <w:tab w:val="left" w:pos="1701"/>
              </w:tabs>
              <w:jc w:val="both"/>
              <w:rPr>
                <w:rFonts w:ascii="Arial Narrow" w:hAnsi="Arial Narrow" w:cs="Arial"/>
                <w:color w:val="000000"/>
                <w:sz w:val="23"/>
                <w:szCs w:val="23"/>
              </w:rPr>
            </w:pPr>
          </w:p>
        </w:tc>
        <w:tc>
          <w:tcPr>
            <w:tcW w:w="1276" w:type="dxa"/>
            <w:tcBorders>
              <w:top w:val="single" w:sz="4" w:space="0" w:color="auto"/>
            </w:tcBorders>
          </w:tcPr>
          <w:p w14:paraId="6FCA9D5C" w14:textId="77777777" w:rsidR="00153282" w:rsidRPr="00626D8D" w:rsidRDefault="00153282" w:rsidP="00154DA9">
            <w:pPr>
              <w:tabs>
                <w:tab w:val="left" w:pos="1701"/>
              </w:tabs>
              <w:jc w:val="center"/>
              <w:rPr>
                <w:rFonts w:ascii="Arial Narrow" w:hAnsi="Arial Narrow" w:cs="Arial"/>
                <w:color w:val="000000"/>
                <w:sz w:val="23"/>
                <w:szCs w:val="23"/>
              </w:rPr>
            </w:pPr>
            <w:r w:rsidRPr="00626D8D">
              <w:rPr>
                <w:rFonts w:ascii="Arial Narrow" w:hAnsi="Arial Narrow" w:cs="Arial"/>
                <w:color w:val="000000"/>
                <w:sz w:val="23"/>
                <w:szCs w:val="23"/>
              </w:rPr>
              <w:t>365</w:t>
            </w:r>
          </w:p>
        </w:tc>
        <w:tc>
          <w:tcPr>
            <w:tcW w:w="4926" w:type="dxa"/>
            <w:vMerge/>
          </w:tcPr>
          <w:p w14:paraId="4B03D6F8" w14:textId="77777777" w:rsidR="00153282" w:rsidRPr="00626D8D" w:rsidRDefault="00153282" w:rsidP="00154DA9">
            <w:pPr>
              <w:tabs>
                <w:tab w:val="left" w:pos="1701"/>
              </w:tabs>
              <w:jc w:val="both"/>
              <w:rPr>
                <w:rFonts w:ascii="Arial Narrow" w:hAnsi="Arial Narrow" w:cs="Arial"/>
                <w:color w:val="000000"/>
                <w:sz w:val="23"/>
                <w:szCs w:val="23"/>
              </w:rPr>
            </w:pPr>
          </w:p>
        </w:tc>
      </w:tr>
    </w:tbl>
    <w:p w14:paraId="4FABEA07" w14:textId="77777777" w:rsidR="00153282" w:rsidRPr="00626D8D" w:rsidRDefault="00153282" w:rsidP="00153282">
      <w:pPr>
        <w:numPr>
          <w:ilvl w:val="0"/>
          <w:numId w:val="38"/>
        </w:numPr>
        <w:spacing w:before="120" w:after="120" w:line="276" w:lineRule="auto"/>
        <w:ind w:left="142" w:hanging="142"/>
        <w:jc w:val="both"/>
        <w:rPr>
          <w:rFonts w:ascii="Arial Narrow" w:hAnsi="Arial Narrow"/>
          <w:b/>
          <w:bCs/>
          <w:i/>
          <w:iCs/>
          <w:sz w:val="23"/>
          <w:szCs w:val="23"/>
          <w:highlight w:val="lightGray"/>
        </w:rPr>
      </w:pPr>
      <w:r w:rsidRPr="00626D8D">
        <w:rPr>
          <w:rFonts w:ascii="Arial Narrow" w:hAnsi="Arial Narrow"/>
          <w:b/>
          <w:smallCaps/>
          <w:sz w:val="23"/>
          <w:szCs w:val="23"/>
          <w:highlight w:val="lightGray"/>
        </w:rPr>
        <w:t>CLÁUSULA SEXTA</w:t>
      </w:r>
      <w:r w:rsidRPr="00626D8D">
        <w:rPr>
          <w:rFonts w:ascii="Arial Narrow" w:hAnsi="Arial Narrow"/>
          <w:b/>
          <w:sz w:val="23"/>
          <w:szCs w:val="23"/>
          <w:highlight w:val="lightGray"/>
        </w:rPr>
        <w:t xml:space="preserve"> </w:t>
      </w:r>
      <w:r w:rsidRPr="00626D8D">
        <w:rPr>
          <w:rFonts w:ascii="Arial Narrow" w:hAnsi="Arial Narrow"/>
          <w:b/>
          <w:smallCaps/>
          <w:sz w:val="23"/>
          <w:szCs w:val="23"/>
          <w:highlight w:val="lightGray"/>
        </w:rPr>
        <w:t>–</w:t>
      </w:r>
      <w:r w:rsidRPr="00626D8D">
        <w:rPr>
          <w:rFonts w:ascii="Arial Narrow" w:hAnsi="Arial Narrow"/>
          <w:b/>
          <w:sz w:val="23"/>
          <w:szCs w:val="23"/>
          <w:highlight w:val="lightGray"/>
        </w:rPr>
        <w:t xml:space="preserve"> ALTERAÇÕES</w:t>
      </w:r>
    </w:p>
    <w:p w14:paraId="113DEE61" w14:textId="77777777" w:rsidR="00153282" w:rsidRPr="00626D8D" w:rsidRDefault="00153282" w:rsidP="00153282">
      <w:pPr>
        <w:numPr>
          <w:ilvl w:val="1"/>
          <w:numId w:val="38"/>
        </w:numPr>
        <w:spacing w:before="120" w:after="120" w:line="276" w:lineRule="auto"/>
        <w:jc w:val="both"/>
        <w:rPr>
          <w:rFonts w:ascii="Arial Narrow" w:hAnsi="Arial Narrow"/>
          <w:sz w:val="23"/>
          <w:szCs w:val="23"/>
        </w:rPr>
      </w:pPr>
      <w:r w:rsidRPr="00626D8D">
        <w:rPr>
          <w:rFonts w:ascii="Arial Narrow" w:hAnsi="Arial Narrow"/>
          <w:sz w:val="23"/>
          <w:szCs w:val="23"/>
        </w:rPr>
        <w:t>Eventuais alterações contratuais reger-se-ão pela disciplina do art. 65 da Lei nº 8.666, de 1993.</w:t>
      </w:r>
    </w:p>
    <w:p w14:paraId="0FEEBEEE" w14:textId="77777777" w:rsidR="00153282" w:rsidRPr="00626D8D" w:rsidRDefault="00153282" w:rsidP="00153282">
      <w:pPr>
        <w:numPr>
          <w:ilvl w:val="1"/>
          <w:numId w:val="38"/>
        </w:numPr>
        <w:spacing w:before="120" w:after="120" w:line="276" w:lineRule="auto"/>
        <w:jc w:val="both"/>
        <w:rPr>
          <w:rFonts w:ascii="Arial Narrow" w:hAnsi="Arial Narrow"/>
          <w:sz w:val="23"/>
          <w:szCs w:val="23"/>
        </w:rPr>
      </w:pPr>
      <w:r w:rsidRPr="00626D8D">
        <w:rPr>
          <w:rFonts w:ascii="Arial Narrow" w:hAnsi="Arial Narrow"/>
          <w:sz w:val="23"/>
          <w:szCs w:val="23"/>
        </w:rPr>
        <w:t>A CONTRATADA é obrigada a aceitar, nas mesmas condições contratuais, os acréscimos ou supressões que se fizerem necessários, até o limite de 25% (vinte e cinco por cento) do valor inicial atualizado do contrato.</w:t>
      </w:r>
    </w:p>
    <w:p w14:paraId="551F7312" w14:textId="77777777" w:rsidR="00153282" w:rsidRPr="00626D8D" w:rsidRDefault="00153282" w:rsidP="00153282">
      <w:pPr>
        <w:numPr>
          <w:ilvl w:val="2"/>
          <w:numId w:val="38"/>
        </w:numPr>
        <w:spacing w:before="120" w:after="120" w:line="276" w:lineRule="auto"/>
        <w:jc w:val="both"/>
        <w:rPr>
          <w:rFonts w:ascii="Arial Narrow" w:hAnsi="Arial Narrow"/>
          <w:sz w:val="23"/>
          <w:szCs w:val="23"/>
        </w:rPr>
      </w:pPr>
      <w:r w:rsidRPr="00626D8D">
        <w:rPr>
          <w:rFonts w:ascii="Arial Narrow" w:hAnsi="Arial Narrow"/>
          <w:sz w:val="23"/>
          <w:szCs w:val="23"/>
        </w:rPr>
        <w:t>É vedado efetuar acréscimos nos quantitativos fixados pela ata de registro de preços, inclusive o acréscimo de que trata o § 1º do art. 65 da Lei nº 8.666, de 1993.</w:t>
      </w:r>
    </w:p>
    <w:p w14:paraId="328E65BD" w14:textId="77777777" w:rsidR="00153282" w:rsidRPr="00626D8D" w:rsidRDefault="00153282" w:rsidP="00153282">
      <w:pPr>
        <w:numPr>
          <w:ilvl w:val="1"/>
          <w:numId w:val="38"/>
        </w:numPr>
        <w:spacing w:before="120" w:after="120" w:line="276" w:lineRule="auto"/>
        <w:jc w:val="both"/>
        <w:rPr>
          <w:rFonts w:ascii="Arial Narrow" w:hAnsi="Arial Narrow"/>
          <w:sz w:val="23"/>
          <w:szCs w:val="23"/>
        </w:rPr>
      </w:pPr>
      <w:r w:rsidRPr="00626D8D">
        <w:rPr>
          <w:rFonts w:ascii="Arial Narrow" w:hAnsi="Arial Narrow"/>
          <w:sz w:val="23"/>
          <w:szCs w:val="23"/>
        </w:rPr>
        <w:t>As supressões resultantes de acordo celebrado entre as partes contratantes poderão exceder o limite de 25% (vinte e cinco por cento) do valor inicial atualizado do contrato.</w:t>
      </w:r>
    </w:p>
    <w:p w14:paraId="1BE1C23A" w14:textId="77777777" w:rsidR="00153282" w:rsidRPr="00626D8D" w:rsidRDefault="00153282" w:rsidP="00153282">
      <w:pPr>
        <w:spacing w:before="120" w:after="120"/>
        <w:ind w:left="644"/>
        <w:jc w:val="both"/>
        <w:rPr>
          <w:rFonts w:ascii="Arial Narrow" w:hAnsi="Arial Narrow"/>
          <w:sz w:val="23"/>
          <w:szCs w:val="23"/>
        </w:rPr>
      </w:pPr>
    </w:p>
    <w:p w14:paraId="3EE4F83F" w14:textId="77777777" w:rsidR="00153282" w:rsidRPr="00626D8D" w:rsidRDefault="00153282" w:rsidP="00153282">
      <w:pPr>
        <w:numPr>
          <w:ilvl w:val="0"/>
          <w:numId w:val="38"/>
        </w:numPr>
        <w:spacing w:before="120" w:after="120" w:line="276" w:lineRule="auto"/>
        <w:ind w:left="0" w:firstLine="0"/>
        <w:jc w:val="both"/>
        <w:rPr>
          <w:rFonts w:ascii="Arial Narrow" w:hAnsi="Arial Narrow" w:cs="Arial"/>
          <w:sz w:val="23"/>
          <w:szCs w:val="23"/>
          <w:highlight w:val="lightGray"/>
        </w:rPr>
      </w:pPr>
      <w:r w:rsidRPr="00626D8D">
        <w:rPr>
          <w:rFonts w:ascii="Arial Narrow" w:hAnsi="Arial Narrow"/>
          <w:b/>
          <w:sz w:val="23"/>
          <w:szCs w:val="23"/>
          <w:highlight w:val="lightGray"/>
        </w:rPr>
        <w:t>CLÁUSULA OITAVA - ENTREGA E RECEBIMENTO DO OBJETO</w:t>
      </w:r>
    </w:p>
    <w:p w14:paraId="7114662B" w14:textId="77777777" w:rsidR="00153282" w:rsidRPr="00626D8D" w:rsidRDefault="00153282" w:rsidP="00153282">
      <w:pPr>
        <w:numPr>
          <w:ilvl w:val="1"/>
          <w:numId w:val="38"/>
        </w:numPr>
        <w:spacing w:before="120" w:after="120" w:line="276" w:lineRule="auto"/>
        <w:jc w:val="both"/>
        <w:rPr>
          <w:rFonts w:ascii="Arial Narrow" w:hAnsi="Arial Narrow" w:cs="Arial"/>
          <w:sz w:val="23"/>
          <w:szCs w:val="23"/>
        </w:rPr>
      </w:pPr>
      <w:r w:rsidRPr="00626D8D">
        <w:rPr>
          <w:rFonts w:ascii="Arial Narrow" w:hAnsi="Arial Narrow" w:cs="Arial"/>
          <w:sz w:val="23"/>
          <w:szCs w:val="23"/>
        </w:rPr>
        <w:t>As condições de entrega e recebimento do objeto são aquelas previstas no Termo de Referência.</w:t>
      </w:r>
    </w:p>
    <w:p w14:paraId="36A0854B" w14:textId="77777777" w:rsidR="00153282" w:rsidRPr="00626D8D" w:rsidRDefault="00153282" w:rsidP="00153282">
      <w:pPr>
        <w:numPr>
          <w:ilvl w:val="0"/>
          <w:numId w:val="38"/>
        </w:numPr>
        <w:spacing w:before="120" w:after="120" w:line="276" w:lineRule="auto"/>
        <w:ind w:left="0" w:firstLine="0"/>
        <w:jc w:val="both"/>
        <w:rPr>
          <w:rFonts w:ascii="Arial Narrow" w:hAnsi="Arial Narrow"/>
          <w:sz w:val="23"/>
          <w:szCs w:val="23"/>
          <w:highlight w:val="lightGray"/>
        </w:rPr>
      </w:pPr>
      <w:r w:rsidRPr="00626D8D">
        <w:rPr>
          <w:rFonts w:ascii="Arial Narrow" w:hAnsi="Arial Narrow"/>
          <w:b/>
          <w:bCs/>
          <w:iCs/>
          <w:sz w:val="23"/>
          <w:szCs w:val="23"/>
          <w:highlight w:val="lightGray"/>
        </w:rPr>
        <w:t>CLAÚSULA NONA - FISCALIZAÇÃO</w:t>
      </w:r>
    </w:p>
    <w:p w14:paraId="472669E2" w14:textId="77777777" w:rsidR="00153282" w:rsidRPr="00626D8D" w:rsidRDefault="00153282" w:rsidP="00153282">
      <w:pPr>
        <w:numPr>
          <w:ilvl w:val="1"/>
          <w:numId w:val="38"/>
        </w:numPr>
        <w:spacing w:before="120" w:after="120" w:line="276" w:lineRule="auto"/>
        <w:jc w:val="both"/>
        <w:rPr>
          <w:rFonts w:ascii="Arial Narrow" w:hAnsi="Arial Narrow"/>
          <w:sz w:val="23"/>
          <w:szCs w:val="23"/>
        </w:rPr>
      </w:pPr>
      <w:r w:rsidRPr="00626D8D">
        <w:rPr>
          <w:rFonts w:ascii="Arial Narrow" w:hAnsi="Arial Narrow"/>
          <w:sz w:val="23"/>
          <w:szCs w:val="23"/>
        </w:rPr>
        <w:lastRenderedPageBreak/>
        <w:t>A fiscalização da execução do objeto será efetuada por Comissão/Representante designado pela CONTRATANTE, na forma estabelecida no Termo de Referência.</w:t>
      </w:r>
    </w:p>
    <w:p w14:paraId="27B8E290" w14:textId="77777777" w:rsidR="00153282" w:rsidRPr="00626D8D" w:rsidRDefault="00153282" w:rsidP="00153282">
      <w:pPr>
        <w:numPr>
          <w:ilvl w:val="0"/>
          <w:numId w:val="38"/>
        </w:numPr>
        <w:spacing w:before="120" w:after="120" w:line="276" w:lineRule="auto"/>
        <w:ind w:hanging="720"/>
        <w:jc w:val="both"/>
        <w:rPr>
          <w:rFonts w:ascii="Arial Narrow" w:hAnsi="Arial Narrow"/>
          <w:sz w:val="23"/>
          <w:szCs w:val="23"/>
          <w:highlight w:val="lightGray"/>
        </w:rPr>
      </w:pPr>
      <w:r w:rsidRPr="00626D8D">
        <w:rPr>
          <w:rFonts w:ascii="Arial Narrow" w:hAnsi="Arial Narrow"/>
          <w:b/>
          <w:sz w:val="23"/>
          <w:szCs w:val="23"/>
          <w:highlight w:val="lightGray"/>
        </w:rPr>
        <w:t>CLÁUSULA DÉCIMA – OBRIGAÇÕES DA CONTRATANTE E DA CONTRATADA</w:t>
      </w:r>
    </w:p>
    <w:p w14:paraId="7AD87185" w14:textId="77777777" w:rsidR="00153282" w:rsidRPr="00626D8D" w:rsidRDefault="00153282" w:rsidP="00153282">
      <w:pPr>
        <w:numPr>
          <w:ilvl w:val="1"/>
          <w:numId w:val="38"/>
        </w:numPr>
        <w:spacing w:before="120" w:after="120" w:line="276" w:lineRule="auto"/>
        <w:ind w:left="709" w:hanging="425"/>
        <w:jc w:val="both"/>
        <w:rPr>
          <w:rFonts w:ascii="Arial Narrow" w:hAnsi="Arial Narrow"/>
          <w:sz w:val="23"/>
          <w:szCs w:val="23"/>
        </w:rPr>
      </w:pPr>
      <w:r w:rsidRPr="00626D8D">
        <w:rPr>
          <w:rFonts w:ascii="Arial Narrow" w:hAnsi="Arial Narrow"/>
          <w:sz w:val="23"/>
          <w:szCs w:val="23"/>
        </w:rPr>
        <w:t>As obrigações da CONTRATANTE e da CONTRATADA são aquelas previstas no Termo de Referência.</w:t>
      </w:r>
    </w:p>
    <w:p w14:paraId="5C87F8E5" w14:textId="77777777" w:rsidR="00153282" w:rsidRPr="00626D8D" w:rsidRDefault="00153282" w:rsidP="00153282">
      <w:pPr>
        <w:numPr>
          <w:ilvl w:val="0"/>
          <w:numId w:val="38"/>
        </w:numPr>
        <w:spacing w:before="120" w:after="120" w:line="276" w:lineRule="auto"/>
        <w:ind w:hanging="720"/>
        <w:jc w:val="both"/>
        <w:rPr>
          <w:rFonts w:ascii="Arial Narrow" w:hAnsi="Arial Narrow"/>
          <w:sz w:val="23"/>
          <w:szCs w:val="23"/>
          <w:highlight w:val="lightGray"/>
        </w:rPr>
      </w:pPr>
      <w:r w:rsidRPr="00626D8D">
        <w:rPr>
          <w:rFonts w:ascii="Arial Narrow" w:hAnsi="Arial Narrow"/>
          <w:b/>
          <w:sz w:val="23"/>
          <w:szCs w:val="23"/>
          <w:highlight w:val="lightGray"/>
        </w:rPr>
        <w:t>CLÁUSULA DÉCIMA PRIMEIRA – SANÇÕES ADMINISTRATIVAS</w:t>
      </w:r>
    </w:p>
    <w:p w14:paraId="67645383" w14:textId="77777777" w:rsidR="00153282" w:rsidRPr="00626D8D" w:rsidRDefault="00153282" w:rsidP="00153282">
      <w:pPr>
        <w:pStyle w:val="PargrafodaLista"/>
        <w:numPr>
          <w:ilvl w:val="1"/>
          <w:numId w:val="38"/>
        </w:numPr>
        <w:contextualSpacing w:val="0"/>
        <w:rPr>
          <w:rFonts w:ascii="Arial Narrow" w:hAnsi="Arial Narrow"/>
          <w:sz w:val="23"/>
          <w:szCs w:val="23"/>
          <w:shd w:val="clear" w:color="auto" w:fill="FFFFFF"/>
        </w:rPr>
      </w:pPr>
      <w:r w:rsidRPr="00626D8D">
        <w:rPr>
          <w:rFonts w:ascii="Arial Narrow" w:hAnsi="Arial Narrow"/>
          <w:sz w:val="23"/>
          <w:szCs w:val="23"/>
          <w:shd w:val="clear" w:color="auto" w:fill="FFFFFF"/>
        </w:rPr>
        <w:t xml:space="preserve">Comete infração administrativa, nos termos da Lei nº 10.520, de 2002, o Comete infração administrativa, nos termos da Lei nº 10.520, de 2002, o licitante/adjudicatário que: </w:t>
      </w:r>
    </w:p>
    <w:p w14:paraId="0EE4BF21" w14:textId="77777777" w:rsidR="00153282" w:rsidRPr="00626D8D" w:rsidRDefault="00153282" w:rsidP="00153282">
      <w:pPr>
        <w:pStyle w:val="PargrafodaLista"/>
        <w:numPr>
          <w:ilvl w:val="1"/>
          <w:numId w:val="38"/>
        </w:numPr>
        <w:spacing w:before="120"/>
        <w:contextualSpacing w:val="0"/>
        <w:rPr>
          <w:rFonts w:ascii="Arial Narrow" w:hAnsi="Arial Narrow"/>
          <w:sz w:val="23"/>
          <w:szCs w:val="23"/>
          <w:shd w:val="clear" w:color="auto" w:fill="FFFFFF"/>
        </w:rPr>
      </w:pPr>
      <w:r w:rsidRPr="00626D8D">
        <w:rPr>
          <w:rFonts w:ascii="Arial Narrow" w:hAnsi="Arial Narrow"/>
          <w:sz w:val="23"/>
          <w:szCs w:val="23"/>
          <w:shd w:val="clear" w:color="auto" w:fill="FFFFFF"/>
        </w:rPr>
        <w:t>Não assinar a ata de registro de preços quando convocado dentro do prazo de validade da proposta, não aceitar/retirar a nota de empenho ou não assinar o termo de contrato decorrente da ata de registro de preços;</w:t>
      </w:r>
    </w:p>
    <w:p w14:paraId="78851619" w14:textId="77777777" w:rsidR="00153282" w:rsidRPr="00626D8D" w:rsidRDefault="00153282" w:rsidP="00153282">
      <w:pPr>
        <w:pStyle w:val="PargrafodaLista"/>
        <w:numPr>
          <w:ilvl w:val="2"/>
          <w:numId w:val="38"/>
        </w:numPr>
        <w:spacing w:before="120" w:after="120"/>
        <w:contextualSpacing w:val="0"/>
        <w:rPr>
          <w:rFonts w:ascii="Arial Narrow" w:hAnsi="Arial Narrow"/>
          <w:sz w:val="23"/>
          <w:szCs w:val="23"/>
          <w:shd w:val="clear" w:color="auto" w:fill="FFFFFF"/>
        </w:rPr>
      </w:pPr>
      <w:proofErr w:type="spellStart"/>
      <w:r w:rsidRPr="00626D8D">
        <w:rPr>
          <w:rFonts w:ascii="Arial Narrow" w:hAnsi="Arial Narrow"/>
          <w:sz w:val="23"/>
          <w:szCs w:val="23"/>
          <w:shd w:val="clear" w:color="auto" w:fill="FFFFFF"/>
        </w:rPr>
        <w:t>Inexecutar</w:t>
      </w:r>
      <w:proofErr w:type="spellEnd"/>
      <w:r w:rsidRPr="00626D8D">
        <w:rPr>
          <w:rFonts w:ascii="Arial Narrow" w:hAnsi="Arial Narrow"/>
          <w:sz w:val="23"/>
          <w:szCs w:val="23"/>
          <w:shd w:val="clear" w:color="auto" w:fill="FFFFFF"/>
        </w:rPr>
        <w:t xml:space="preserve"> total ou parcialmente o contrato; </w:t>
      </w:r>
    </w:p>
    <w:p w14:paraId="24ADB75E" w14:textId="77777777" w:rsidR="00153282" w:rsidRPr="00626D8D" w:rsidRDefault="00153282" w:rsidP="00153282">
      <w:pPr>
        <w:pStyle w:val="PargrafodaLista"/>
        <w:numPr>
          <w:ilvl w:val="2"/>
          <w:numId w:val="38"/>
        </w:numPr>
        <w:spacing w:before="120" w:after="120"/>
        <w:contextualSpacing w:val="0"/>
        <w:rPr>
          <w:rFonts w:ascii="Arial Narrow" w:hAnsi="Arial Narrow"/>
          <w:sz w:val="23"/>
          <w:szCs w:val="23"/>
          <w:shd w:val="clear" w:color="auto" w:fill="FFFFFF"/>
        </w:rPr>
      </w:pPr>
      <w:r w:rsidRPr="00626D8D">
        <w:rPr>
          <w:rFonts w:ascii="Arial Narrow" w:hAnsi="Arial Narrow"/>
          <w:sz w:val="23"/>
          <w:szCs w:val="23"/>
          <w:shd w:val="clear" w:color="auto" w:fill="FFFFFF"/>
        </w:rPr>
        <w:t>Apresentar documentação falsa;</w:t>
      </w:r>
    </w:p>
    <w:p w14:paraId="37605569" w14:textId="77777777" w:rsidR="00153282" w:rsidRPr="00626D8D" w:rsidRDefault="00153282" w:rsidP="00153282">
      <w:pPr>
        <w:pStyle w:val="PargrafodaLista"/>
        <w:numPr>
          <w:ilvl w:val="2"/>
          <w:numId w:val="38"/>
        </w:numPr>
        <w:spacing w:before="120" w:after="120"/>
        <w:contextualSpacing w:val="0"/>
        <w:rPr>
          <w:rFonts w:ascii="Arial Narrow" w:hAnsi="Arial Narrow"/>
          <w:sz w:val="23"/>
          <w:szCs w:val="23"/>
          <w:shd w:val="clear" w:color="auto" w:fill="FFFFFF"/>
        </w:rPr>
      </w:pPr>
      <w:r w:rsidRPr="00626D8D">
        <w:rPr>
          <w:rFonts w:ascii="Arial Narrow" w:hAnsi="Arial Narrow"/>
          <w:sz w:val="23"/>
          <w:szCs w:val="23"/>
          <w:shd w:val="clear" w:color="auto" w:fill="FFFFFF"/>
        </w:rPr>
        <w:t>Deixar de entregar os documentos exigidos no certame;</w:t>
      </w:r>
    </w:p>
    <w:p w14:paraId="05B962D5" w14:textId="77777777" w:rsidR="00153282" w:rsidRPr="00626D8D" w:rsidRDefault="00153282" w:rsidP="00153282">
      <w:pPr>
        <w:pStyle w:val="PargrafodaLista"/>
        <w:numPr>
          <w:ilvl w:val="2"/>
          <w:numId w:val="38"/>
        </w:numPr>
        <w:spacing w:before="120" w:after="120"/>
        <w:contextualSpacing w:val="0"/>
        <w:rPr>
          <w:rFonts w:ascii="Arial Narrow" w:hAnsi="Arial Narrow"/>
          <w:sz w:val="23"/>
          <w:szCs w:val="23"/>
          <w:shd w:val="clear" w:color="auto" w:fill="FFFFFF"/>
        </w:rPr>
      </w:pPr>
      <w:r w:rsidRPr="00626D8D">
        <w:rPr>
          <w:rFonts w:ascii="Arial Narrow" w:hAnsi="Arial Narrow"/>
          <w:sz w:val="23"/>
          <w:szCs w:val="23"/>
          <w:shd w:val="clear" w:color="auto" w:fill="FFFFFF"/>
        </w:rPr>
        <w:t>Não mantiver a sua proposta dentro de prazo de validade;</w:t>
      </w:r>
    </w:p>
    <w:p w14:paraId="34113602" w14:textId="77777777" w:rsidR="00153282" w:rsidRPr="00626D8D" w:rsidRDefault="00153282" w:rsidP="00153282">
      <w:pPr>
        <w:pStyle w:val="PargrafodaLista"/>
        <w:numPr>
          <w:ilvl w:val="2"/>
          <w:numId w:val="38"/>
        </w:numPr>
        <w:spacing w:before="120" w:after="120"/>
        <w:contextualSpacing w:val="0"/>
        <w:rPr>
          <w:rFonts w:ascii="Arial Narrow" w:hAnsi="Arial Narrow"/>
          <w:sz w:val="23"/>
          <w:szCs w:val="23"/>
          <w:shd w:val="clear" w:color="auto" w:fill="FFFFFF"/>
        </w:rPr>
      </w:pPr>
      <w:r w:rsidRPr="00626D8D">
        <w:rPr>
          <w:rFonts w:ascii="Arial Narrow" w:hAnsi="Arial Narrow"/>
          <w:sz w:val="23"/>
          <w:szCs w:val="23"/>
          <w:shd w:val="clear" w:color="auto" w:fill="FFFFFF"/>
        </w:rPr>
        <w:t>Comportar-se de modo inidôneo;</w:t>
      </w:r>
    </w:p>
    <w:p w14:paraId="1351C026" w14:textId="77777777" w:rsidR="00153282" w:rsidRPr="00626D8D" w:rsidRDefault="00153282" w:rsidP="00153282">
      <w:pPr>
        <w:pStyle w:val="PargrafodaLista"/>
        <w:numPr>
          <w:ilvl w:val="2"/>
          <w:numId w:val="38"/>
        </w:numPr>
        <w:spacing w:before="120" w:after="120"/>
        <w:contextualSpacing w:val="0"/>
        <w:rPr>
          <w:rFonts w:ascii="Arial Narrow" w:hAnsi="Arial Narrow"/>
          <w:sz w:val="23"/>
          <w:szCs w:val="23"/>
          <w:shd w:val="clear" w:color="auto" w:fill="FFFFFF"/>
        </w:rPr>
      </w:pPr>
      <w:r w:rsidRPr="00626D8D">
        <w:rPr>
          <w:rFonts w:ascii="Arial Narrow" w:hAnsi="Arial Narrow"/>
          <w:sz w:val="23"/>
          <w:szCs w:val="23"/>
          <w:shd w:val="clear" w:color="auto" w:fill="FFFFFF"/>
        </w:rPr>
        <w:t>Cometer fraude fiscal;</w:t>
      </w:r>
    </w:p>
    <w:p w14:paraId="424527FA" w14:textId="77777777" w:rsidR="00153282" w:rsidRPr="00626D8D" w:rsidRDefault="00153282" w:rsidP="00153282">
      <w:pPr>
        <w:pStyle w:val="PargrafodaLista"/>
        <w:numPr>
          <w:ilvl w:val="2"/>
          <w:numId w:val="38"/>
        </w:numPr>
        <w:spacing w:before="120" w:after="120"/>
        <w:contextualSpacing w:val="0"/>
        <w:rPr>
          <w:rFonts w:ascii="Arial Narrow" w:hAnsi="Arial Narrow"/>
          <w:sz w:val="23"/>
          <w:szCs w:val="23"/>
          <w:shd w:val="clear" w:color="auto" w:fill="FFFFFF"/>
        </w:rPr>
      </w:pPr>
      <w:r w:rsidRPr="00626D8D">
        <w:rPr>
          <w:rFonts w:ascii="Arial Narrow" w:hAnsi="Arial Narrow"/>
          <w:sz w:val="23"/>
          <w:szCs w:val="23"/>
          <w:shd w:val="clear" w:color="auto" w:fill="FFFFFF"/>
        </w:rPr>
        <w:t>Fizer declaração falsa;</w:t>
      </w:r>
    </w:p>
    <w:p w14:paraId="721B882B" w14:textId="77777777" w:rsidR="00153282" w:rsidRPr="00626D8D" w:rsidRDefault="00153282" w:rsidP="00153282">
      <w:pPr>
        <w:pStyle w:val="PargrafodaLista"/>
        <w:numPr>
          <w:ilvl w:val="2"/>
          <w:numId w:val="38"/>
        </w:numPr>
        <w:spacing w:before="120" w:after="120"/>
        <w:contextualSpacing w:val="0"/>
        <w:rPr>
          <w:rFonts w:ascii="Arial Narrow" w:hAnsi="Arial Narrow"/>
          <w:sz w:val="23"/>
          <w:szCs w:val="23"/>
          <w:shd w:val="clear" w:color="auto" w:fill="FFFFFF"/>
        </w:rPr>
      </w:pPr>
      <w:r w:rsidRPr="00626D8D">
        <w:rPr>
          <w:rFonts w:ascii="Arial Narrow" w:hAnsi="Arial Narrow"/>
          <w:sz w:val="23"/>
          <w:szCs w:val="23"/>
          <w:shd w:val="clear" w:color="auto" w:fill="FFFFFF"/>
        </w:rPr>
        <w:t>Ensejar o retardamento da execução do certame.</w:t>
      </w:r>
    </w:p>
    <w:p w14:paraId="2543DE79" w14:textId="77777777" w:rsidR="00153282" w:rsidRPr="00626D8D" w:rsidRDefault="00153282" w:rsidP="00153282">
      <w:pPr>
        <w:pStyle w:val="PargrafodaLista"/>
        <w:numPr>
          <w:ilvl w:val="2"/>
          <w:numId w:val="38"/>
        </w:numPr>
        <w:spacing w:before="120" w:after="120"/>
        <w:contextualSpacing w:val="0"/>
        <w:rPr>
          <w:rFonts w:ascii="Arial Narrow" w:hAnsi="Arial Narrow"/>
          <w:sz w:val="23"/>
          <w:szCs w:val="23"/>
          <w:shd w:val="clear" w:color="auto" w:fill="FFFFFF"/>
        </w:rPr>
      </w:pPr>
      <w:r w:rsidRPr="00626D8D">
        <w:rPr>
          <w:rFonts w:ascii="Arial Narrow" w:hAnsi="Arial Narrow"/>
          <w:sz w:val="23"/>
          <w:szCs w:val="23"/>
          <w:shd w:val="clear" w:color="auto" w:fill="FFFFFF"/>
        </w:rPr>
        <w:t>Considera-se comportamento inidôneo, entre outros, a declaração falsa quanto às condições de participação, quanto ao enquadramento como ME/EPP ou o conluio entre os licitantes, em qualquer momento da licitação, mesmo após o encerramento da fase de lances.</w:t>
      </w:r>
    </w:p>
    <w:p w14:paraId="37BA7D62" w14:textId="77777777" w:rsidR="00153282" w:rsidRPr="00626D8D" w:rsidRDefault="00153282" w:rsidP="00153282">
      <w:pPr>
        <w:pStyle w:val="PargrafodaLista"/>
        <w:numPr>
          <w:ilvl w:val="1"/>
          <w:numId w:val="38"/>
        </w:numPr>
        <w:spacing w:before="120" w:after="120"/>
        <w:contextualSpacing w:val="0"/>
        <w:rPr>
          <w:rFonts w:ascii="Arial Narrow" w:hAnsi="Arial Narrow"/>
          <w:sz w:val="23"/>
          <w:szCs w:val="23"/>
          <w:shd w:val="clear" w:color="auto" w:fill="FFFFFF"/>
        </w:rPr>
      </w:pPr>
      <w:r w:rsidRPr="00626D8D">
        <w:rPr>
          <w:rFonts w:ascii="Arial Narrow" w:hAnsi="Arial Narrow"/>
          <w:sz w:val="23"/>
          <w:szCs w:val="23"/>
          <w:shd w:val="clear" w:color="auto" w:fill="FFFFFF"/>
        </w:rPr>
        <w:t>A licitante/Adjudicatária que cometer qualquer das infrações discriminadas no subitem anterior ficará sujeita, sem prejuízo da responsabilidade civil e criminal, à seguinte sanção:</w:t>
      </w:r>
    </w:p>
    <w:p w14:paraId="0868DFA3" w14:textId="77777777" w:rsidR="00153282" w:rsidRPr="00626D8D" w:rsidRDefault="00153282" w:rsidP="00153282">
      <w:pPr>
        <w:pStyle w:val="PargrafodaLista"/>
        <w:numPr>
          <w:ilvl w:val="2"/>
          <w:numId w:val="38"/>
        </w:numPr>
        <w:spacing w:before="120" w:after="120"/>
        <w:contextualSpacing w:val="0"/>
        <w:rPr>
          <w:rFonts w:ascii="Arial Narrow" w:hAnsi="Arial Narrow"/>
          <w:sz w:val="23"/>
          <w:szCs w:val="23"/>
          <w:shd w:val="clear" w:color="auto" w:fill="FFFFFF"/>
        </w:rPr>
      </w:pPr>
      <w:r w:rsidRPr="00626D8D">
        <w:rPr>
          <w:rFonts w:ascii="Arial Narrow" w:hAnsi="Arial Narrow"/>
          <w:sz w:val="23"/>
          <w:szCs w:val="23"/>
          <w:shd w:val="clear" w:color="auto" w:fill="FFFFFF"/>
        </w:rPr>
        <w:t>Advertência por faltas leves, assim entendidas como aquelas que não acarretem prejuízos significativos ao objeto da contratação;</w:t>
      </w:r>
    </w:p>
    <w:p w14:paraId="3A582B2F" w14:textId="77777777" w:rsidR="00153282" w:rsidRPr="00626D8D" w:rsidRDefault="00153282" w:rsidP="00153282">
      <w:pPr>
        <w:pStyle w:val="PargrafodaLista"/>
        <w:numPr>
          <w:ilvl w:val="2"/>
          <w:numId w:val="38"/>
        </w:numPr>
        <w:spacing w:before="120" w:after="120"/>
        <w:contextualSpacing w:val="0"/>
        <w:rPr>
          <w:rFonts w:ascii="Arial Narrow" w:hAnsi="Arial Narrow"/>
          <w:sz w:val="23"/>
          <w:szCs w:val="23"/>
          <w:shd w:val="clear" w:color="auto" w:fill="FFFFFF"/>
        </w:rPr>
      </w:pPr>
      <w:r w:rsidRPr="00626D8D">
        <w:rPr>
          <w:rFonts w:ascii="Arial Narrow" w:hAnsi="Arial Narrow"/>
          <w:sz w:val="23"/>
          <w:szCs w:val="23"/>
          <w:shd w:val="clear" w:color="auto" w:fill="FFFFFF"/>
        </w:rPr>
        <w:t>Suspensão de licitar e impedimento de contratar com a Universidade Federal da Bahia, pelo prazo de até dois anos;</w:t>
      </w:r>
    </w:p>
    <w:p w14:paraId="637D820A" w14:textId="77777777" w:rsidR="00153282" w:rsidRPr="00626D8D" w:rsidRDefault="00153282" w:rsidP="00153282">
      <w:pPr>
        <w:pStyle w:val="PargrafodaLista"/>
        <w:numPr>
          <w:ilvl w:val="2"/>
          <w:numId w:val="38"/>
        </w:numPr>
        <w:spacing w:before="120" w:after="120"/>
        <w:contextualSpacing w:val="0"/>
        <w:rPr>
          <w:rFonts w:ascii="Arial Narrow" w:hAnsi="Arial Narrow"/>
          <w:sz w:val="23"/>
          <w:szCs w:val="23"/>
          <w:shd w:val="clear" w:color="auto" w:fill="FFFFFF"/>
        </w:rPr>
      </w:pPr>
      <w:r w:rsidRPr="00626D8D">
        <w:rPr>
          <w:rFonts w:ascii="Arial Narrow" w:hAnsi="Arial Narrow"/>
          <w:sz w:val="23"/>
          <w:szCs w:val="23"/>
          <w:shd w:val="clear" w:color="auto" w:fill="FFFFFF"/>
        </w:rPr>
        <w:t>Declaração de inidoneidade para licitar ou contratar com a Administração Pública, enquanto perdurarem os motivos determinantes da punição ou até que seja promovida a reabilitação perante a própria autoridade que aplicou a penalidade, que será concedida sempre que a Contratada ressarcir a Administração pelos prejuízos causados;</w:t>
      </w:r>
    </w:p>
    <w:p w14:paraId="60F29CE9" w14:textId="77777777" w:rsidR="00153282" w:rsidRPr="00626D8D" w:rsidRDefault="00153282" w:rsidP="00153282">
      <w:pPr>
        <w:pStyle w:val="PargrafodaLista"/>
        <w:numPr>
          <w:ilvl w:val="2"/>
          <w:numId w:val="38"/>
        </w:numPr>
        <w:spacing w:before="120" w:after="120"/>
        <w:contextualSpacing w:val="0"/>
        <w:rPr>
          <w:rFonts w:ascii="Arial Narrow" w:hAnsi="Arial Narrow"/>
          <w:sz w:val="23"/>
          <w:szCs w:val="23"/>
          <w:shd w:val="clear" w:color="auto" w:fill="FFFFFF"/>
        </w:rPr>
      </w:pPr>
      <w:r w:rsidRPr="00626D8D">
        <w:rPr>
          <w:rFonts w:ascii="Arial Narrow" w:hAnsi="Arial Narrow"/>
          <w:sz w:val="23"/>
          <w:szCs w:val="23"/>
          <w:shd w:val="clear" w:color="auto" w:fill="FFFFFF"/>
        </w:rPr>
        <w:t>Impedimento de licitar e de contratar com a União e descredenciamento no SICAF, pelo prazo de até cinco anos;</w:t>
      </w:r>
    </w:p>
    <w:p w14:paraId="567A8A55" w14:textId="77777777" w:rsidR="00153282" w:rsidRPr="00626D8D" w:rsidRDefault="00153282" w:rsidP="00153282">
      <w:pPr>
        <w:pStyle w:val="PargrafodaLista"/>
        <w:numPr>
          <w:ilvl w:val="2"/>
          <w:numId w:val="38"/>
        </w:numPr>
        <w:spacing w:before="120" w:after="120"/>
        <w:contextualSpacing w:val="0"/>
        <w:rPr>
          <w:rFonts w:ascii="Arial Narrow" w:hAnsi="Arial Narrow"/>
          <w:sz w:val="23"/>
          <w:szCs w:val="23"/>
          <w:shd w:val="clear" w:color="auto" w:fill="FFFFFF"/>
        </w:rPr>
      </w:pPr>
      <w:r w:rsidRPr="00626D8D">
        <w:rPr>
          <w:rFonts w:ascii="Arial Narrow" w:hAnsi="Arial Narrow"/>
          <w:sz w:val="23"/>
          <w:szCs w:val="23"/>
          <w:shd w:val="clear" w:color="auto" w:fill="FFFFFF"/>
        </w:rPr>
        <w:t>Multa:</w:t>
      </w:r>
    </w:p>
    <w:p w14:paraId="3619CA1A" w14:textId="77777777" w:rsidR="00153282" w:rsidRPr="00626D8D" w:rsidRDefault="00153282" w:rsidP="00153282">
      <w:pPr>
        <w:pStyle w:val="PargrafodaLista"/>
        <w:numPr>
          <w:ilvl w:val="3"/>
          <w:numId w:val="38"/>
        </w:numPr>
        <w:spacing w:before="120" w:after="120"/>
        <w:contextualSpacing w:val="0"/>
        <w:jc w:val="both"/>
        <w:rPr>
          <w:rFonts w:ascii="Arial Narrow" w:hAnsi="Arial Narrow"/>
          <w:sz w:val="23"/>
          <w:szCs w:val="23"/>
          <w:shd w:val="clear" w:color="auto" w:fill="FFFFFF"/>
        </w:rPr>
      </w:pPr>
      <w:r w:rsidRPr="00626D8D">
        <w:rPr>
          <w:rFonts w:ascii="Arial Narrow" w:hAnsi="Arial Narrow"/>
          <w:sz w:val="23"/>
          <w:szCs w:val="23"/>
          <w:shd w:val="clear" w:color="auto" w:fill="FFFFFF"/>
        </w:rPr>
        <w:t xml:space="preserve"> Moratória de até 0,5% (cinco décimos por cento) sobre o valor estimado do (s) item (s) prejudicado (s) pela conduta do licitante;</w:t>
      </w:r>
    </w:p>
    <w:p w14:paraId="166B1E84" w14:textId="77777777" w:rsidR="00153282" w:rsidRPr="00626D8D" w:rsidRDefault="00153282" w:rsidP="00153282">
      <w:pPr>
        <w:pStyle w:val="PargrafodaLista"/>
        <w:numPr>
          <w:ilvl w:val="3"/>
          <w:numId w:val="38"/>
        </w:numPr>
        <w:spacing w:before="120" w:after="120"/>
        <w:contextualSpacing w:val="0"/>
        <w:rPr>
          <w:rFonts w:ascii="Arial Narrow" w:hAnsi="Arial Narrow"/>
          <w:sz w:val="23"/>
          <w:szCs w:val="23"/>
          <w:shd w:val="clear" w:color="auto" w:fill="FFFFFF"/>
        </w:rPr>
      </w:pPr>
      <w:r w:rsidRPr="00626D8D">
        <w:rPr>
          <w:rFonts w:ascii="Arial Narrow" w:hAnsi="Arial Narrow"/>
          <w:sz w:val="23"/>
          <w:szCs w:val="23"/>
          <w:shd w:val="clear" w:color="auto" w:fill="FFFFFF"/>
        </w:rPr>
        <w:lastRenderedPageBreak/>
        <w:t>Compensatória de até 5% (cinco por cento) sobre o valor total do contrato, no caso de inexecução total ou parcial da obrigação assumida, podendo ser cumulada com a multa moratória, desde que o valor cumulado das penalidades não supere o valor total do contrato</w:t>
      </w:r>
    </w:p>
    <w:p w14:paraId="267E63FA" w14:textId="77777777" w:rsidR="00153282" w:rsidRPr="00626D8D" w:rsidRDefault="00153282" w:rsidP="00153282">
      <w:pPr>
        <w:pStyle w:val="PargrafodaLista"/>
        <w:numPr>
          <w:ilvl w:val="1"/>
          <w:numId w:val="38"/>
        </w:numPr>
        <w:spacing w:before="120" w:after="120"/>
        <w:contextualSpacing w:val="0"/>
        <w:rPr>
          <w:rFonts w:ascii="Arial Narrow" w:hAnsi="Arial Narrow"/>
          <w:sz w:val="23"/>
          <w:szCs w:val="23"/>
          <w:shd w:val="clear" w:color="auto" w:fill="FFFFFF"/>
        </w:rPr>
      </w:pPr>
      <w:r w:rsidRPr="00626D8D">
        <w:rPr>
          <w:rFonts w:ascii="Arial Narrow" w:hAnsi="Arial Narrow"/>
          <w:sz w:val="23"/>
          <w:szCs w:val="23"/>
          <w:shd w:val="clear" w:color="auto" w:fill="FFFFFF"/>
        </w:rPr>
        <w:t>A aplicação de qualquer das penalidades previstas realizar-se-á em processo administrativo que assegurará o contraditório e a ampla defesa à Contratada, observando-se o procedimento previsto na Lei nº 8.666, de 1993, e subsidiariamente a Lei nº 9.784, de 1999.</w:t>
      </w:r>
    </w:p>
    <w:p w14:paraId="59CE463C" w14:textId="77777777" w:rsidR="00153282" w:rsidRPr="00626D8D" w:rsidRDefault="00153282" w:rsidP="00153282">
      <w:pPr>
        <w:pStyle w:val="PargrafodaLista"/>
        <w:numPr>
          <w:ilvl w:val="1"/>
          <w:numId w:val="38"/>
        </w:numPr>
        <w:spacing w:before="120" w:after="120"/>
        <w:contextualSpacing w:val="0"/>
        <w:rPr>
          <w:rFonts w:ascii="Arial Narrow" w:hAnsi="Arial Narrow"/>
          <w:sz w:val="23"/>
          <w:szCs w:val="23"/>
          <w:shd w:val="clear" w:color="auto" w:fill="FFFFFF"/>
        </w:rPr>
      </w:pPr>
      <w:r w:rsidRPr="00626D8D">
        <w:rPr>
          <w:rFonts w:ascii="Arial Narrow" w:hAnsi="Arial Narrow"/>
          <w:sz w:val="23"/>
          <w:szCs w:val="23"/>
          <w:shd w:val="clear" w:color="auto" w:fill="FFFFFF"/>
        </w:rPr>
        <w:t>A penalidade de multa pode ser aplicada cumulativamente com as demais sanções.</w:t>
      </w:r>
    </w:p>
    <w:p w14:paraId="59695286" w14:textId="77777777" w:rsidR="00153282" w:rsidRPr="00626D8D" w:rsidRDefault="00153282" w:rsidP="00153282">
      <w:pPr>
        <w:pStyle w:val="PargrafodaLista"/>
        <w:numPr>
          <w:ilvl w:val="1"/>
          <w:numId w:val="38"/>
        </w:numPr>
        <w:spacing w:before="120" w:after="120"/>
        <w:contextualSpacing w:val="0"/>
        <w:rPr>
          <w:rFonts w:ascii="Arial Narrow" w:hAnsi="Arial Narrow"/>
          <w:sz w:val="23"/>
          <w:szCs w:val="23"/>
          <w:shd w:val="clear" w:color="auto" w:fill="FFFFFF"/>
        </w:rPr>
      </w:pPr>
      <w:r w:rsidRPr="00626D8D">
        <w:rPr>
          <w:rFonts w:ascii="Arial Narrow" w:hAnsi="Arial Narrow"/>
          <w:sz w:val="23"/>
          <w:szCs w:val="23"/>
          <w:shd w:val="clear" w:color="auto" w:fill="FFFFFF"/>
        </w:rPr>
        <w:t>As infrações e sanções relativas a atos praticados no decorrer da contratação estão previstas no Termo de Referência.</w:t>
      </w:r>
    </w:p>
    <w:p w14:paraId="388FB9A5" w14:textId="77777777" w:rsidR="00153282" w:rsidRPr="00626D8D" w:rsidRDefault="00153282" w:rsidP="00153282">
      <w:pPr>
        <w:pStyle w:val="PargrafodaLista"/>
        <w:numPr>
          <w:ilvl w:val="1"/>
          <w:numId w:val="38"/>
        </w:numPr>
        <w:spacing w:before="120" w:after="120"/>
        <w:contextualSpacing w:val="0"/>
        <w:rPr>
          <w:rFonts w:ascii="Arial Narrow" w:hAnsi="Arial Narrow"/>
          <w:sz w:val="23"/>
          <w:szCs w:val="23"/>
          <w:shd w:val="clear" w:color="auto" w:fill="FFFFFF"/>
        </w:rPr>
      </w:pPr>
      <w:r w:rsidRPr="00626D8D">
        <w:rPr>
          <w:rFonts w:ascii="Arial Narrow" w:hAnsi="Arial Narrow"/>
          <w:sz w:val="23"/>
          <w:szCs w:val="23"/>
          <w:shd w:val="clear" w:color="auto" w:fill="FFFFFF"/>
        </w:rPr>
        <w:t>A autoridade competente, na aplicação das sanções, levará em consideração a gravidade da conduta do infrator, o caráter educativo da pena, bem como o dano causado à Administração, observado o princípio da proporcionalidade.</w:t>
      </w:r>
    </w:p>
    <w:p w14:paraId="7CD1B60C" w14:textId="77777777" w:rsidR="00153282" w:rsidRPr="00626D8D" w:rsidRDefault="00153282" w:rsidP="00153282">
      <w:pPr>
        <w:pStyle w:val="PargrafodaLista"/>
        <w:numPr>
          <w:ilvl w:val="1"/>
          <w:numId w:val="38"/>
        </w:numPr>
        <w:spacing w:before="120" w:after="120"/>
        <w:contextualSpacing w:val="0"/>
        <w:rPr>
          <w:rFonts w:ascii="Arial Narrow" w:hAnsi="Arial Narrow"/>
          <w:sz w:val="23"/>
          <w:szCs w:val="23"/>
          <w:shd w:val="clear" w:color="auto" w:fill="FFFFFF"/>
        </w:rPr>
      </w:pPr>
      <w:r w:rsidRPr="00626D8D">
        <w:rPr>
          <w:rFonts w:ascii="Arial Narrow" w:hAnsi="Arial Narrow"/>
          <w:sz w:val="23"/>
          <w:szCs w:val="23"/>
          <w:shd w:val="clear" w:color="auto" w:fill="FFFFFF"/>
        </w:rPr>
        <w:t xml:space="preserve">As multas serão recolhidas em favor da União, no prazo máximo de </w:t>
      </w:r>
      <w:r w:rsidRPr="00626D8D">
        <w:rPr>
          <w:rFonts w:ascii="Arial Narrow" w:hAnsi="Arial Narrow"/>
          <w:b/>
          <w:sz w:val="23"/>
          <w:szCs w:val="23"/>
          <w:shd w:val="clear" w:color="auto" w:fill="FFFFFF"/>
        </w:rPr>
        <w:t>30 (trinta) dias</w:t>
      </w:r>
      <w:r w:rsidRPr="00626D8D">
        <w:rPr>
          <w:rFonts w:ascii="Arial Narrow" w:hAnsi="Arial Narrow"/>
          <w:sz w:val="23"/>
          <w:szCs w:val="23"/>
          <w:shd w:val="clear" w:color="auto" w:fill="FFFFFF"/>
        </w:rPr>
        <w:t>, a contar da data do recebimento da comunicação enviada pela autoridade competente, ou, quando for o caso, inscritas na Dívida Ativa da União e cobradas judicialmente.</w:t>
      </w:r>
    </w:p>
    <w:p w14:paraId="1441D2AA" w14:textId="77777777" w:rsidR="00153282" w:rsidRPr="00626D8D" w:rsidRDefault="00153282" w:rsidP="00153282">
      <w:pPr>
        <w:pStyle w:val="PargrafodaLista"/>
        <w:numPr>
          <w:ilvl w:val="1"/>
          <w:numId w:val="38"/>
        </w:numPr>
        <w:contextualSpacing w:val="0"/>
        <w:rPr>
          <w:rFonts w:ascii="Arial Narrow" w:hAnsi="Arial Narrow"/>
          <w:sz w:val="23"/>
          <w:szCs w:val="23"/>
          <w:shd w:val="clear" w:color="auto" w:fill="FFFFFF"/>
        </w:rPr>
      </w:pPr>
      <w:r w:rsidRPr="00626D8D">
        <w:rPr>
          <w:rFonts w:ascii="Arial Narrow" w:hAnsi="Arial Narrow"/>
          <w:sz w:val="23"/>
          <w:szCs w:val="23"/>
          <w:shd w:val="clear" w:color="auto" w:fill="FFFFFF"/>
        </w:rPr>
        <w:t>As sanções por atos praticados no decorrer da contratação estão previstas no Termo de Referência.</w:t>
      </w:r>
    </w:p>
    <w:p w14:paraId="3C3B713D" w14:textId="77777777" w:rsidR="00153282" w:rsidRPr="00626D8D" w:rsidRDefault="00153282" w:rsidP="00153282">
      <w:pPr>
        <w:pStyle w:val="PargrafodaLista"/>
        <w:numPr>
          <w:ilvl w:val="1"/>
          <w:numId w:val="38"/>
        </w:numPr>
        <w:spacing w:before="120" w:after="120"/>
        <w:contextualSpacing w:val="0"/>
        <w:jc w:val="both"/>
        <w:rPr>
          <w:rFonts w:ascii="Arial Narrow" w:hAnsi="Arial Narrow"/>
          <w:color w:val="000000"/>
          <w:sz w:val="23"/>
          <w:szCs w:val="23"/>
        </w:rPr>
      </w:pPr>
      <w:r w:rsidRPr="00626D8D">
        <w:rPr>
          <w:rFonts w:ascii="Arial Narrow" w:hAnsi="Arial Narrow"/>
          <w:sz w:val="23"/>
          <w:szCs w:val="23"/>
          <w:shd w:val="clear" w:color="auto" w:fill="FFFFFF"/>
        </w:rPr>
        <w:t>As penalidades serão obrigatoriamente registradas no SICAF.</w:t>
      </w:r>
    </w:p>
    <w:p w14:paraId="4F7414D0" w14:textId="77777777" w:rsidR="00153282" w:rsidRPr="00626D8D" w:rsidRDefault="00153282" w:rsidP="00153282">
      <w:pPr>
        <w:numPr>
          <w:ilvl w:val="0"/>
          <w:numId w:val="38"/>
        </w:numPr>
        <w:spacing w:before="120" w:after="120" w:line="276" w:lineRule="auto"/>
        <w:ind w:hanging="720"/>
        <w:jc w:val="both"/>
        <w:rPr>
          <w:rFonts w:ascii="Arial Narrow" w:hAnsi="Arial Narrow"/>
          <w:sz w:val="23"/>
          <w:szCs w:val="23"/>
          <w:highlight w:val="lightGray"/>
        </w:rPr>
      </w:pPr>
      <w:r w:rsidRPr="00626D8D">
        <w:rPr>
          <w:rFonts w:ascii="Arial Narrow" w:hAnsi="Arial Narrow"/>
          <w:b/>
          <w:sz w:val="23"/>
          <w:szCs w:val="23"/>
          <w:highlight w:val="lightGray"/>
        </w:rPr>
        <w:t>CLÁUSULA DÉCIMA SEGUNDA – RESCISÃO</w:t>
      </w:r>
    </w:p>
    <w:p w14:paraId="334F5FBB" w14:textId="77777777" w:rsidR="00153282" w:rsidRPr="00626D8D" w:rsidRDefault="00153282" w:rsidP="00153282">
      <w:pPr>
        <w:numPr>
          <w:ilvl w:val="1"/>
          <w:numId w:val="38"/>
        </w:numPr>
        <w:spacing w:before="120" w:after="120" w:line="276" w:lineRule="auto"/>
        <w:jc w:val="both"/>
        <w:rPr>
          <w:rFonts w:ascii="Arial Narrow" w:hAnsi="Arial Narrow"/>
          <w:sz w:val="23"/>
          <w:szCs w:val="23"/>
        </w:rPr>
      </w:pPr>
      <w:r w:rsidRPr="00626D8D">
        <w:rPr>
          <w:rFonts w:ascii="Arial Narrow" w:hAnsi="Arial Narrow"/>
          <w:sz w:val="23"/>
          <w:szCs w:val="23"/>
        </w:rPr>
        <w:t>O presente Termo de Contrato poderá ser rescindido nas hipóteses previstas no art. 78 da Lei nº 8.666, de 1993, com as consequências indicadas no art. 80 da mesma Lei, sem prejuízo das sanções aplicáveis.</w:t>
      </w:r>
    </w:p>
    <w:p w14:paraId="07185F8E" w14:textId="77777777" w:rsidR="00153282" w:rsidRPr="00626D8D" w:rsidRDefault="00153282" w:rsidP="00153282">
      <w:pPr>
        <w:numPr>
          <w:ilvl w:val="1"/>
          <w:numId w:val="38"/>
        </w:numPr>
        <w:spacing w:before="120" w:after="120" w:line="276" w:lineRule="auto"/>
        <w:jc w:val="both"/>
        <w:rPr>
          <w:rFonts w:ascii="Arial Narrow" w:hAnsi="Arial Narrow"/>
          <w:sz w:val="23"/>
          <w:szCs w:val="23"/>
        </w:rPr>
      </w:pPr>
      <w:r w:rsidRPr="00626D8D">
        <w:rPr>
          <w:rFonts w:ascii="Arial Narrow" w:hAnsi="Arial Narrow"/>
          <w:sz w:val="23"/>
          <w:szCs w:val="23"/>
        </w:rPr>
        <w:t>É admissível a fusão, cisão ou incorporação da contratada com/em outra pessoa jurídica, desde que sejam observados pela nova pessoa jurídica todos os requisitos de habilitação exigidos na licitação original; sejam mantidas as demais cláusulas e condições do contrato; não haja prejuízo à execução do objeto pactuado e haja a anuência expressa da Administração à continuidade do contrato.</w:t>
      </w:r>
    </w:p>
    <w:p w14:paraId="4D167D29" w14:textId="77777777" w:rsidR="00153282" w:rsidRPr="00626D8D" w:rsidRDefault="00153282" w:rsidP="00153282">
      <w:pPr>
        <w:numPr>
          <w:ilvl w:val="1"/>
          <w:numId w:val="38"/>
        </w:numPr>
        <w:spacing w:before="120" w:after="120" w:line="276" w:lineRule="auto"/>
        <w:jc w:val="both"/>
        <w:rPr>
          <w:rFonts w:ascii="Arial Narrow" w:hAnsi="Arial Narrow"/>
          <w:sz w:val="23"/>
          <w:szCs w:val="23"/>
        </w:rPr>
      </w:pPr>
      <w:r w:rsidRPr="00626D8D">
        <w:rPr>
          <w:rFonts w:ascii="Arial Narrow" w:hAnsi="Arial Narrow"/>
          <w:sz w:val="23"/>
          <w:szCs w:val="23"/>
        </w:rPr>
        <w:t>Os casos de rescisão contratual serão formalmente motivados, assegurando-se à CONTRATADA o direito à prévia e ampla defesa.</w:t>
      </w:r>
    </w:p>
    <w:p w14:paraId="72CC7F09" w14:textId="77777777" w:rsidR="00153282" w:rsidRPr="00626D8D" w:rsidRDefault="00153282" w:rsidP="00153282">
      <w:pPr>
        <w:numPr>
          <w:ilvl w:val="1"/>
          <w:numId w:val="38"/>
        </w:numPr>
        <w:spacing w:before="120" w:after="120" w:line="276" w:lineRule="auto"/>
        <w:jc w:val="both"/>
        <w:rPr>
          <w:rFonts w:ascii="Arial Narrow" w:hAnsi="Arial Narrow"/>
          <w:sz w:val="23"/>
          <w:szCs w:val="23"/>
        </w:rPr>
      </w:pPr>
      <w:r w:rsidRPr="00626D8D">
        <w:rPr>
          <w:rFonts w:ascii="Arial Narrow" w:hAnsi="Arial Narrow"/>
          <w:sz w:val="23"/>
          <w:szCs w:val="23"/>
        </w:rPr>
        <w:t>A CONTRATADA reconhece os direitos da CONTRATANTE em caso de rescisão administrativa prevista no art. 77 da Lei nº 8.666, de 1993.</w:t>
      </w:r>
    </w:p>
    <w:p w14:paraId="2A3260C0" w14:textId="77777777" w:rsidR="00153282" w:rsidRPr="00626D8D" w:rsidRDefault="00153282" w:rsidP="00153282">
      <w:pPr>
        <w:numPr>
          <w:ilvl w:val="1"/>
          <w:numId w:val="38"/>
        </w:numPr>
        <w:spacing w:before="120" w:after="120" w:line="276" w:lineRule="auto"/>
        <w:jc w:val="both"/>
        <w:rPr>
          <w:rFonts w:ascii="Arial Narrow" w:hAnsi="Arial Narrow"/>
          <w:sz w:val="23"/>
          <w:szCs w:val="23"/>
        </w:rPr>
      </w:pPr>
      <w:r w:rsidRPr="00626D8D">
        <w:rPr>
          <w:rFonts w:ascii="Arial Narrow" w:hAnsi="Arial Narrow"/>
          <w:sz w:val="23"/>
          <w:szCs w:val="23"/>
        </w:rPr>
        <w:t>O termo de rescisão será precedido de Relatório indicativo dos seguintes aspectos, conforme o caso:</w:t>
      </w:r>
    </w:p>
    <w:p w14:paraId="69B66F8D" w14:textId="77777777" w:rsidR="00153282" w:rsidRPr="00626D8D" w:rsidRDefault="00153282" w:rsidP="00153282">
      <w:pPr>
        <w:numPr>
          <w:ilvl w:val="2"/>
          <w:numId w:val="38"/>
        </w:numPr>
        <w:spacing w:before="120" w:after="120" w:line="276" w:lineRule="auto"/>
        <w:jc w:val="both"/>
        <w:rPr>
          <w:rFonts w:ascii="Arial Narrow" w:hAnsi="Arial Narrow"/>
          <w:sz w:val="23"/>
          <w:szCs w:val="23"/>
        </w:rPr>
      </w:pPr>
      <w:r w:rsidRPr="00626D8D">
        <w:rPr>
          <w:rFonts w:ascii="Arial Narrow" w:hAnsi="Arial Narrow"/>
          <w:sz w:val="23"/>
          <w:szCs w:val="23"/>
        </w:rPr>
        <w:t>Balanço dos eventos contratuais já cumpridos ou parcialmente cumpridos;</w:t>
      </w:r>
    </w:p>
    <w:p w14:paraId="16E27135" w14:textId="77777777" w:rsidR="00153282" w:rsidRPr="00626D8D" w:rsidRDefault="00153282" w:rsidP="00153282">
      <w:pPr>
        <w:numPr>
          <w:ilvl w:val="2"/>
          <w:numId w:val="38"/>
        </w:numPr>
        <w:spacing w:before="120" w:after="120" w:line="276" w:lineRule="auto"/>
        <w:jc w:val="both"/>
        <w:rPr>
          <w:rFonts w:ascii="Arial Narrow" w:hAnsi="Arial Narrow"/>
          <w:sz w:val="23"/>
          <w:szCs w:val="23"/>
        </w:rPr>
      </w:pPr>
      <w:r w:rsidRPr="00626D8D">
        <w:rPr>
          <w:rFonts w:ascii="Arial Narrow" w:hAnsi="Arial Narrow"/>
          <w:sz w:val="23"/>
          <w:szCs w:val="23"/>
        </w:rPr>
        <w:t>Relação dos pagamentos já efetuados e ainda devidos;</w:t>
      </w:r>
    </w:p>
    <w:p w14:paraId="081DB0D6" w14:textId="77777777" w:rsidR="00153282" w:rsidRDefault="00153282" w:rsidP="00153282">
      <w:pPr>
        <w:numPr>
          <w:ilvl w:val="2"/>
          <w:numId w:val="38"/>
        </w:numPr>
        <w:spacing w:before="120" w:after="120" w:line="276" w:lineRule="auto"/>
        <w:jc w:val="both"/>
        <w:rPr>
          <w:rFonts w:ascii="Arial Narrow" w:hAnsi="Arial Narrow"/>
          <w:sz w:val="23"/>
          <w:szCs w:val="23"/>
        </w:rPr>
      </w:pPr>
      <w:r w:rsidRPr="00626D8D">
        <w:rPr>
          <w:rFonts w:ascii="Arial Narrow" w:hAnsi="Arial Narrow"/>
          <w:sz w:val="23"/>
          <w:szCs w:val="23"/>
        </w:rPr>
        <w:t>Indenizações e multas.</w:t>
      </w:r>
    </w:p>
    <w:p w14:paraId="7615A628" w14:textId="77777777" w:rsidR="00153282" w:rsidRPr="00626D8D" w:rsidRDefault="00153282" w:rsidP="00153282">
      <w:pPr>
        <w:spacing w:before="120" w:after="120"/>
        <w:ind w:left="1212"/>
        <w:jc w:val="both"/>
        <w:rPr>
          <w:rFonts w:ascii="Arial Narrow" w:hAnsi="Arial Narrow"/>
          <w:sz w:val="23"/>
          <w:szCs w:val="23"/>
        </w:rPr>
      </w:pPr>
    </w:p>
    <w:p w14:paraId="37943103" w14:textId="77777777" w:rsidR="00153282" w:rsidRPr="00626D8D" w:rsidRDefault="00153282" w:rsidP="00153282">
      <w:pPr>
        <w:numPr>
          <w:ilvl w:val="0"/>
          <w:numId w:val="38"/>
        </w:numPr>
        <w:spacing w:before="120" w:after="120" w:line="276" w:lineRule="auto"/>
        <w:ind w:left="0" w:firstLine="0"/>
        <w:jc w:val="both"/>
        <w:rPr>
          <w:rFonts w:ascii="Arial Narrow" w:hAnsi="Arial Narrow"/>
          <w:b/>
          <w:sz w:val="23"/>
          <w:szCs w:val="23"/>
          <w:highlight w:val="lightGray"/>
        </w:rPr>
      </w:pPr>
      <w:r w:rsidRPr="00626D8D">
        <w:rPr>
          <w:rFonts w:ascii="Arial Narrow" w:hAnsi="Arial Narrow"/>
          <w:b/>
          <w:sz w:val="23"/>
          <w:szCs w:val="23"/>
          <w:highlight w:val="lightGray"/>
        </w:rPr>
        <w:t>CLÁUSULA DÉCIMA TERCEIRA – VEDAÇÕES</w:t>
      </w:r>
    </w:p>
    <w:p w14:paraId="4B2909E5" w14:textId="77777777" w:rsidR="00153282" w:rsidRPr="00626D8D" w:rsidRDefault="00153282" w:rsidP="00153282">
      <w:pPr>
        <w:numPr>
          <w:ilvl w:val="1"/>
          <w:numId w:val="38"/>
        </w:numPr>
        <w:spacing w:before="120" w:after="120" w:line="276" w:lineRule="auto"/>
        <w:jc w:val="both"/>
        <w:rPr>
          <w:rFonts w:ascii="Arial Narrow" w:hAnsi="Arial Narrow"/>
          <w:sz w:val="23"/>
          <w:szCs w:val="23"/>
        </w:rPr>
      </w:pPr>
      <w:r w:rsidRPr="00626D8D">
        <w:rPr>
          <w:rFonts w:ascii="Arial Narrow" w:hAnsi="Arial Narrow"/>
          <w:sz w:val="23"/>
          <w:szCs w:val="23"/>
        </w:rPr>
        <w:t>É vedado à CONTRATADA:</w:t>
      </w:r>
    </w:p>
    <w:p w14:paraId="006D6CD0" w14:textId="77777777" w:rsidR="00153282" w:rsidRPr="00626D8D" w:rsidRDefault="00153282" w:rsidP="00153282">
      <w:pPr>
        <w:numPr>
          <w:ilvl w:val="2"/>
          <w:numId w:val="38"/>
        </w:numPr>
        <w:spacing w:before="120" w:after="120" w:line="276" w:lineRule="auto"/>
        <w:jc w:val="both"/>
        <w:rPr>
          <w:rFonts w:ascii="Arial Narrow" w:hAnsi="Arial Narrow"/>
          <w:sz w:val="23"/>
          <w:szCs w:val="23"/>
        </w:rPr>
      </w:pPr>
      <w:r w:rsidRPr="00626D8D">
        <w:rPr>
          <w:rFonts w:ascii="Arial Narrow" w:hAnsi="Arial Narrow"/>
          <w:sz w:val="23"/>
          <w:szCs w:val="23"/>
        </w:rPr>
        <w:lastRenderedPageBreak/>
        <w:t xml:space="preserve"> Caucionar ou utilizar este Termo de Contrato para qualquer operação financeira;</w:t>
      </w:r>
    </w:p>
    <w:p w14:paraId="00F41A25" w14:textId="77777777" w:rsidR="00153282" w:rsidRPr="00626D8D" w:rsidRDefault="00153282" w:rsidP="00153282">
      <w:pPr>
        <w:numPr>
          <w:ilvl w:val="2"/>
          <w:numId w:val="38"/>
        </w:numPr>
        <w:spacing w:before="120" w:after="120" w:line="276" w:lineRule="auto"/>
        <w:jc w:val="both"/>
        <w:rPr>
          <w:rFonts w:ascii="Arial Narrow" w:hAnsi="Arial Narrow"/>
          <w:b/>
          <w:sz w:val="23"/>
          <w:szCs w:val="23"/>
        </w:rPr>
      </w:pPr>
      <w:r w:rsidRPr="00626D8D">
        <w:rPr>
          <w:rFonts w:ascii="Arial Narrow" w:hAnsi="Arial Narrow"/>
          <w:sz w:val="23"/>
          <w:szCs w:val="23"/>
        </w:rPr>
        <w:t>Interromper</w:t>
      </w:r>
      <w:r>
        <w:rPr>
          <w:rFonts w:ascii="Arial Narrow" w:hAnsi="Arial Narrow"/>
          <w:sz w:val="23"/>
          <w:szCs w:val="23"/>
        </w:rPr>
        <w:t xml:space="preserve"> a execução contratual sob </w:t>
      </w:r>
      <w:r w:rsidRPr="00626D8D">
        <w:rPr>
          <w:rFonts w:ascii="Arial Narrow" w:hAnsi="Arial Narrow"/>
          <w:sz w:val="23"/>
          <w:szCs w:val="23"/>
        </w:rPr>
        <w:t>alegação de inadimplemento por parte da CONTRATANTE, salvo nos casos previstos em lei.</w:t>
      </w:r>
    </w:p>
    <w:p w14:paraId="2F9BA1DC" w14:textId="77777777" w:rsidR="00153282" w:rsidRPr="00626D8D" w:rsidRDefault="00153282" w:rsidP="00153282">
      <w:pPr>
        <w:numPr>
          <w:ilvl w:val="0"/>
          <w:numId w:val="38"/>
        </w:numPr>
        <w:spacing w:before="120" w:after="120" w:line="276" w:lineRule="auto"/>
        <w:ind w:left="0" w:firstLine="0"/>
        <w:jc w:val="both"/>
        <w:rPr>
          <w:rFonts w:ascii="Arial Narrow" w:hAnsi="Arial Narrow"/>
          <w:b/>
          <w:sz w:val="23"/>
          <w:szCs w:val="23"/>
          <w:highlight w:val="lightGray"/>
        </w:rPr>
      </w:pPr>
      <w:r w:rsidRPr="00626D8D">
        <w:rPr>
          <w:rFonts w:ascii="Arial Narrow" w:hAnsi="Arial Narrow"/>
          <w:b/>
          <w:sz w:val="23"/>
          <w:szCs w:val="23"/>
          <w:highlight w:val="lightGray"/>
        </w:rPr>
        <w:t>CLÁUSULA DÉCIMA QUARTA – DOS CASOS OMISSOS.</w:t>
      </w:r>
    </w:p>
    <w:p w14:paraId="009D3E8A" w14:textId="77777777" w:rsidR="00153282" w:rsidRPr="00626D8D" w:rsidRDefault="00153282" w:rsidP="00153282">
      <w:pPr>
        <w:numPr>
          <w:ilvl w:val="1"/>
          <w:numId w:val="38"/>
        </w:numPr>
        <w:spacing w:before="120" w:after="120" w:line="276" w:lineRule="auto"/>
        <w:jc w:val="both"/>
        <w:rPr>
          <w:rFonts w:ascii="Arial Narrow" w:hAnsi="Arial Narrow"/>
          <w:sz w:val="23"/>
          <w:szCs w:val="23"/>
        </w:rPr>
      </w:pPr>
      <w:r w:rsidRPr="00626D8D">
        <w:rPr>
          <w:rFonts w:ascii="Arial Narrow" w:hAnsi="Arial Narrow"/>
          <w:sz w:val="23"/>
          <w:szCs w:val="23"/>
        </w:rPr>
        <w:t>Os casos omissos serão decididos pela CONTRATANTE, segundo as disposições contidas na Lei nº 8.666, de 1993, na Lei nº 10.520, de 2002 e demais normas federais de licitações e contratos administrativos e, subsidiariamente, segundo as disposições contidas na Lei nº 8.078, de 1990 - Código de Defesa do Consumidor - e normas e princípios gerais dos contratos.</w:t>
      </w:r>
    </w:p>
    <w:p w14:paraId="2B74F582" w14:textId="77777777" w:rsidR="00153282" w:rsidRPr="00626D8D" w:rsidRDefault="00153282" w:rsidP="00153282">
      <w:pPr>
        <w:numPr>
          <w:ilvl w:val="0"/>
          <w:numId w:val="38"/>
        </w:numPr>
        <w:spacing w:before="120" w:after="120" w:line="276" w:lineRule="auto"/>
        <w:ind w:hanging="720"/>
        <w:jc w:val="both"/>
        <w:rPr>
          <w:rFonts w:ascii="Arial Narrow" w:hAnsi="Arial Narrow"/>
          <w:sz w:val="23"/>
          <w:szCs w:val="23"/>
          <w:highlight w:val="lightGray"/>
        </w:rPr>
      </w:pPr>
      <w:r w:rsidRPr="00626D8D">
        <w:rPr>
          <w:rFonts w:ascii="Arial Narrow" w:hAnsi="Arial Narrow"/>
          <w:b/>
          <w:sz w:val="23"/>
          <w:szCs w:val="23"/>
          <w:highlight w:val="lightGray"/>
        </w:rPr>
        <w:t>CLÁUSULA DÉCIMA QUINTA – PUBLICAÇÃO</w:t>
      </w:r>
    </w:p>
    <w:p w14:paraId="40FB555B" w14:textId="77777777" w:rsidR="00153282" w:rsidRPr="00626D8D" w:rsidRDefault="00153282" w:rsidP="00153282">
      <w:pPr>
        <w:numPr>
          <w:ilvl w:val="1"/>
          <w:numId w:val="38"/>
        </w:numPr>
        <w:spacing w:before="120" w:after="120" w:line="276" w:lineRule="auto"/>
        <w:jc w:val="both"/>
        <w:rPr>
          <w:rFonts w:ascii="Arial Narrow" w:hAnsi="Arial Narrow"/>
          <w:sz w:val="23"/>
          <w:szCs w:val="23"/>
        </w:rPr>
      </w:pPr>
      <w:r w:rsidRPr="00626D8D">
        <w:rPr>
          <w:rFonts w:ascii="Arial Narrow" w:hAnsi="Arial Narrow"/>
          <w:sz w:val="23"/>
          <w:szCs w:val="23"/>
        </w:rPr>
        <w:t>Incumbirá à CONTRATANTE providenciar a publicação deste instrumento, por extrato, no Diário Oficial da União, no prazo previsto na Lei nº 8.666, de 1993.</w:t>
      </w:r>
    </w:p>
    <w:p w14:paraId="05065895" w14:textId="77777777" w:rsidR="00153282" w:rsidRPr="00626D8D" w:rsidRDefault="00153282" w:rsidP="00153282">
      <w:pPr>
        <w:numPr>
          <w:ilvl w:val="0"/>
          <w:numId w:val="38"/>
        </w:numPr>
        <w:spacing w:before="120" w:after="120" w:line="276" w:lineRule="auto"/>
        <w:ind w:hanging="720"/>
        <w:jc w:val="both"/>
        <w:rPr>
          <w:rFonts w:ascii="Arial Narrow" w:hAnsi="Arial Narrow"/>
          <w:sz w:val="23"/>
          <w:szCs w:val="23"/>
          <w:highlight w:val="lightGray"/>
        </w:rPr>
      </w:pPr>
      <w:r w:rsidRPr="00626D8D">
        <w:rPr>
          <w:rFonts w:ascii="Arial Narrow" w:hAnsi="Arial Narrow"/>
          <w:b/>
          <w:sz w:val="23"/>
          <w:szCs w:val="23"/>
          <w:highlight w:val="lightGray"/>
        </w:rPr>
        <w:t>CLÁUSULA DÉCIMA SEXTA – FORO</w:t>
      </w:r>
    </w:p>
    <w:p w14:paraId="5F80FB68" w14:textId="77777777" w:rsidR="00153282" w:rsidRPr="00626D8D" w:rsidRDefault="00153282" w:rsidP="00153282">
      <w:pPr>
        <w:numPr>
          <w:ilvl w:val="1"/>
          <w:numId w:val="38"/>
        </w:numPr>
        <w:spacing w:before="120" w:after="120" w:line="276" w:lineRule="auto"/>
        <w:jc w:val="both"/>
        <w:rPr>
          <w:rFonts w:ascii="Arial Narrow" w:hAnsi="Arial Narrow"/>
          <w:sz w:val="23"/>
          <w:szCs w:val="23"/>
        </w:rPr>
      </w:pPr>
      <w:r w:rsidRPr="00626D8D">
        <w:rPr>
          <w:rFonts w:ascii="Arial Narrow" w:hAnsi="Arial Narrow"/>
          <w:sz w:val="23"/>
          <w:szCs w:val="23"/>
        </w:rPr>
        <w:t xml:space="preserve">O Foro para solucionar os litígios que decorrerem da execução deste Termo de Contrato será o da </w:t>
      </w:r>
      <w:r w:rsidRPr="00626D8D">
        <w:rPr>
          <w:rFonts w:ascii="Arial Narrow" w:hAnsi="Arial Narrow"/>
          <w:sz w:val="23"/>
          <w:szCs w:val="23"/>
          <w:lang w:eastAsia="ar-SA"/>
        </w:rPr>
        <w:t xml:space="preserve">Seção Judiciária do Estado da Bahia - </w:t>
      </w:r>
      <w:r w:rsidRPr="00626D8D">
        <w:rPr>
          <w:rFonts w:ascii="Arial Narrow" w:hAnsi="Arial Narrow"/>
          <w:sz w:val="23"/>
          <w:szCs w:val="23"/>
        </w:rPr>
        <w:t>Justiça Federal.</w:t>
      </w:r>
    </w:p>
    <w:p w14:paraId="7239B638" w14:textId="77777777" w:rsidR="00153282" w:rsidRDefault="00153282" w:rsidP="00153282">
      <w:pPr>
        <w:numPr>
          <w:ilvl w:val="1"/>
          <w:numId w:val="38"/>
        </w:numPr>
        <w:spacing w:before="120" w:after="120" w:line="276" w:lineRule="auto"/>
        <w:jc w:val="both"/>
        <w:rPr>
          <w:rFonts w:ascii="Arial Narrow" w:hAnsi="Arial Narrow"/>
          <w:sz w:val="23"/>
          <w:szCs w:val="23"/>
        </w:rPr>
      </w:pPr>
      <w:r w:rsidRPr="00626D8D">
        <w:rPr>
          <w:rFonts w:ascii="Arial Narrow" w:hAnsi="Arial Narrow"/>
          <w:sz w:val="23"/>
          <w:szCs w:val="23"/>
        </w:rPr>
        <w:t xml:space="preserve">Para firmeza e validade do pactuado, o presente Termo de Contrato foi lavrado em 2 (duas) vias de igual teor, que, depois de lido e achado em ordem, vai assinado pelos contraentes. </w:t>
      </w:r>
    </w:p>
    <w:p w14:paraId="29FCA2A3" w14:textId="77777777" w:rsidR="00153282" w:rsidRDefault="00153282" w:rsidP="00153282">
      <w:pPr>
        <w:spacing w:before="120" w:after="120" w:line="276" w:lineRule="auto"/>
        <w:jc w:val="both"/>
        <w:rPr>
          <w:rFonts w:ascii="Arial Narrow" w:hAnsi="Arial Narrow"/>
          <w:sz w:val="23"/>
          <w:szCs w:val="23"/>
        </w:rPr>
      </w:pPr>
    </w:p>
    <w:p w14:paraId="5BF8216D" w14:textId="77777777" w:rsidR="00153282" w:rsidRPr="00626D8D" w:rsidRDefault="00153282" w:rsidP="00153282">
      <w:pPr>
        <w:spacing w:before="120" w:after="120" w:line="276" w:lineRule="auto"/>
        <w:jc w:val="both"/>
        <w:rPr>
          <w:rFonts w:ascii="Arial Narrow" w:hAnsi="Arial Narrow"/>
          <w:sz w:val="23"/>
          <w:szCs w:val="23"/>
        </w:rPr>
      </w:pPr>
    </w:p>
    <w:p w14:paraId="2B1082B3" w14:textId="77777777" w:rsidR="00153282" w:rsidRPr="00626D8D" w:rsidRDefault="00153282" w:rsidP="00153282">
      <w:pPr>
        <w:suppressAutoHyphens/>
        <w:spacing w:before="120" w:after="240"/>
        <w:jc w:val="center"/>
        <w:rPr>
          <w:rFonts w:ascii="Arial Narrow" w:hAnsi="Arial Narrow"/>
          <w:sz w:val="23"/>
          <w:szCs w:val="23"/>
          <w:lang w:eastAsia="ar-SA"/>
        </w:rPr>
      </w:pPr>
      <w:r w:rsidRPr="00626D8D">
        <w:rPr>
          <w:rFonts w:ascii="Arial Narrow" w:hAnsi="Arial Narrow"/>
          <w:sz w:val="23"/>
          <w:szCs w:val="23"/>
          <w:lang w:eastAsia="ar-SA"/>
        </w:rPr>
        <w:t xml:space="preserve">Salvador, ______de ________ </w:t>
      </w:r>
      <w:proofErr w:type="spellStart"/>
      <w:r w:rsidRPr="00626D8D">
        <w:rPr>
          <w:rFonts w:ascii="Arial Narrow" w:hAnsi="Arial Narrow"/>
          <w:sz w:val="23"/>
          <w:szCs w:val="23"/>
          <w:lang w:eastAsia="ar-SA"/>
        </w:rPr>
        <w:t>de</w:t>
      </w:r>
      <w:proofErr w:type="spellEnd"/>
      <w:r w:rsidRPr="00626D8D">
        <w:rPr>
          <w:rFonts w:ascii="Arial Narrow" w:hAnsi="Arial Narrow"/>
          <w:sz w:val="23"/>
          <w:szCs w:val="23"/>
          <w:lang w:eastAsia="ar-SA"/>
        </w:rPr>
        <w:t xml:space="preserve"> 2016.</w:t>
      </w:r>
    </w:p>
    <w:p w14:paraId="3372C659" w14:textId="77777777" w:rsidR="00153282" w:rsidRPr="00626D8D" w:rsidRDefault="00153282" w:rsidP="00153282">
      <w:pPr>
        <w:suppressAutoHyphens/>
        <w:spacing w:before="120" w:after="240"/>
        <w:jc w:val="center"/>
        <w:rPr>
          <w:rFonts w:ascii="Arial Narrow" w:hAnsi="Arial Narrow"/>
          <w:b/>
          <w:sz w:val="23"/>
          <w:szCs w:val="23"/>
        </w:rPr>
      </w:pPr>
    </w:p>
    <w:p w14:paraId="55301C72" w14:textId="77777777" w:rsidR="00153282" w:rsidRPr="00626D8D" w:rsidRDefault="00153282" w:rsidP="00153282">
      <w:pPr>
        <w:suppressAutoHyphens/>
        <w:spacing w:before="120" w:after="240"/>
        <w:jc w:val="center"/>
        <w:rPr>
          <w:rFonts w:ascii="Arial Narrow" w:hAnsi="Arial Narrow"/>
          <w:sz w:val="23"/>
          <w:szCs w:val="23"/>
          <w:lang w:eastAsia="ar-SA"/>
        </w:rPr>
      </w:pPr>
      <w:r w:rsidRPr="00626D8D">
        <w:rPr>
          <w:rFonts w:ascii="Arial Narrow" w:hAnsi="Arial Narrow"/>
          <w:b/>
          <w:sz w:val="23"/>
          <w:szCs w:val="23"/>
        </w:rPr>
        <w:t>JOÃO CARLOS SALLES PIRES DA SILVA</w:t>
      </w:r>
      <w:r w:rsidRPr="00626D8D">
        <w:rPr>
          <w:rFonts w:ascii="Arial Narrow" w:hAnsi="Arial Narrow"/>
          <w:sz w:val="23"/>
          <w:szCs w:val="23"/>
        </w:rPr>
        <w:t>,</w:t>
      </w:r>
    </w:p>
    <w:p w14:paraId="31C032A2" w14:textId="77777777" w:rsidR="00153282" w:rsidRDefault="00153282" w:rsidP="00153282">
      <w:pPr>
        <w:suppressAutoHyphens/>
        <w:spacing w:before="120" w:after="240"/>
        <w:jc w:val="center"/>
        <w:rPr>
          <w:rFonts w:ascii="Arial Narrow" w:hAnsi="Arial Narrow"/>
          <w:b/>
          <w:bCs/>
          <w:sz w:val="23"/>
          <w:szCs w:val="23"/>
          <w:lang w:eastAsia="ar-SA"/>
        </w:rPr>
      </w:pPr>
      <w:r w:rsidRPr="00626D8D">
        <w:rPr>
          <w:rFonts w:ascii="Arial Narrow" w:hAnsi="Arial Narrow"/>
          <w:b/>
          <w:bCs/>
          <w:sz w:val="23"/>
          <w:szCs w:val="23"/>
          <w:lang w:eastAsia="ar-SA"/>
        </w:rPr>
        <w:t>CONTRATANTE</w:t>
      </w:r>
    </w:p>
    <w:p w14:paraId="5927471C" w14:textId="77777777" w:rsidR="00153282" w:rsidRPr="00626D8D" w:rsidRDefault="00153282" w:rsidP="00153282">
      <w:pPr>
        <w:suppressAutoHyphens/>
        <w:spacing w:before="120" w:after="240"/>
        <w:jc w:val="center"/>
        <w:rPr>
          <w:rFonts w:ascii="Arial Narrow" w:hAnsi="Arial Narrow"/>
          <w:b/>
          <w:bCs/>
          <w:sz w:val="23"/>
          <w:szCs w:val="23"/>
          <w:lang w:eastAsia="ar-SA"/>
        </w:rPr>
      </w:pPr>
    </w:p>
    <w:p w14:paraId="356335F0" w14:textId="77777777" w:rsidR="00153282" w:rsidRPr="00626D8D" w:rsidRDefault="00153282" w:rsidP="00153282">
      <w:pPr>
        <w:suppressAutoHyphens/>
        <w:spacing w:before="120" w:after="240"/>
        <w:jc w:val="center"/>
        <w:rPr>
          <w:rFonts w:ascii="Arial Narrow" w:hAnsi="Arial Narrow"/>
          <w:b/>
          <w:sz w:val="23"/>
          <w:szCs w:val="23"/>
          <w:lang w:eastAsia="ar-SA"/>
        </w:rPr>
      </w:pPr>
      <w:r w:rsidRPr="00626D8D">
        <w:rPr>
          <w:rFonts w:ascii="Arial Narrow" w:hAnsi="Arial Narrow"/>
          <w:b/>
          <w:sz w:val="23"/>
          <w:szCs w:val="23"/>
          <w:lang w:eastAsia="ar-SA"/>
        </w:rPr>
        <w:t>CONTRATADA</w:t>
      </w:r>
    </w:p>
    <w:p w14:paraId="3A18FDCC" w14:textId="77777777" w:rsidR="00153282" w:rsidRPr="00626D8D" w:rsidRDefault="00153282" w:rsidP="00153282">
      <w:pPr>
        <w:suppressAutoHyphens/>
        <w:spacing w:before="120" w:after="240"/>
        <w:rPr>
          <w:rFonts w:ascii="Arial Narrow" w:hAnsi="Arial Narrow"/>
          <w:b/>
          <w:sz w:val="23"/>
          <w:szCs w:val="23"/>
          <w:lang w:eastAsia="ar-SA"/>
        </w:rPr>
      </w:pPr>
      <w:r w:rsidRPr="00626D8D">
        <w:rPr>
          <w:rFonts w:ascii="Arial Narrow" w:hAnsi="Arial Narrow"/>
          <w:b/>
          <w:sz w:val="23"/>
          <w:szCs w:val="23"/>
          <w:lang w:eastAsia="ar-SA"/>
        </w:rPr>
        <w:t>TESTEMUNHAS:</w:t>
      </w:r>
    </w:p>
    <w:p w14:paraId="6BCD4B21" w14:textId="77777777" w:rsidR="00153282" w:rsidRPr="00626D8D" w:rsidRDefault="00153282" w:rsidP="00153282">
      <w:pPr>
        <w:suppressAutoHyphens/>
        <w:spacing w:before="120" w:after="240"/>
        <w:rPr>
          <w:rFonts w:ascii="Arial Narrow" w:hAnsi="Arial Narrow"/>
          <w:bCs/>
          <w:sz w:val="23"/>
          <w:szCs w:val="23"/>
          <w:lang w:eastAsia="ar-SA"/>
        </w:rPr>
      </w:pPr>
      <w:r w:rsidRPr="00626D8D">
        <w:rPr>
          <w:rFonts w:ascii="Arial Narrow" w:hAnsi="Arial Narrow"/>
          <w:bCs/>
          <w:sz w:val="23"/>
          <w:szCs w:val="23"/>
          <w:lang w:eastAsia="ar-SA"/>
        </w:rPr>
        <w:t>Nome:</w:t>
      </w:r>
    </w:p>
    <w:p w14:paraId="3DC830E4" w14:textId="77777777" w:rsidR="00153282" w:rsidRPr="00626D8D" w:rsidRDefault="00153282" w:rsidP="00153282">
      <w:pPr>
        <w:suppressAutoHyphens/>
        <w:spacing w:before="120" w:after="240"/>
        <w:rPr>
          <w:rFonts w:ascii="Arial Narrow" w:hAnsi="Arial Narrow"/>
          <w:bCs/>
          <w:sz w:val="23"/>
          <w:szCs w:val="23"/>
          <w:lang w:eastAsia="ar-SA"/>
        </w:rPr>
      </w:pPr>
      <w:r w:rsidRPr="00626D8D">
        <w:rPr>
          <w:rFonts w:ascii="Arial Narrow" w:hAnsi="Arial Narrow"/>
          <w:bCs/>
          <w:sz w:val="23"/>
          <w:szCs w:val="23"/>
          <w:lang w:eastAsia="ar-SA"/>
        </w:rPr>
        <w:t xml:space="preserve">CPF: </w:t>
      </w:r>
    </w:p>
    <w:p w14:paraId="44087711" w14:textId="77777777" w:rsidR="00153282" w:rsidRPr="00626D8D" w:rsidRDefault="00153282" w:rsidP="00153282">
      <w:pPr>
        <w:suppressAutoHyphens/>
        <w:spacing w:before="120" w:after="240"/>
        <w:rPr>
          <w:rFonts w:ascii="Arial Narrow" w:hAnsi="Arial Narrow"/>
          <w:bCs/>
          <w:sz w:val="23"/>
          <w:szCs w:val="23"/>
          <w:lang w:eastAsia="ar-SA"/>
        </w:rPr>
      </w:pPr>
      <w:r w:rsidRPr="00626D8D">
        <w:rPr>
          <w:rFonts w:ascii="Arial Narrow" w:hAnsi="Arial Narrow"/>
          <w:bCs/>
          <w:sz w:val="23"/>
          <w:szCs w:val="23"/>
          <w:lang w:eastAsia="ar-SA"/>
        </w:rPr>
        <w:t>Nome:</w:t>
      </w:r>
    </w:p>
    <w:p w14:paraId="13CC91A8" w14:textId="77777777" w:rsidR="00153282" w:rsidRPr="00626D8D" w:rsidRDefault="00153282" w:rsidP="00153282">
      <w:pPr>
        <w:suppressAutoHyphens/>
        <w:spacing w:before="120" w:after="240"/>
        <w:rPr>
          <w:rFonts w:ascii="Arial Narrow" w:hAnsi="Arial Narrow"/>
          <w:sz w:val="23"/>
          <w:szCs w:val="23"/>
        </w:rPr>
      </w:pPr>
      <w:r w:rsidRPr="00626D8D">
        <w:rPr>
          <w:rFonts w:ascii="Arial Narrow" w:hAnsi="Arial Narrow"/>
          <w:bCs/>
          <w:sz w:val="23"/>
          <w:szCs w:val="23"/>
          <w:lang w:eastAsia="ar-SA"/>
        </w:rPr>
        <w:t xml:space="preserve">CPF: </w:t>
      </w:r>
    </w:p>
    <w:p w14:paraId="43A20DA8" w14:textId="77777777" w:rsidR="00153282" w:rsidRDefault="00153282" w:rsidP="00173EC5">
      <w:pPr>
        <w:jc w:val="center"/>
        <w:rPr>
          <w:rFonts w:ascii="Arial" w:hAnsi="Arial" w:cs="Arial"/>
          <w:b/>
          <w:bCs/>
          <w:iCs/>
          <w:color w:val="000000"/>
          <w:sz w:val="20"/>
          <w:szCs w:val="20"/>
        </w:rPr>
      </w:pPr>
    </w:p>
    <w:p w14:paraId="3778956A" w14:textId="77777777" w:rsidR="00B12D77" w:rsidRDefault="00B12D77" w:rsidP="00173EC5">
      <w:pPr>
        <w:jc w:val="center"/>
        <w:rPr>
          <w:rFonts w:ascii="Arial" w:hAnsi="Arial" w:cs="Arial"/>
          <w:b/>
          <w:bCs/>
          <w:iCs/>
          <w:color w:val="000000"/>
          <w:sz w:val="20"/>
          <w:szCs w:val="20"/>
        </w:rPr>
      </w:pPr>
    </w:p>
    <w:p w14:paraId="2808D867" w14:textId="77777777" w:rsidR="00B12D77" w:rsidRDefault="00B12D77" w:rsidP="00173EC5">
      <w:pPr>
        <w:jc w:val="center"/>
        <w:rPr>
          <w:rFonts w:ascii="Arial" w:hAnsi="Arial" w:cs="Arial"/>
          <w:b/>
          <w:bCs/>
          <w:iCs/>
          <w:color w:val="000000"/>
          <w:sz w:val="20"/>
          <w:szCs w:val="20"/>
        </w:rPr>
      </w:pPr>
    </w:p>
    <w:p w14:paraId="0D54B423" w14:textId="5EF0E458" w:rsidR="00B12D77" w:rsidRDefault="00B12D77" w:rsidP="00B12D77">
      <w:pPr>
        <w:spacing w:before="120"/>
        <w:ind w:right="46"/>
        <w:jc w:val="center"/>
        <w:rPr>
          <w:rFonts w:ascii="Arial" w:hAnsi="Arial" w:cs="Arial"/>
          <w:b/>
          <w:bCs/>
          <w:i/>
          <w:iCs/>
        </w:rPr>
      </w:pPr>
      <w:r>
        <w:rPr>
          <w:rFonts w:ascii="Arial" w:hAnsi="Arial" w:cs="Arial"/>
          <w:b/>
          <w:bCs/>
          <w:iCs/>
        </w:rPr>
        <w:t>ANEXO IV</w:t>
      </w:r>
    </w:p>
    <w:p w14:paraId="058F5260" w14:textId="77777777" w:rsidR="00B12D77" w:rsidRDefault="00B12D77" w:rsidP="00B12D77">
      <w:pPr>
        <w:jc w:val="center"/>
        <w:rPr>
          <w:rFonts w:ascii="Arial" w:hAnsi="Arial" w:cs="Arial"/>
          <w:b/>
          <w:bCs/>
          <w:i/>
          <w:iCs/>
        </w:rPr>
      </w:pPr>
    </w:p>
    <w:p w14:paraId="6657CE11" w14:textId="77777777" w:rsidR="00B12D77" w:rsidRDefault="00B12D77" w:rsidP="00B12D77">
      <w:pPr>
        <w:pStyle w:val="Corpodetexto2"/>
        <w:spacing w:line="240" w:lineRule="auto"/>
        <w:jc w:val="center"/>
        <w:rPr>
          <w:rFonts w:ascii="Arial" w:hAnsi="Arial" w:cs="Arial"/>
          <w:b/>
          <w:sz w:val="22"/>
          <w:szCs w:val="22"/>
          <w:u w:val="single"/>
        </w:rPr>
      </w:pPr>
      <w:r>
        <w:rPr>
          <w:rFonts w:ascii="Arial" w:hAnsi="Arial" w:cs="Arial"/>
          <w:b/>
          <w:sz w:val="22"/>
          <w:szCs w:val="22"/>
          <w:u w:val="single"/>
        </w:rPr>
        <w:t xml:space="preserve">DECLARAÇÃO DE DADOS PARA ASSINATURA DA ATA </w:t>
      </w:r>
    </w:p>
    <w:p w14:paraId="51894DEC" w14:textId="77777777" w:rsidR="00B12D77" w:rsidRDefault="00B12D77" w:rsidP="00B12D77">
      <w:pPr>
        <w:jc w:val="both"/>
        <w:rPr>
          <w:rFonts w:ascii="Arial" w:hAnsi="Arial" w:cs="Arial"/>
          <w:b/>
          <w:color w:val="FF0000"/>
          <w:sz w:val="22"/>
          <w:szCs w:val="22"/>
        </w:rPr>
      </w:pPr>
      <w:r>
        <w:rPr>
          <w:rFonts w:ascii="Arial" w:hAnsi="Arial" w:cs="Arial"/>
          <w:b/>
          <w:color w:val="FF0000"/>
          <w:sz w:val="22"/>
          <w:szCs w:val="22"/>
        </w:rPr>
        <w:t xml:space="preserve">(ESTE ITEM DEVERÁ SER ATENDIDO JUNTO COM A DOCUMENTAÇÃO DE HABILITAÇÃO PELO LICITANTE VENCEDOR, DE MODO A </w:t>
      </w:r>
      <w:proofErr w:type="gramStart"/>
      <w:r>
        <w:rPr>
          <w:rFonts w:ascii="Arial" w:hAnsi="Arial" w:cs="Arial"/>
          <w:b/>
          <w:color w:val="FF0000"/>
          <w:sz w:val="22"/>
          <w:szCs w:val="22"/>
        </w:rPr>
        <w:t>PROMOVER  O</w:t>
      </w:r>
      <w:proofErr w:type="gramEnd"/>
      <w:r>
        <w:rPr>
          <w:rFonts w:ascii="Arial" w:hAnsi="Arial" w:cs="Arial"/>
          <w:b/>
          <w:color w:val="FF0000"/>
          <w:sz w:val="22"/>
          <w:szCs w:val="22"/>
        </w:rPr>
        <w:t xml:space="preserve"> ANDAMENTO DA (O)  ATA/ CONTRATO)</w:t>
      </w:r>
    </w:p>
    <w:p w14:paraId="1B7F3838" w14:textId="77777777" w:rsidR="00B12D77" w:rsidRDefault="00B12D77" w:rsidP="00B12D77">
      <w:pPr>
        <w:jc w:val="both"/>
        <w:rPr>
          <w:rFonts w:ascii="Arial" w:hAnsi="Arial" w:cs="Arial"/>
          <w:sz w:val="22"/>
          <w:szCs w:val="22"/>
        </w:rPr>
      </w:pPr>
      <w:r>
        <w:rPr>
          <w:rFonts w:ascii="Arial" w:hAnsi="Arial" w:cs="Arial"/>
          <w:sz w:val="22"/>
          <w:szCs w:val="22"/>
        </w:rPr>
        <w:t>Encaminho em atendimento ao Edital Pregão SRP 03/2016, que tem como objeto a contratação de empresa especializada em......................................................., os dados exigidos para assinatura do contrato:</w:t>
      </w:r>
    </w:p>
    <w:p w14:paraId="7A9C7BE1" w14:textId="77777777" w:rsidR="00B12D77" w:rsidRDefault="00B12D77" w:rsidP="00B12D77">
      <w:pPr>
        <w:jc w:val="both"/>
        <w:rPr>
          <w:rFonts w:ascii="Arial" w:hAnsi="Arial" w:cs="Arial"/>
          <w:b/>
          <w:sz w:val="22"/>
          <w:szCs w:val="22"/>
        </w:rPr>
      </w:pPr>
    </w:p>
    <w:p w14:paraId="60496823" w14:textId="77777777" w:rsidR="00B12D77" w:rsidRDefault="00B12D77" w:rsidP="00B12D77">
      <w:pPr>
        <w:jc w:val="both"/>
        <w:rPr>
          <w:rFonts w:ascii="Arial" w:hAnsi="Arial" w:cs="Arial"/>
          <w:b/>
          <w:sz w:val="22"/>
          <w:szCs w:val="22"/>
        </w:rPr>
      </w:pPr>
      <w:r>
        <w:rPr>
          <w:rFonts w:ascii="Arial" w:hAnsi="Arial" w:cs="Arial"/>
          <w:b/>
          <w:sz w:val="22"/>
          <w:szCs w:val="22"/>
        </w:rPr>
        <w:t>DADOS DO LICITANTE</w:t>
      </w:r>
    </w:p>
    <w:p w14:paraId="7B2CFB3A" w14:textId="77777777" w:rsidR="00B12D77" w:rsidRDefault="00B12D77" w:rsidP="00B12D77">
      <w:pPr>
        <w:jc w:val="both"/>
        <w:rPr>
          <w:rFonts w:ascii="Arial" w:hAnsi="Arial" w:cs="Arial"/>
          <w:sz w:val="22"/>
          <w:szCs w:val="22"/>
        </w:rPr>
      </w:pPr>
    </w:p>
    <w:p w14:paraId="07AECB39" w14:textId="77777777" w:rsidR="00B12D77" w:rsidRDefault="00B12D77" w:rsidP="00B12D77">
      <w:pPr>
        <w:numPr>
          <w:ilvl w:val="0"/>
          <w:numId w:val="39"/>
        </w:numPr>
        <w:spacing w:line="360" w:lineRule="auto"/>
        <w:jc w:val="both"/>
        <w:rPr>
          <w:rFonts w:ascii="Arial" w:hAnsi="Arial" w:cs="Arial"/>
          <w:sz w:val="22"/>
          <w:szCs w:val="22"/>
        </w:rPr>
      </w:pPr>
      <w:r>
        <w:rPr>
          <w:rFonts w:ascii="Arial" w:hAnsi="Arial" w:cs="Arial"/>
          <w:sz w:val="22"/>
          <w:szCs w:val="22"/>
        </w:rPr>
        <w:t>Razão Social/ Nome Fantasia:</w:t>
      </w:r>
    </w:p>
    <w:p w14:paraId="57B6F397" w14:textId="77777777" w:rsidR="00B12D77" w:rsidRDefault="00B12D77" w:rsidP="00B12D77">
      <w:pPr>
        <w:numPr>
          <w:ilvl w:val="0"/>
          <w:numId w:val="39"/>
        </w:numPr>
        <w:spacing w:line="360" w:lineRule="auto"/>
        <w:jc w:val="both"/>
        <w:rPr>
          <w:rFonts w:ascii="Arial" w:hAnsi="Arial" w:cs="Arial"/>
          <w:sz w:val="22"/>
          <w:szCs w:val="22"/>
        </w:rPr>
      </w:pPr>
      <w:r>
        <w:rPr>
          <w:rFonts w:ascii="Arial" w:hAnsi="Arial" w:cs="Arial"/>
          <w:sz w:val="22"/>
          <w:szCs w:val="22"/>
        </w:rPr>
        <w:t>CNPJ:</w:t>
      </w:r>
    </w:p>
    <w:p w14:paraId="20ABD64D" w14:textId="77777777" w:rsidR="00B12D77" w:rsidRDefault="00B12D77" w:rsidP="00B12D77">
      <w:pPr>
        <w:numPr>
          <w:ilvl w:val="0"/>
          <w:numId w:val="39"/>
        </w:numPr>
        <w:spacing w:line="360" w:lineRule="auto"/>
        <w:jc w:val="both"/>
        <w:rPr>
          <w:rFonts w:ascii="Arial" w:hAnsi="Arial" w:cs="Arial"/>
          <w:sz w:val="22"/>
          <w:szCs w:val="22"/>
        </w:rPr>
      </w:pPr>
      <w:r>
        <w:rPr>
          <w:rFonts w:ascii="Arial" w:hAnsi="Arial" w:cs="Arial"/>
          <w:sz w:val="22"/>
          <w:szCs w:val="22"/>
        </w:rPr>
        <w:t>Inscrição Estadual:</w:t>
      </w:r>
    </w:p>
    <w:p w14:paraId="7B4917C5" w14:textId="77777777" w:rsidR="00B12D77" w:rsidRDefault="00B12D77" w:rsidP="00B12D77">
      <w:pPr>
        <w:numPr>
          <w:ilvl w:val="0"/>
          <w:numId w:val="39"/>
        </w:numPr>
        <w:spacing w:line="360" w:lineRule="auto"/>
        <w:jc w:val="both"/>
        <w:rPr>
          <w:rFonts w:ascii="Arial" w:hAnsi="Arial" w:cs="Arial"/>
          <w:sz w:val="22"/>
          <w:szCs w:val="22"/>
        </w:rPr>
      </w:pPr>
      <w:r>
        <w:rPr>
          <w:rFonts w:ascii="Arial" w:hAnsi="Arial" w:cs="Arial"/>
          <w:sz w:val="22"/>
          <w:szCs w:val="22"/>
        </w:rPr>
        <w:t>Inscrição Municipal:</w:t>
      </w:r>
    </w:p>
    <w:p w14:paraId="3E21CB90" w14:textId="77777777" w:rsidR="00B12D77" w:rsidRDefault="00B12D77" w:rsidP="00B12D77">
      <w:pPr>
        <w:numPr>
          <w:ilvl w:val="0"/>
          <w:numId w:val="39"/>
        </w:numPr>
        <w:spacing w:line="360" w:lineRule="auto"/>
        <w:jc w:val="both"/>
        <w:rPr>
          <w:rFonts w:ascii="Arial" w:hAnsi="Arial" w:cs="Arial"/>
          <w:sz w:val="22"/>
          <w:szCs w:val="22"/>
        </w:rPr>
      </w:pPr>
      <w:r>
        <w:rPr>
          <w:rFonts w:ascii="Arial" w:hAnsi="Arial" w:cs="Arial"/>
          <w:sz w:val="22"/>
          <w:szCs w:val="22"/>
        </w:rPr>
        <w:t xml:space="preserve">Endereço da Empresa, CEP e </w:t>
      </w:r>
      <w:proofErr w:type="spellStart"/>
      <w:r>
        <w:rPr>
          <w:rFonts w:ascii="Arial" w:hAnsi="Arial" w:cs="Arial"/>
          <w:sz w:val="22"/>
          <w:szCs w:val="22"/>
        </w:rPr>
        <w:t>Tels</w:t>
      </w:r>
      <w:proofErr w:type="spellEnd"/>
      <w:r>
        <w:rPr>
          <w:rFonts w:ascii="Arial" w:hAnsi="Arial" w:cs="Arial"/>
          <w:sz w:val="22"/>
          <w:szCs w:val="22"/>
        </w:rPr>
        <w:t>: fixo e Celular</w:t>
      </w:r>
    </w:p>
    <w:p w14:paraId="318B3BD7" w14:textId="77777777" w:rsidR="00B12D77" w:rsidRDefault="00B12D77" w:rsidP="00B12D77">
      <w:pPr>
        <w:numPr>
          <w:ilvl w:val="0"/>
          <w:numId w:val="39"/>
        </w:numPr>
        <w:spacing w:line="360" w:lineRule="auto"/>
        <w:jc w:val="both"/>
        <w:rPr>
          <w:rFonts w:ascii="Arial" w:hAnsi="Arial" w:cs="Arial"/>
          <w:sz w:val="22"/>
          <w:szCs w:val="22"/>
        </w:rPr>
      </w:pPr>
      <w:r>
        <w:rPr>
          <w:rFonts w:ascii="Arial" w:hAnsi="Arial" w:cs="Arial"/>
          <w:sz w:val="22"/>
          <w:szCs w:val="22"/>
        </w:rPr>
        <w:t>Fax e E-mail</w:t>
      </w:r>
    </w:p>
    <w:p w14:paraId="4583697E" w14:textId="77777777" w:rsidR="00B12D77" w:rsidRDefault="00B12D77" w:rsidP="00B12D77">
      <w:pPr>
        <w:numPr>
          <w:ilvl w:val="0"/>
          <w:numId w:val="39"/>
        </w:numPr>
        <w:spacing w:line="360" w:lineRule="auto"/>
        <w:jc w:val="both"/>
        <w:rPr>
          <w:rFonts w:ascii="Arial" w:hAnsi="Arial" w:cs="Arial"/>
          <w:sz w:val="22"/>
          <w:szCs w:val="22"/>
        </w:rPr>
      </w:pPr>
      <w:r>
        <w:rPr>
          <w:rFonts w:ascii="Arial" w:hAnsi="Arial" w:cs="Arial"/>
          <w:sz w:val="22"/>
          <w:szCs w:val="22"/>
        </w:rPr>
        <w:t>Nome do Representante, Cargo na Empresa e Profissão</w:t>
      </w:r>
    </w:p>
    <w:p w14:paraId="5D72DE10" w14:textId="77777777" w:rsidR="00B12D77" w:rsidRDefault="00B12D77" w:rsidP="00B12D77">
      <w:pPr>
        <w:numPr>
          <w:ilvl w:val="0"/>
          <w:numId w:val="39"/>
        </w:numPr>
        <w:spacing w:line="360" w:lineRule="auto"/>
        <w:jc w:val="both"/>
        <w:rPr>
          <w:rFonts w:ascii="Arial" w:hAnsi="Arial" w:cs="Arial"/>
          <w:sz w:val="22"/>
          <w:szCs w:val="22"/>
        </w:rPr>
      </w:pPr>
      <w:r>
        <w:rPr>
          <w:rFonts w:ascii="Arial" w:hAnsi="Arial" w:cs="Arial"/>
          <w:sz w:val="22"/>
          <w:szCs w:val="22"/>
        </w:rPr>
        <w:t xml:space="preserve">Endereço Residencial e CEP e </w:t>
      </w:r>
      <w:proofErr w:type="spellStart"/>
      <w:r>
        <w:rPr>
          <w:rFonts w:ascii="Arial" w:hAnsi="Arial" w:cs="Arial"/>
          <w:sz w:val="22"/>
          <w:szCs w:val="22"/>
        </w:rPr>
        <w:t>Tels</w:t>
      </w:r>
      <w:proofErr w:type="spellEnd"/>
      <w:r>
        <w:rPr>
          <w:rFonts w:ascii="Arial" w:hAnsi="Arial" w:cs="Arial"/>
          <w:sz w:val="22"/>
          <w:szCs w:val="22"/>
        </w:rPr>
        <w:t>: fixo e Celular</w:t>
      </w:r>
    </w:p>
    <w:p w14:paraId="1ABDFD1B" w14:textId="77777777" w:rsidR="00B12D77" w:rsidRDefault="00B12D77" w:rsidP="00B12D77">
      <w:pPr>
        <w:numPr>
          <w:ilvl w:val="0"/>
          <w:numId w:val="39"/>
        </w:numPr>
        <w:spacing w:line="360" w:lineRule="auto"/>
        <w:jc w:val="both"/>
        <w:rPr>
          <w:rFonts w:ascii="Arial" w:hAnsi="Arial" w:cs="Arial"/>
          <w:sz w:val="22"/>
          <w:szCs w:val="22"/>
        </w:rPr>
      </w:pPr>
      <w:r>
        <w:rPr>
          <w:rFonts w:ascii="Arial" w:hAnsi="Arial" w:cs="Arial"/>
          <w:sz w:val="22"/>
          <w:szCs w:val="22"/>
        </w:rPr>
        <w:t>CPF</w:t>
      </w:r>
    </w:p>
    <w:p w14:paraId="05A3C0DD" w14:textId="77777777" w:rsidR="00B12D77" w:rsidRDefault="00B12D77" w:rsidP="00B12D77">
      <w:pPr>
        <w:numPr>
          <w:ilvl w:val="0"/>
          <w:numId w:val="39"/>
        </w:numPr>
        <w:spacing w:line="360" w:lineRule="auto"/>
        <w:jc w:val="both"/>
        <w:rPr>
          <w:rFonts w:ascii="Arial" w:hAnsi="Arial" w:cs="Arial"/>
          <w:sz w:val="22"/>
          <w:szCs w:val="22"/>
        </w:rPr>
      </w:pPr>
      <w:r>
        <w:rPr>
          <w:rFonts w:ascii="Arial" w:hAnsi="Arial" w:cs="Arial"/>
          <w:sz w:val="22"/>
          <w:szCs w:val="22"/>
        </w:rPr>
        <w:t>RG</w:t>
      </w:r>
    </w:p>
    <w:p w14:paraId="762A9FC5" w14:textId="77777777" w:rsidR="00B12D77" w:rsidRDefault="00B12D77" w:rsidP="00B12D77">
      <w:pPr>
        <w:numPr>
          <w:ilvl w:val="0"/>
          <w:numId w:val="39"/>
        </w:numPr>
        <w:spacing w:line="360" w:lineRule="auto"/>
        <w:jc w:val="both"/>
        <w:rPr>
          <w:rFonts w:ascii="Arial" w:hAnsi="Arial" w:cs="Arial"/>
          <w:sz w:val="22"/>
          <w:szCs w:val="22"/>
        </w:rPr>
      </w:pPr>
      <w:r>
        <w:rPr>
          <w:rFonts w:ascii="Arial" w:hAnsi="Arial" w:cs="Arial"/>
          <w:sz w:val="22"/>
          <w:szCs w:val="22"/>
        </w:rPr>
        <w:t>Estado Civil</w:t>
      </w:r>
    </w:p>
    <w:p w14:paraId="5C403F54" w14:textId="77777777" w:rsidR="00B12D77" w:rsidRDefault="00B12D77" w:rsidP="00B12D77">
      <w:pPr>
        <w:numPr>
          <w:ilvl w:val="0"/>
          <w:numId w:val="39"/>
        </w:numPr>
        <w:spacing w:line="360" w:lineRule="auto"/>
        <w:jc w:val="both"/>
        <w:rPr>
          <w:rFonts w:ascii="Arial" w:hAnsi="Arial" w:cs="Arial"/>
          <w:sz w:val="22"/>
          <w:szCs w:val="22"/>
        </w:rPr>
      </w:pPr>
      <w:r>
        <w:rPr>
          <w:rFonts w:ascii="Arial" w:hAnsi="Arial" w:cs="Arial"/>
          <w:sz w:val="22"/>
          <w:szCs w:val="22"/>
        </w:rPr>
        <w:t>Nacionalidade</w:t>
      </w:r>
    </w:p>
    <w:p w14:paraId="27CA4F9C" w14:textId="77777777" w:rsidR="00B12D77" w:rsidRDefault="00B12D77" w:rsidP="00B12D77">
      <w:pPr>
        <w:spacing w:line="360" w:lineRule="auto"/>
        <w:jc w:val="both"/>
        <w:rPr>
          <w:rFonts w:ascii="Arial" w:hAnsi="Arial" w:cs="Arial"/>
          <w:b/>
          <w:color w:val="FF0000"/>
          <w:sz w:val="22"/>
          <w:szCs w:val="22"/>
        </w:rPr>
      </w:pPr>
      <w:r>
        <w:rPr>
          <w:rFonts w:ascii="Arial" w:hAnsi="Arial" w:cs="Arial"/>
          <w:b/>
          <w:color w:val="FF0000"/>
          <w:sz w:val="22"/>
          <w:szCs w:val="22"/>
        </w:rPr>
        <w:t>DADOS DA PROPOSTA:</w:t>
      </w:r>
    </w:p>
    <w:p w14:paraId="175CE233" w14:textId="77777777" w:rsidR="00B12D77" w:rsidRDefault="00B12D77" w:rsidP="00B12D77">
      <w:pPr>
        <w:spacing w:line="360" w:lineRule="auto"/>
        <w:jc w:val="both"/>
        <w:rPr>
          <w:rFonts w:ascii="Arial" w:hAnsi="Arial" w:cs="Arial"/>
          <w:color w:val="FF0000"/>
          <w:sz w:val="22"/>
          <w:szCs w:val="22"/>
        </w:rPr>
      </w:pPr>
      <w:r>
        <w:rPr>
          <w:rFonts w:ascii="Arial" w:hAnsi="Arial" w:cs="Arial"/>
          <w:color w:val="FF0000"/>
          <w:sz w:val="22"/>
          <w:szCs w:val="22"/>
        </w:rPr>
        <w:t xml:space="preserve">       1) Valor Global:</w:t>
      </w:r>
    </w:p>
    <w:p w14:paraId="615E7FCA" w14:textId="77777777" w:rsidR="00B12D77" w:rsidRDefault="00B12D77" w:rsidP="00B12D77">
      <w:pPr>
        <w:spacing w:line="360" w:lineRule="auto"/>
        <w:jc w:val="both"/>
        <w:rPr>
          <w:rFonts w:ascii="Arial" w:hAnsi="Arial" w:cs="Arial"/>
          <w:color w:val="FF0000"/>
          <w:sz w:val="22"/>
          <w:szCs w:val="22"/>
        </w:rPr>
      </w:pPr>
      <w:r>
        <w:rPr>
          <w:rFonts w:ascii="Arial" w:hAnsi="Arial" w:cs="Arial"/>
          <w:color w:val="FF0000"/>
          <w:sz w:val="22"/>
          <w:szCs w:val="22"/>
        </w:rPr>
        <w:t xml:space="preserve">        2) Valor Unitário:</w:t>
      </w:r>
    </w:p>
    <w:p w14:paraId="01594A3E" w14:textId="77777777" w:rsidR="00B12D77" w:rsidRDefault="00B12D77" w:rsidP="00B12D77">
      <w:pPr>
        <w:spacing w:line="360" w:lineRule="auto"/>
        <w:jc w:val="both"/>
        <w:rPr>
          <w:rFonts w:ascii="Arial" w:hAnsi="Arial" w:cs="Arial"/>
          <w:color w:val="FF0000"/>
          <w:sz w:val="22"/>
          <w:szCs w:val="22"/>
        </w:rPr>
      </w:pPr>
      <w:r>
        <w:rPr>
          <w:rFonts w:ascii="Arial" w:hAnsi="Arial" w:cs="Arial"/>
          <w:color w:val="FF0000"/>
          <w:sz w:val="22"/>
          <w:szCs w:val="22"/>
        </w:rPr>
        <w:t xml:space="preserve">        3) Vencedora dos itens:</w:t>
      </w:r>
    </w:p>
    <w:p w14:paraId="5981E88A" w14:textId="77777777" w:rsidR="00B12D77" w:rsidRDefault="00B12D77" w:rsidP="00B12D77">
      <w:pPr>
        <w:spacing w:line="360" w:lineRule="auto"/>
        <w:jc w:val="both"/>
        <w:rPr>
          <w:rFonts w:ascii="Arial" w:hAnsi="Arial" w:cs="Arial"/>
          <w:color w:val="FF0000"/>
          <w:sz w:val="22"/>
          <w:szCs w:val="22"/>
        </w:rPr>
      </w:pPr>
      <w:r>
        <w:rPr>
          <w:rFonts w:ascii="Arial" w:hAnsi="Arial" w:cs="Arial"/>
          <w:color w:val="FF0000"/>
          <w:sz w:val="22"/>
          <w:szCs w:val="22"/>
        </w:rPr>
        <w:t xml:space="preserve">        4) Data de Entrega:</w:t>
      </w:r>
    </w:p>
    <w:p w14:paraId="67C2E2EE" w14:textId="77777777" w:rsidR="00B12D77" w:rsidRDefault="00B12D77" w:rsidP="00B12D77">
      <w:pPr>
        <w:spacing w:line="360" w:lineRule="auto"/>
        <w:jc w:val="both"/>
        <w:rPr>
          <w:rFonts w:ascii="Arial" w:hAnsi="Arial" w:cs="Arial"/>
          <w:color w:val="FF0000"/>
          <w:sz w:val="22"/>
          <w:szCs w:val="22"/>
        </w:rPr>
      </w:pPr>
      <w:r>
        <w:rPr>
          <w:rFonts w:ascii="Arial" w:hAnsi="Arial" w:cs="Arial"/>
          <w:color w:val="FF0000"/>
          <w:sz w:val="22"/>
          <w:szCs w:val="22"/>
        </w:rPr>
        <w:t xml:space="preserve">        5) Fabricante/Marca </w:t>
      </w:r>
      <w:proofErr w:type="gramStart"/>
      <w:r>
        <w:rPr>
          <w:rFonts w:ascii="Arial" w:hAnsi="Arial" w:cs="Arial"/>
          <w:color w:val="FF0000"/>
          <w:sz w:val="22"/>
          <w:szCs w:val="22"/>
        </w:rPr>
        <w:t>( se</w:t>
      </w:r>
      <w:proofErr w:type="gramEnd"/>
      <w:r>
        <w:rPr>
          <w:rFonts w:ascii="Arial" w:hAnsi="Arial" w:cs="Arial"/>
          <w:color w:val="FF0000"/>
          <w:sz w:val="22"/>
          <w:szCs w:val="22"/>
        </w:rPr>
        <w:t xml:space="preserve"> couber):</w:t>
      </w:r>
    </w:p>
    <w:p w14:paraId="3A889FE0" w14:textId="77777777" w:rsidR="00B12D77" w:rsidRDefault="00B12D77" w:rsidP="00B12D77">
      <w:pPr>
        <w:spacing w:line="360" w:lineRule="auto"/>
        <w:jc w:val="both"/>
        <w:rPr>
          <w:rFonts w:ascii="Arial" w:hAnsi="Arial" w:cs="Arial"/>
          <w:color w:val="FF0000"/>
          <w:sz w:val="22"/>
          <w:szCs w:val="22"/>
        </w:rPr>
      </w:pPr>
      <w:r>
        <w:rPr>
          <w:rFonts w:ascii="Arial" w:hAnsi="Arial" w:cs="Arial"/>
          <w:color w:val="FF0000"/>
          <w:sz w:val="22"/>
          <w:szCs w:val="22"/>
        </w:rPr>
        <w:t xml:space="preserve">        6) Assistência Técnica </w:t>
      </w:r>
      <w:proofErr w:type="gramStart"/>
      <w:r>
        <w:rPr>
          <w:rFonts w:ascii="Arial" w:hAnsi="Arial" w:cs="Arial"/>
          <w:color w:val="FF0000"/>
          <w:sz w:val="22"/>
          <w:szCs w:val="22"/>
        </w:rPr>
        <w:t>( se</w:t>
      </w:r>
      <w:proofErr w:type="gramEnd"/>
      <w:r>
        <w:rPr>
          <w:rFonts w:ascii="Arial" w:hAnsi="Arial" w:cs="Arial"/>
          <w:color w:val="FF0000"/>
          <w:sz w:val="22"/>
          <w:szCs w:val="22"/>
        </w:rPr>
        <w:t xml:space="preserve"> couber):</w:t>
      </w:r>
    </w:p>
    <w:p w14:paraId="266A1EEE" w14:textId="77777777" w:rsidR="00B12D77" w:rsidRDefault="00B12D77" w:rsidP="00B12D77">
      <w:pPr>
        <w:spacing w:line="360" w:lineRule="auto"/>
        <w:jc w:val="both"/>
        <w:rPr>
          <w:rFonts w:ascii="Arial" w:hAnsi="Arial" w:cs="Arial"/>
          <w:color w:val="FF0000"/>
          <w:sz w:val="22"/>
          <w:szCs w:val="22"/>
        </w:rPr>
      </w:pPr>
      <w:r>
        <w:rPr>
          <w:rFonts w:ascii="Arial" w:hAnsi="Arial" w:cs="Arial"/>
          <w:color w:val="FF0000"/>
          <w:sz w:val="22"/>
          <w:szCs w:val="22"/>
        </w:rPr>
        <w:t xml:space="preserve">        7) Prazo de Garantia </w:t>
      </w:r>
      <w:proofErr w:type="gramStart"/>
      <w:r>
        <w:rPr>
          <w:rFonts w:ascii="Arial" w:hAnsi="Arial" w:cs="Arial"/>
          <w:color w:val="FF0000"/>
          <w:sz w:val="22"/>
          <w:szCs w:val="22"/>
        </w:rPr>
        <w:t>( se</w:t>
      </w:r>
      <w:proofErr w:type="gramEnd"/>
      <w:r>
        <w:rPr>
          <w:rFonts w:ascii="Arial" w:hAnsi="Arial" w:cs="Arial"/>
          <w:color w:val="FF0000"/>
          <w:sz w:val="22"/>
          <w:szCs w:val="22"/>
        </w:rPr>
        <w:t xml:space="preserve"> couber):</w:t>
      </w:r>
    </w:p>
    <w:p w14:paraId="50316009" w14:textId="77777777" w:rsidR="00B12D77" w:rsidRDefault="00B12D77" w:rsidP="00B12D77">
      <w:pPr>
        <w:spacing w:line="360" w:lineRule="auto"/>
        <w:jc w:val="both"/>
        <w:rPr>
          <w:rFonts w:ascii="Arial" w:hAnsi="Arial" w:cs="Arial"/>
          <w:b/>
          <w:sz w:val="22"/>
          <w:szCs w:val="22"/>
        </w:rPr>
      </w:pPr>
      <w:r>
        <w:rPr>
          <w:rFonts w:ascii="Arial" w:hAnsi="Arial" w:cs="Arial"/>
          <w:b/>
          <w:sz w:val="22"/>
          <w:szCs w:val="22"/>
        </w:rPr>
        <w:t>DADOS BANCÁRIOS:</w:t>
      </w:r>
    </w:p>
    <w:p w14:paraId="113E0F5E" w14:textId="77777777" w:rsidR="00B12D77" w:rsidRDefault="00B12D77" w:rsidP="00B12D77">
      <w:pPr>
        <w:spacing w:line="360" w:lineRule="auto"/>
        <w:ind w:left="465"/>
        <w:jc w:val="both"/>
        <w:rPr>
          <w:rFonts w:ascii="Arial" w:hAnsi="Arial" w:cs="Arial"/>
          <w:sz w:val="22"/>
          <w:szCs w:val="22"/>
        </w:rPr>
      </w:pPr>
      <w:r>
        <w:rPr>
          <w:rFonts w:ascii="Arial" w:hAnsi="Arial" w:cs="Arial"/>
          <w:sz w:val="22"/>
          <w:szCs w:val="22"/>
        </w:rPr>
        <w:t>Nome do Banco:</w:t>
      </w:r>
    </w:p>
    <w:p w14:paraId="14E03150" w14:textId="77777777" w:rsidR="00B12D77" w:rsidRDefault="00B12D77" w:rsidP="00B12D77">
      <w:pPr>
        <w:spacing w:line="360" w:lineRule="auto"/>
        <w:ind w:left="465"/>
        <w:jc w:val="both"/>
        <w:rPr>
          <w:rFonts w:ascii="Arial" w:hAnsi="Arial" w:cs="Arial"/>
          <w:sz w:val="22"/>
          <w:szCs w:val="22"/>
        </w:rPr>
      </w:pPr>
      <w:r>
        <w:rPr>
          <w:rFonts w:ascii="Arial" w:hAnsi="Arial" w:cs="Arial"/>
          <w:sz w:val="22"/>
          <w:szCs w:val="22"/>
        </w:rPr>
        <w:t>Agência:</w:t>
      </w:r>
    </w:p>
    <w:p w14:paraId="77D08B52" w14:textId="77777777" w:rsidR="00B12D77" w:rsidRDefault="00B12D77" w:rsidP="00B12D77">
      <w:pPr>
        <w:spacing w:line="360" w:lineRule="auto"/>
        <w:ind w:left="465"/>
        <w:jc w:val="both"/>
        <w:rPr>
          <w:rFonts w:ascii="Arial" w:hAnsi="Arial" w:cs="Arial"/>
          <w:sz w:val="22"/>
          <w:szCs w:val="22"/>
        </w:rPr>
      </w:pPr>
      <w:r>
        <w:rPr>
          <w:rFonts w:ascii="Arial" w:hAnsi="Arial" w:cs="Arial"/>
          <w:sz w:val="22"/>
          <w:szCs w:val="22"/>
        </w:rPr>
        <w:t xml:space="preserve">Conta Corrente: </w:t>
      </w:r>
    </w:p>
    <w:p w14:paraId="5C0C68D6" w14:textId="77777777" w:rsidR="00B12D77" w:rsidRPr="00715B6E" w:rsidRDefault="00B12D77" w:rsidP="00173EC5">
      <w:pPr>
        <w:jc w:val="center"/>
        <w:rPr>
          <w:rFonts w:ascii="Arial" w:hAnsi="Arial" w:cs="Arial"/>
          <w:b/>
          <w:bCs/>
          <w:iCs/>
          <w:color w:val="000000"/>
          <w:sz w:val="20"/>
          <w:szCs w:val="20"/>
        </w:rPr>
      </w:pPr>
    </w:p>
    <w:sectPr w:rsidR="00B12D77" w:rsidRPr="00715B6E" w:rsidSect="008C720D">
      <w:headerReference w:type="default" r:id="rId14"/>
      <w:footerReference w:type="default" r:id="rId15"/>
      <w:pgSz w:w="11906" w:h="16838"/>
      <w:pgMar w:top="1418" w:right="1134" w:bottom="1418"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E77BE2F" w14:textId="77777777" w:rsidR="0075036D" w:rsidRDefault="0075036D">
      <w:r>
        <w:separator/>
      </w:r>
    </w:p>
  </w:endnote>
  <w:endnote w:type="continuationSeparator" w:id="0">
    <w:p w14:paraId="2A218977" w14:textId="77777777" w:rsidR="0075036D" w:rsidRDefault="007503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 w:name="Ecofont_Spranq_eco_Sans">
    <w:altName w:val="Menlo"/>
    <w:charset w:val="00"/>
    <w:family w:val="swiss"/>
    <w:pitch w:val="variable"/>
    <w:sig w:usb0="800000AF" w:usb1="1000204A" w:usb2="00000000" w:usb3="00000000" w:csb0="00000001"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Zurich BT">
    <w:panose1 w:val="00000000000000000000"/>
    <w:charset w:val="00"/>
    <w:family w:val="roman"/>
    <w:notTrueType/>
    <w:pitch w:val="default"/>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17467633"/>
      <w:docPartObj>
        <w:docPartGallery w:val="Page Numbers (Bottom of Page)"/>
        <w:docPartUnique/>
      </w:docPartObj>
    </w:sdtPr>
    <w:sdtEndPr/>
    <w:sdtContent>
      <w:p w14:paraId="77D6C48C" w14:textId="634552D6" w:rsidR="005B3ECA" w:rsidRDefault="005B3ECA">
        <w:pPr>
          <w:pStyle w:val="Rodap"/>
          <w:jc w:val="right"/>
        </w:pPr>
        <w:r>
          <w:fldChar w:fldCharType="begin"/>
        </w:r>
        <w:r>
          <w:instrText>PAGE   \* MERGEFORMAT</w:instrText>
        </w:r>
        <w:r>
          <w:fldChar w:fldCharType="separate"/>
        </w:r>
        <w:r w:rsidR="00481312">
          <w:rPr>
            <w:noProof/>
          </w:rPr>
          <w:t>22</w:t>
        </w:r>
        <w:r>
          <w:fldChar w:fldCharType="end"/>
        </w:r>
      </w:p>
    </w:sdtContent>
  </w:sdt>
  <w:p w14:paraId="56878CDC" w14:textId="36BE2F56" w:rsidR="005B3ECA" w:rsidRPr="005B3ECA" w:rsidRDefault="005B3ECA" w:rsidP="005B3ECA">
    <w:pPr>
      <w:pStyle w:val="Rodap"/>
      <w:jc w:val="center"/>
      <w:rPr>
        <w:rFonts w:ascii="Arial" w:hAnsi="Arial" w:cs="Arial"/>
        <w:sz w:val="18"/>
        <w:szCs w:val="18"/>
      </w:rPr>
    </w:pPr>
    <w:r w:rsidRPr="005B3ECA">
      <w:rPr>
        <w:rFonts w:ascii="Arial" w:hAnsi="Arial" w:cs="Arial"/>
        <w:sz w:val="18"/>
        <w:szCs w:val="18"/>
      </w:rPr>
      <w:t>Edital para fornecimento e instalação de cancelas eletrônicas e racks para atender às necessidades da UFBA</w:t>
    </w:r>
  </w:p>
  <w:p w14:paraId="738BE96B" w14:textId="74082740" w:rsidR="002036F4" w:rsidRPr="008B44C5" w:rsidRDefault="002036F4" w:rsidP="0036447A">
    <w:pPr>
      <w:pStyle w:val="Rodap"/>
      <w:rPr>
        <w:rFonts w:ascii="Times New Roman" w:hAnsi="Times New Roman" w:cs="Times New Roman"/>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FCD8835" w14:textId="77777777" w:rsidR="0075036D" w:rsidRDefault="0075036D">
      <w:r>
        <w:separator/>
      </w:r>
    </w:p>
  </w:footnote>
  <w:footnote w:type="continuationSeparator" w:id="0">
    <w:p w14:paraId="1F8056D7" w14:textId="77777777" w:rsidR="0075036D" w:rsidRDefault="0075036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Borders>
        <w:bottom w:val="single" w:sz="4" w:space="0" w:color="auto"/>
      </w:tblBorders>
      <w:tblLayout w:type="fixed"/>
      <w:tblLook w:val="0000" w:firstRow="0" w:lastRow="0" w:firstColumn="0" w:lastColumn="0" w:noHBand="0" w:noVBand="0"/>
    </w:tblPr>
    <w:tblGrid>
      <w:gridCol w:w="1418"/>
      <w:gridCol w:w="6250"/>
      <w:gridCol w:w="1404"/>
    </w:tblGrid>
    <w:tr w:rsidR="00492383" w:rsidRPr="00492383" w14:paraId="4D358EAD" w14:textId="77777777" w:rsidTr="00D2599C">
      <w:trPr>
        <w:trHeight w:val="1418"/>
      </w:trPr>
      <w:tc>
        <w:tcPr>
          <w:tcW w:w="1418" w:type="dxa"/>
          <w:tcBorders>
            <w:bottom w:val="single" w:sz="4" w:space="0" w:color="auto"/>
          </w:tcBorders>
          <w:vAlign w:val="center"/>
        </w:tcPr>
        <w:p w14:paraId="342D0FD1" w14:textId="77777777" w:rsidR="00492383" w:rsidRPr="00492383" w:rsidRDefault="00492383" w:rsidP="00492383">
          <w:pPr>
            <w:spacing w:after="200" w:line="276" w:lineRule="auto"/>
            <w:jc w:val="center"/>
            <w:rPr>
              <w:rFonts w:ascii="Garamond" w:eastAsia="Calibri" w:hAnsi="Garamond" w:cs="Times New Roman"/>
              <w:sz w:val="20"/>
              <w:szCs w:val="20"/>
              <w:lang w:eastAsia="en-US"/>
            </w:rPr>
          </w:pPr>
          <w:r w:rsidRPr="00492383">
            <w:rPr>
              <w:rFonts w:ascii="Garamond" w:eastAsia="Calibri" w:hAnsi="Garamond" w:cs="Times New Roman"/>
              <w:noProof/>
              <w:sz w:val="20"/>
              <w:szCs w:val="20"/>
            </w:rPr>
            <w:drawing>
              <wp:inline distT="0" distB="0" distL="0" distR="0" wp14:anchorId="1AAF5CD7" wp14:editId="54895D5A">
                <wp:extent cx="781050" cy="781050"/>
                <wp:effectExtent l="0" t="0" r="0" b="0"/>
                <wp:docPr id="1" name="Imagem 1" descr="brasao-nacional pequen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brasao-nacional pequen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81050" cy="781050"/>
                        </a:xfrm>
                        <a:prstGeom prst="rect">
                          <a:avLst/>
                        </a:prstGeom>
                        <a:noFill/>
                        <a:ln>
                          <a:noFill/>
                        </a:ln>
                      </pic:spPr>
                    </pic:pic>
                  </a:graphicData>
                </a:graphic>
              </wp:inline>
            </w:drawing>
          </w:r>
        </w:p>
      </w:tc>
      <w:tc>
        <w:tcPr>
          <w:tcW w:w="6250" w:type="dxa"/>
          <w:tcBorders>
            <w:bottom w:val="single" w:sz="4" w:space="0" w:color="auto"/>
          </w:tcBorders>
          <w:vAlign w:val="center"/>
        </w:tcPr>
        <w:p w14:paraId="3FC4818B" w14:textId="77777777" w:rsidR="00492383" w:rsidRPr="00492383" w:rsidRDefault="00492383" w:rsidP="00492383">
          <w:pPr>
            <w:tabs>
              <w:tab w:val="center" w:pos="4252"/>
              <w:tab w:val="right" w:pos="8504"/>
            </w:tabs>
            <w:rPr>
              <w:rFonts w:ascii="Arial Narrow" w:eastAsia="Calibri" w:hAnsi="Arial Narrow" w:cs="Arial"/>
              <w:sz w:val="20"/>
              <w:szCs w:val="20"/>
              <w:lang w:eastAsia="en-US"/>
            </w:rPr>
          </w:pPr>
          <w:r w:rsidRPr="00492383">
            <w:rPr>
              <w:rFonts w:ascii="Arial Narrow" w:eastAsia="Calibri" w:hAnsi="Arial Narrow" w:cs="Arial"/>
              <w:sz w:val="20"/>
              <w:szCs w:val="20"/>
              <w:lang w:eastAsia="en-US"/>
            </w:rPr>
            <w:t>MINISTÉRIO DA EDUCAÇÃO</w:t>
          </w:r>
        </w:p>
        <w:p w14:paraId="70AA894F" w14:textId="77777777" w:rsidR="00492383" w:rsidRPr="00492383" w:rsidRDefault="00492383" w:rsidP="00492383">
          <w:pPr>
            <w:tabs>
              <w:tab w:val="center" w:pos="4252"/>
              <w:tab w:val="right" w:pos="8504"/>
            </w:tabs>
            <w:rPr>
              <w:rFonts w:ascii="Arial Narrow" w:eastAsia="Calibri" w:hAnsi="Arial Narrow" w:cs="Times New Roman"/>
              <w:b/>
              <w:sz w:val="20"/>
              <w:szCs w:val="20"/>
              <w:lang w:eastAsia="en-US"/>
            </w:rPr>
          </w:pPr>
          <w:r w:rsidRPr="00492383">
            <w:rPr>
              <w:rFonts w:ascii="Arial Narrow" w:eastAsia="Calibri" w:hAnsi="Arial Narrow" w:cs="Arial"/>
              <w:sz w:val="20"/>
              <w:szCs w:val="20"/>
              <w:lang w:eastAsia="en-US"/>
            </w:rPr>
            <w:t>UNIVERSIDADE FEDERAL DA BAHIA</w:t>
          </w:r>
        </w:p>
        <w:p w14:paraId="59629768" w14:textId="77777777" w:rsidR="00492383" w:rsidRPr="00492383" w:rsidRDefault="00492383" w:rsidP="00492383">
          <w:pPr>
            <w:tabs>
              <w:tab w:val="center" w:pos="4252"/>
              <w:tab w:val="right" w:pos="8504"/>
            </w:tabs>
            <w:rPr>
              <w:rFonts w:ascii="Arial Narrow" w:eastAsia="Calibri" w:hAnsi="Arial Narrow" w:cs="Arial"/>
              <w:sz w:val="20"/>
              <w:szCs w:val="20"/>
              <w:lang w:eastAsia="en-US"/>
            </w:rPr>
          </w:pPr>
          <w:r w:rsidRPr="00492383">
            <w:rPr>
              <w:rFonts w:ascii="Arial Narrow" w:eastAsia="Calibri" w:hAnsi="Arial Narrow" w:cs="Times New Roman"/>
              <w:b/>
              <w:sz w:val="20"/>
              <w:szCs w:val="20"/>
              <w:lang w:eastAsia="en-US"/>
            </w:rPr>
            <w:t>Assessoria para Assuntos Jurídicos da Reitoria</w:t>
          </w:r>
        </w:p>
      </w:tc>
      <w:tc>
        <w:tcPr>
          <w:tcW w:w="1404" w:type="dxa"/>
          <w:tcBorders>
            <w:bottom w:val="single" w:sz="4" w:space="0" w:color="auto"/>
          </w:tcBorders>
          <w:vAlign w:val="center"/>
        </w:tcPr>
        <w:p w14:paraId="3657466D" w14:textId="77777777" w:rsidR="00492383" w:rsidRPr="00492383" w:rsidRDefault="00492383" w:rsidP="00492383">
          <w:pPr>
            <w:tabs>
              <w:tab w:val="center" w:pos="4252"/>
              <w:tab w:val="right" w:pos="8504"/>
            </w:tabs>
            <w:spacing w:after="200" w:line="276" w:lineRule="auto"/>
            <w:jc w:val="center"/>
            <w:rPr>
              <w:rFonts w:ascii="Garamond" w:eastAsia="Calibri" w:hAnsi="Garamond" w:cs="Times New Roman"/>
              <w:b/>
              <w:sz w:val="20"/>
              <w:szCs w:val="20"/>
              <w:lang w:eastAsia="en-US"/>
            </w:rPr>
          </w:pPr>
        </w:p>
      </w:tc>
    </w:tr>
  </w:tbl>
  <w:p w14:paraId="4594ED86" w14:textId="77777777" w:rsidR="00492383" w:rsidRDefault="00492383" w:rsidP="00492383">
    <w:pPr>
      <w:pStyle w:val="Cabealho"/>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7F4626DC"/>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6A8E349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81E50C8"/>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318BEE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101E34"/>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82ED8A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A20798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F0E7F7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09626B4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3"/>
    <w:multiLevelType w:val="multilevel"/>
    <w:tmpl w:val="00000003"/>
    <w:name w:val="WW8Num3"/>
    <w:lvl w:ilvl="0">
      <w:start w:val="1"/>
      <w:numFmt w:val="decimal"/>
      <w:lvlText w:val="%1."/>
      <w:lvlJc w:val="left"/>
      <w:pPr>
        <w:tabs>
          <w:tab w:val="num" w:pos="360"/>
        </w:tabs>
        <w:ind w:left="360" w:hanging="360"/>
      </w:pPr>
      <w:rPr>
        <w:bCs/>
        <w:color w:val="000000"/>
      </w:rPr>
    </w:lvl>
    <w:lvl w:ilvl="1">
      <w:start w:val="1"/>
      <w:numFmt w:val="decimal"/>
      <w:lvlText w:val="%1.%2."/>
      <w:lvlJc w:val="left"/>
      <w:pPr>
        <w:tabs>
          <w:tab w:val="num" w:pos="1425"/>
        </w:tabs>
        <w:ind w:left="1425" w:hanging="432"/>
      </w:pPr>
      <w:rPr>
        <w:rFonts w:ascii="Arial Narrow" w:eastAsia="Times New Roman" w:hAnsi="Arial Narrow" w:cs="Arial Narrow"/>
        <w:b w:val="0"/>
        <w:sz w:val="23"/>
        <w:szCs w:val="23"/>
        <w:lang w:eastAsia="pt-BR"/>
      </w:rPr>
    </w:lvl>
    <w:lvl w:ilvl="2">
      <w:start w:val="1"/>
      <w:numFmt w:val="decimal"/>
      <w:lvlText w:val="%1.%2.%3."/>
      <w:lvlJc w:val="left"/>
      <w:pPr>
        <w:tabs>
          <w:tab w:val="num" w:pos="1440"/>
        </w:tabs>
        <w:ind w:left="1224" w:hanging="504"/>
      </w:pPr>
      <w:rPr>
        <w:rFonts w:ascii="Arial Narrow" w:eastAsia="Times New Roman" w:hAnsi="Arial Narrow" w:cs="Arial Narrow"/>
        <w:b w:val="0"/>
        <w:sz w:val="23"/>
        <w:szCs w:val="23"/>
        <w:lang w:eastAsia="pt-BR"/>
      </w:rPr>
    </w:lvl>
    <w:lvl w:ilvl="3">
      <w:start w:val="1"/>
      <w:numFmt w:val="lowerLetter"/>
      <w:lvlText w:val="%4."/>
      <w:lvlJc w:val="left"/>
      <w:pPr>
        <w:tabs>
          <w:tab w:val="num" w:pos="1440"/>
        </w:tabs>
        <w:ind w:left="1440" w:hanging="360"/>
      </w:pPr>
      <w:rPr>
        <w:rFonts w:ascii="Arial Narrow" w:eastAsia="Times New Roman" w:hAnsi="Arial Narrow" w:cs="Arial Narrow"/>
        <w:sz w:val="23"/>
        <w:szCs w:val="23"/>
        <w:lang w:eastAsia="pt-BR"/>
      </w:r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1" w15:restartNumberingAfterBreak="0">
    <w:nsid w:val="00000004"/>
    <w:multiLevelType w:val="multilevel"/>
    <w:tmpl w:val="00000004"/>
    <w:name w:val="WW8Num4"/>
    <w:lvl w:ilvl="0">
      <w:start w:val="1"/>
      <w:numFmt w:val="lowerLetter"/>
      <w:suff w:val="space"/>
      <w:lvlText w:val="%1."/>
      <w:lvlJc w:val="left"/>
      <w:pPr>
        <w:tabs>
          <w:tab w:val="num" w:pos="0"/>
        </w:tabs>
        <w:ind w:left="851" w:firstLine="0"/>
      </w:pPr>
    </w:lvl>
    <w:lvl w:ilvl="1">
      <w:start w:val="1"/>
      <w:numFmt w:val="decimal"/>
      <w:suff w:val="space"/>
      <w:lvlText w:val="%1.%2."/>
      <w:lvlJc w:val="left"/>
      <w:pPr>
        <w:tabs>
          <w:tab w:val="num" w:pos="0"/>
        </w:tabs>
        <w:ind w:left="2835" w:firstLine="0"/>
      </w:pPr>
    </w:lvl>
    <w:lvl w:ilvl="2">
      <w:start w:val="1"/>
      <w:numFmt w:val="decimal"/>
      <w:suff w:val="space"/>
      <w:lvlText w:val="%1.%2.%3."/>
      <w:lvlJc w:val="left"/>
      <w:pPr>
        <w:tabs>
          <w:tab w:val="num" w:pos="0"/>
        </w:tabs>
        <w:ind w:left="4253" w:firstLine="0"/>
      </w:pPr>
    </w:lvl>
    <w:lvl w:ilvl="3">
      <w:start w:val="1"/>
      <w:numFmt w:val="decimal"/>
      <w:suff w:val="space"/>
      <w:lvlText w:val="%1.%2.%3.%4."/>
      <w:lvlJc w:val="left"/>
      <w:pPr>
        <w:tabs>
          <w:tab w:val="num" w:pos="0"/>
        </w:tabs>
        <w:ind w:left="1728" w:hanging="648"/>
      </w:pPr>
    </w:lvl>
    <w:lvl w:ilvl="4">
      <w:start w:val="1"/>
      <w:numFmt w:val="decimal"/>
      <w:suff w:val="space"/>
      <w:lvlText w:val="%1.%2.%3.%4.%5."/>
      <w:lvlJc w:val="left"/>
      <w:pPr>
        <w:tabs>
          <w:tab w:val="num" w:pos="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2" w15:restartNumberingAfterBreak="0">
    <w:nsid w:val="00000005"/>
    <w:multiLevelType w:val="multilevel"/>
    <w:tmpl w:val="00000005"/>
    <w:name w:val="WW8Num5"/>
    <w:lvl w:ilvl="0">
      <w:start w:val="1"/>
      <w:numFmt w:val="decimal"/>
      <w:lvlText w:val="%1"/>
      <w:lvlJc w:val="left"/>
      <w:pPr>
        <w:tabs>
          <w:tab w:val="num" w:pos="0"/>
        </w:tabs>
        <w:ind w:left="360" w:hanging="360"/>
      </w:pPr>
    </w:lvl>
    <w:lvl w:ilvl="1">
      <w:start w:val="2"/>
      <w:numFmt w:val="decimal"/>
      <w:lvlText w:val="%1.%2"/>
      <w:lvlJc w:val="left"/>
      <w:pPr>
        <w:tabs>
          <w:tab w:val="num" w:pos="0"/>
        </w:tabs>
        <w:ind w:left="644" w:hanging="360"/>
      </w:pPr>
      <w:rPr>
        <w:rFonts w:ascii="Arial Narrow" w:hAnsi="Arial Narrow" w:cs="Arial Narrow"/>
        <w:b/>
        <w:sz w:val="23"/>
        <w:szCs w:val="23"/>
        <w:lang w:eastAsia="pt-BR"/>
      </w:rPr>
    </w:lvl>
    <w:lvl w:ilvl="2">
      <w:start w:val="1"/>
      <w:numFmt w:val="decimal"/>
      <w:lvlText w:val="%1.%2.%3"/>
      <w:lvlJc w:val="left"/>
      <w:pPr>
        <w:tabs>
          <w:tab w:val="num" w:pos="0"/>
        </w:tabs>
        <w:ind w:left="1288" w:hanging="720"/>
      </w:pPr>
      <w:rPr>
        <w:rFonts w:ascii="Arial Narrow" w:hAnsi="Arial Narrow" w:cs="Arial Narrow"/>
        <w:b/>
        <w:sz w:val="23"/>
        <w:szCs w:val="23"/>
        <w:lang w:eastAsia="pt-BR"/>
      </w:rPr>
    </w:lvl>
    <w:lvl w:ilvl="3">
      <w:start w:val="1"/>
      <w:numFmt w:val="decimal"/>
      <w:lvlText w:val="%1.%2.%3.%4"/>
      <w:lvlJc w:val="left"/>
      <w:pPr>
        <w:tabs>
          <w:tab w:val="num" w:pos="0"/>
        </w:tabs>
        <w:ind w:left="1572" w:hanging="720"/>
      </w:pPr>
    </w:lvl>
    <w:lvl w:ilvl="4">
      <w:start w:val="1"/>
      <w:numFmt w:val="decimal"/>
      <w:lvlText w:val="%1.%2.%3.%4.%5"/>
      <w:lvlJc w:val="left"/>
      <w:pPr>
        <w:tabs>
          <w:tab w:val="num" w:pos="0"/>
        </w:tabs>
        <w:ind w:left="2216" w:hanging="1080"/>
      </w:pPr>
    </w:lvl>
    <w:lvl w:ilvl="5">
      <w:start w:val="1"/>
      <w:numFmt w:val="decimal"/>
      <w:lvlText w:val="%1.%2.%3.%4.%5.%6"/>
      <w:lvlJc w:val="left"/>
      <w:pPr>
        <w:tabs>
          <w:tab w:val="num" w:pos="0"/>
        </w:tabs>
        <w:ind w:left="2500" w:hanging="1080"/>
      </w:pPr>
    </w:lvl>
    <w:lvl w:ilvl="6">
      <w:start w:val="1"/>
      <w:numFmt w:val="decimal"/>
      <w:lvlText w:val="%1.%2.%3.%4.%5.%6.%7"/>
      <w:lvlJc w:val="left"/>
      <w:pPr>
        <w:tabs>
          <w:tab w:val="num" w:pos="0"/>
        </w:tabs>
        <w:ind w:left="2784" w:hanging="1080"/>
      </w:pPr>
    </w:lvl>
    <w:lvl w:ilvl="7">
      <w:start w:val="1"/>
      <w:numFmt w:val="decimal"/>
      <w:lvlText w:val="%1.%2.%3.%4.%5.%6.%7.%8"/>
      <w:lvlJc w:val="left"/>
      <w:pPr>
        <w:tabs>
          <w:tab w:val="num" w:pos="0"/>
        </w:tabs>
        <w:ind w:left="3428" w:hanging="1440"/>
      </w:pPr>
    </w:lvl>
    <w:lvl w:ilvl="8">
      <w:start w:val="1"/>
      <w:numFmt w:val="decimal"/>
      <w:lvlText w:val="%1.%2.%3.%4.%5.%6.%7.%8.%9"/>
      <w:lvlJc w:val="left"/>
      <w:pPr>
        <w:tabs>
          <w:tab w:val="num" w:pos="0"/>
        </w:tabs>
        <w:ind w:left="3712" w:hanging="1440"/>
      </w:pPr>
    </w:lvl>
  </w:abstractNum>
  <w:abstractNum w:abstractNumId="13" w15:restartNumberingAfterBreak="0">
    <w:nsid w:val="00475D5B"/>
    <w:multiLevelType w:val="hybridMultilevel"/>
    <w:tmpl w:val="69ECD8AA"/>
    <w:lvl w:ilvl="0" w:tplc="0416000F">
      <w:start w:val="17"/>
      <w:numFmt w:val="decimal"/>
      <w:lvlText w:val="%1."/>
      <w:lvlJc w:val="left"/>
      <w:pPr>
        <w:tabs>
          <w:tab w:val="num" w:pos="720"/>
        </w:tabs>
        <w:ind w:left="720" w:hanging="360"/>
      </w:pPr>
      <w:rPr>
        <w:rFonts w:hint="default"/>
      </w:r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4" w15:restartNumberingAfterBreak="0">
    <w:nsid w:val="080D0ECA"/>
    <w:multiLevelType w:val="multilevel"/>
    <w:tmpl w:val="898AF6DC"/>
    <w:lvl w:ilvl="0">
      <w:start w:val="15"/>
      <w:numFmt w:val="decimal"/>
      <w:lvlText w:val="%1."/>
      <w:lvlJc w:val="left"/>
      <w:pPr>
        <w:ind w:left="360" w:hanging="360"/>
      </w:pPr>
      <w:rPr>
        <w:rFonts w:hint="default"/>
      </w:rPr>
    </w:lvl>
    <w:lvl w:ilvl="1">
      <w:start w:val="1"/>
      <w:numFmt w:val="decimal"/>
      <w:lvlText w:val="%1.%2."/>
      <w:lvlJc w:val="left"/>
      <w:pPr>
        <w:ind w:left="97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11983857"/>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13B5362B"/>
    <w:multiLevelType w:val="multilevel"/>
    <w:tmpl w:val="AB36C834"/>
    <w:lvl w:ilvl="0">
      <w:start w:val="7"/>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17514572"/>
    <w:multiLevelType w:val="multilevel"/>
    <w:tmpl w:val="F7E2358E"/>
    <w:lvl w:ilvl="0">
      <w:start w:val="1"/>
      <w:numFmt w:val="decimal"/>
      <w:lvlText w:val="%1."/>
      <w:lvlJc w:val="left"/>
      <w:pPr>
        <w:ind w:left="360" w:hanging="360"/>
      </w:pPr>
      <w:rPr>
        <w:b/>
      </w:rPr>
    </w:lvl>
    <w:lvl w:ilvl="1">
      <w:start w:val="1"/>
      <w:numFmt w:val="decimal"/>
      <w:lvlText w:val="%1.%2."/>
      <w:lvlJc w:val="left"/>
      <w:pPr>
        <w:ind w:left="1000" w:hanging="432"/>
      </w:pPr>
      <w:rPr>
        <w:b w:val="0"/>
        <w:sz w:val="20"/>
        <w:szCs w:val="20"/>
      </w:rPr>
    </w:lvl>
    <w:lvl w:ilvl="2">
      <w:start w:val="1"/>
      <w:numFmt w:val="decimal"/>
      <w:lvlText w:val="%1.%2.%3."/>
      <w:lvlJc w:val="left"/>
      <w:pPr>
        <w:ind w:left="2206" w:hanging="504"/>
      </w:pPr>
      <w:rPr>
        <w:sz w:val="20"/>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18DE36E3"/>
    <w:multiLevelType w:val="multilevel"/>
    <w:tmpl w:val="FE385002"/>
    <w:lvl w:ilvl="0">
      <w:start w:val="3"/>
      <w:numFmt w:val="decimal"/>
      <w:lvlText w:val="%1"/>
      <w:lvlJc w:val="left"/>
      <w:pPr>
        <w:tabs>
          <w:tab w:val="num" w:pos="480"/>
        </w:tabs>
        <w:ind w:left="480" w:hanging="480"/>
      </w:pPr>
      <w:rPr>
        <w:rFonts w:eastAsia="Arial Unicode MS" w:hint="default"/>
      </w:rPr>
    </w:lvl>
    <w:lvl w:ilvl="1">
      <w:start w:val="2"/>
      <w:numFmt w:val="decimal"/>
      <w:lvlText w:val="%1.%2"/>
      <w:lvlJc w:val="left"/>
      <w:pPr>
        <w:tabs>
          <w:tab w:val="num" w:pos="480"/>
        </w:tabs>
        <w:ind w:left="480" w:hanging="480"/>
      </w:pPr>
      <w:rPr>
        <w:rFonts w:eastAsia="Arial Unicode MS" w:hint="default"/>
      </w:rPr>
    </w:lvl>
    <w:lvl w:ilvl="2">
      <w:start w:val="3"/>
      <w:numFmt w:val="decimal"/>
      <w:lvlText w:val="%1.%2.%3"/>
      <w:lvlJc w:val="left"/>
      <w:pPr>
        <w:tabs>
          <w:tab w:val="num" w:pos="720"/>
        </w:tabs>
        <w:ind w:left="720" w:hanging="720"/>
      </w:pPr>
      <w:rPr>
        <w:rFonts w:eastAsia="Arial Unicode MS" w:hint="default"/>
      </w:rPr>
    </w:lvl>
    <w:lvl w:ilvl="3">
      <w:start w:val="1"/>
      <w:numFmt w:val="decimal"/>
      <w:lvlText w:val="%1.%2.%3.%4"/>
      <w:lvlJc w:val="left"/>
      <w:pPr>
        <w:tabs>
          <w:tab w:val="num" w:pos="720"/>
        </w:tabs>
        <w:ind w:left="720" w:hanging="720"/>
      </w:pPr>
      <w:rPr>
        <w:rFonts w:eastAsia="Arial Unicode MS" w:hint="default"/>
      </w:rPr>
    </w:lvl>
    <w:lvl w:ilvl="4">
      <w:start w:val="1"/>
      <w:numFmt w:val="decimal"/>
      <w:lvlText w:val="%1.%2.%3.%4.%5"/>
      <w:lvlJc w:val="left"/>
      <w:pPr>
        <w:tabs>
          <w:tab w:val="num" w:pos="1080"/>
        </w:tabs>
        <w:ind w:left="1080" w:hanging="1080"/>
      </w:pPr>
      <w:rPr>
        <w:rFonts w:eastAsia="Arial Unicode MS" w:hint="default"/>
      </w:rPr>
    </w:lvl>
    <w:lvl w:ilvl="5">
      <w:start w:val="1"/>
      <w:numFmt w:val="decimal"/>
      <w:lvlText w:val="%1.%2.%3.%4.%5.%6"/>
      <w:lvlJc w:val="left"/>
      <w:pPr>
        <w:tabs>
          <w:tab w:val="num" w:pos="1080"/>
        </w:tabs>
        <w:ind w:left="1080" w:hanging="1080"/>
      </w:pPr>
      <w:rPr>
        <w:rFonts w:eastAsia="Arial Unicode MS" w:hint="default"/>
      </w:rPr>
    </w:lvl>
    <w:lvl w:ilvl="6">
      <w:start w:val="1"/>
      <w:numFmt w:val="decimal"/>
      <w:lvlText w:val="%1.%2.%3.%4.%5.%6.%7"/>
      <w:lvlJc w:val="left"/>
      <w:pPr>
        <w:tabs>
          <w:tab w:val="num" w:pos="1440"/>
        </w:tabs>
        <w:ind w:left="1440" w:hanging="1440"/>
      </w:pPr>
      <w:rPr>
        <w:rFonts w:eastAsia="Arial Unicode MS" w:hint="default"/>
      </w:rPr>
    </w:lvl>
    <w:lvl w:ilvl="7">
      <w:start w:val="1"/>
      <w:numFmt w:val="decimal"/>
      <w:lvlText w:val="%1.%2.%3.%4.%5.%6.%7.%8"/>
      <w:lvlJc w:val="left"/>
      <w:pPr>
        <w:tabs>
          <w:tab w:val="num" w:pos="1440"/>
        </w:tabs>
        <w:ind w:left="1440" w:hanging="1440"/>
      </w:pPr>
      <w:rPr>
        <w:rFonts w:eastAsia="Arial Unicode MS" w:hint="default"/>
      </w:rPr>
    </w:lvl>
    <w:lvl w:ilvl="8">
      <w:start w:val="1"/>
      <w:numFmt w:val="decimal"/>
      <w:lvlText w:val="%1.%2.%3.%4.%5.%6.%7.%8.%9"/>
      <w:lvlJc w:val="left"/>
      <w:pPr>
        <w:tabs>
          <w:tab w:val="num" w:pos="1800"/>
        </w:tabs>
        <w:ind w:left="1800" w:hanging="1800"/>
      </w:pPr>
      <w:rPr>
        <w:rFonts w:eastAsia="Arial Unicode MS" w:hint="default"/>
      </w:rPr>
    </w:lvl>
  </w:abstractNum>
  <w:abstractNum w:abstractNumId="19" w15:restartNumberingAfterBreak="0">
    <w:nsid w:val="1BD61317"/>
    <w:multiLevelType w:val="hybridMultilevel"/>
    <w:tmpl w:val="203056A2"/>
    <w:lvl w:ilvl="0" w:tplc="0416000F">
      <w:start w:val="1"/>
      <w:numFmt w:val="decimal"/>
      <w:lvlText w:val="%1."/>
      <w:lvlJc w:val="left"/>
      <w:pPr>
        <w:ind w:left="720" w:hanging="360"/>
      </w:pPr>
      <w:rPr>
        <w:rFonts w:hint="default"/>
        <w:b/>
      </w:rPr>
    </w:lvl>
    <w:lvl w:ilvl="1" w:tplc="6E6CBC5C">
      <w:start w:val="1"/>
      <w:numFmt w:val="lowerLetter"/>
      <w:lvlText w:val="%2."/>
      <w:lvlJc w:val="left"/>
      <w:pPr>
        <w:ind w:left="1440" w:hanging="360"/>
      </w:pPr>
      <w:rPr>
        <w:rFonts w:cs="Times New Roman"/>
        <w:b/>
      </w:rPr>
    </w:lvl>
    <w:lvl w:ilvl="2" w:tplc="0416001B">
      <w:start w:val="1"/>
      <w:numFmt w:val="lowerRoman"/>
      <w:lvlText w:val="%3."/>
      <w:lvlJc w:val="right"/>
      <w:pPr>
        <w:ind w:left="2160" w:hanging="180"/>
      </w:pPr>
      <w:rPr>
        <w:rFonts w:cs="Times New Roman"/>
      </w:rPr>
    </w:lvl>
    <w:lvl w:ilvl="3" w:tplc="0416000F" w:tentative="1">
      <w:start w:val="1"/>
      <w:numFmt w:val="decimal"/>
      <w:lvlText w:val="%4."/>
      <w:lvlJc w:val="left"/>
      <w:pPr>
        <w:ind w:left="2880" w:hanging="360"/>
      </w:pPr>
      <w:rPr>
        <w:rFonts w:cs="Times New Roman"/>
      </w:rPr>
    </w:lvl>
    <w:lvl w:ilvl="4" w:tplc="04160019" w:tentative="1">
      <w:start w:val="1"/>
      <w:numFmt w:val="lowerLetter"/>
      <w:lvlText w:val="%5."/>
      <w:lvlJc w:val="left"/>
      <w:pPr>
        <w:ind w:left="3600" w:hanging="360"/>
      </w:pPr>
      <w:rPr>
        <w:rFonts w:cs="Times New Roman"/>
      </w:rPr>
    </w:lvl>
    <w:lvl w:ilvl="5" w:tplc="0416001B" w:tentative="1">
      <w:start w:val="1"/>
      <w:numFmt w:val="lowerRoman"/>
      <w:lvlText w:val="%6."/>
      <w:lvlJc w:val="right"/>
      <w:pPr>
        <w:ind w:left="4320" w:hanging="180"/>
      </w:pPr>
      <w:rPr>
        <w:rFonts w:cs="Times New Roman"/>
      </w:rPr>
    </w:lvl>
    <w:lvl w:ilvl="6" w:tplc="0416000F" w:tentative="1">
      <w:start w:val="1"/>
      <w:numFmt w:val="decimal"/>
      <w:lvlText w:val="%7."/>
      <w:lvlJc w:val="left"/>
      <w:pPr>
        <w:ind w:left="5040" w:hanging="360"/>
      </w:pPr>
      <w:rPr>
        <w:rFonts w:cs="Times New Roman"/>
      </w:rPr>
    </w:lvl>
    <w:lvl w:ilvl="7" w:tplc="04160019" w:tentative="1">
      <w:start w:val="1"/>
      <w:numFmt w:val="lowerLetter"/>
      <w:lvlText w:val="%8."/>
      <w:lvlJc w:val="left"/>
      <w:pPr>
        <w:ind w:left="5760" w:hanging="360"/>
      </w:pPr>
      <w:rPr>
        <w:rFonts w:cs="Times New Roman"/>
      </w:rPr>
    </w:lvl>
    <w:lvl w:ilvl="8" w:tplc="0416001B" w:tentative="1">
      <w:start w:val="1"/>
      <w:numFmt w:val="lowerRoman"/>
      <w:lvlText w:val="%9."/>
      <w:lvlJc w:val="right"/>
      <w:pPr>
        <w:ind w:left="6480" w:hanging="180"/>
      </w:pPr>
      <w:rPr>
        <w:rFonts w:cs="Times New Roman"/>
      </w:rPr>
    </w:lvl>
  </w:abstractNum>
  <w:abstractNum w:abstractNumId="20" w15:restartNumberingAfterBreak="0">
    <w:nsid w:val="1D5C100D"/>
    <w:multiLevelType w:val="multilevel"/>
    <w:tmpl w:val="F7E2358E"/>
    <w:lvl w:ilvl="0">
      <w:start w:val="1"/>
      <w:numFmt w:val="decimal"/>
      <w:lvlText w:val="%1."/>
      <w:lvlJc w:val="left"/>
      <w:pPr>
        <w:ind w:left="360" w:hanging="360"/>
      </w:pPr>
      <w:rPr>
        <w:b/>
      </w:rPr>
    </w:lvl>
    <w:lvl w:ilvl="1">
      <w:start w:val="1"/>
      <w:numFmt w:val="decimal"/>
      <w:lvlText w:val="%1.%2."/>
      <w:lvlJc w:val="left"/>
      <w:pPr>
        <w:ind w:left="1000" w:hanging="432"/>
      </w:pPr>
      <w:rPr>
        <w:b w:val="0"/>
        <w:sz w:val="20"/>
        <w:szCs w:val="20"/>
      </w:rPr>
    </w:lvl>
    <w:lvl w:ilvl="2">
      <w:start w:val="1"/>
      <w:numFmt w:val="decimal"/>
      <w:lvlText w:val="%1.%2.%3."/>
      <w:lvlJc w:val="left"/>
      <w:pPr>
        <w:ind w:left="2206" w:hanging="504"/>
      </w:pPr>
      <w:rPr>
        <w:sz w:val="20"/>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313B6505"/>
    <w:multiLevelType w:val="multilevel"/>
    <w:tmpl w:val="F2123BCC"/>
    <w:lvl w:ilvl="0">
      <w:start w:val="1"/>
      <w:numFmt w:val="decimal"/>
      <w:suff w:val="space"/>
      <w:lvlText w:val="%1."/>
      <w:lvlJc w:val="left"/>
      <w:pPr>
        <w:ind w:left="0" w:firstLine="0"/>
      </w:pPr>
      <w:rPr>
        <w:rFonts w:hint="default"/>
        <w:b/>
        <w:i w:val="0"/>
      </w:rPr>
    </w:lvl>
    <w:lvl w:ilvl="1">
      <w:start w:val="1"/>
      <w:numFmt w:val="decimal"/>
      <w:suff w:val="space"/>
      <w:lvlText w:val="%1.%2."/>
      <w:lvlJc w:val="left"/>
      <w:pPr>
        <w:ind w:left="284" w:firstLine="0"/>
      </w:pPr>
      <w:rPr>
        <w:rFonts w:hint="default"/>
        <w:b/>
        <w:i w:val="0"/>
        <w:color w:val="auto"/>
      </w:rPr>
    </w:lvl>
    <w:lvl w:ilvl="2">
      <w:start w:val="1"/>
      <w:numFmt w:val="decimal"/>
      <w:suff w:val="space"/>
      <w:lvlText w:val="%1.%2.%3."/>
      <w:lvlJc w:val="left"/>
      <w:pPr>
        <w:ind w:left="567" w:firstLine="0"/>
      </w:pPr>
      <w:rPr>
        <w:rFonts w:hint="default"/>
        <w:b/>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2" w15:restartNumberingAfterBreak="0">
    <w:nsid w:val="32594068"/>
    <w:multiLevelType w:val="multilevel"/>
    <w:tmpl w:val="936E906E"/>
    <w:lvl w:ilvl="0">
      <w:start w:val="5"/>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3" w15:restartNumberingAfterBreak="0">
    <w:nsid w:val="375B68D1"/>
    <w:multiLevelType w:val="multilevel"/>
    <w:tmpl w:val="F10AB41C"/>
    <w:lvl w:ilvl="0">
      <w:start w:val="13"/>
      <w:numFmt w:val="decimal"/>
      <w:lvlText w:val="%1"/>
      <w:lvlJc w:val="left"/>
      <w:pPr>
        <w:tabs>
          <w:tab w:val="num" w:pos="570"/>
        </w:tabs>
        <w:ind w:left="570" w:hanging="570"/>
      </w:pPr>
      <w:rPr>
        <w:rFonts w:hint="default"/>
      </w:rPr>
    </w:lvl>
    <w:lvl w:ilvl="1">
      <w:start w:val="1"/>
      <w:numFmt w:val="decimal"/>
      <w:lvlText w:val="%1.%2"/>
      <w:lvlJc w:val="left"/>
      <w:pPr>
        <w:tabs>
          <w:tab w:val="num" w:pos="930"/>
        </w:tabs>
        <w:ind w:left="930" w:hanging="570"/>
      </w:pPr>
      <w:rPr>
        <w:rFonts w:hint="default"/>
        <w:b w:val="0"/>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24" w15:restartNumberingAfterBreak="0">
    <w:nsid w:val="3831651B"/>
    <w:multiLevelType w:val="multilevel"/>
    <w:tmpl w:val="F6A4AC3A"/>
    <w:lvl w:ilvl="0">
      <w:start w:val="7"/>
      <w:numFmt w:val="decimal"/>
      <w:lvlText w:val="%1"/>
      <w:lvlJc w:val="left"/>
      <w:pPr>
        <w:tabs>
          <w:tab w:val="num" w:pos="360"/>
        </w:tabs>
        <w:ind w:left="360" w:hanging="360"/>
      </w:pPr>
      <w:rPr>
        <w:rFonts w:hint="default"/>
        <w:color w:val="0000FF"/>
      </w:rPr>
    </w:lvl>
    <w:lvl w:ilvl="1">
      <w:start w:val="4"/>
      <w:numFmt w:val="decimal"/>
      <w:lvlText w:val="%1.%2"/>
      <w:lvlJc w:val="left"/>
      <w:pPr>
        <w:tabs>
          <w:tab w:val="num" w:pos="360"/>
        </w:tabs>
        <w:ind w:left="360" w:hanging="360"/>
      </w:pPr>
      <w:rPr>
        <w:rFonts w:hint="default"/>
        <w:color w:val="0000FF"/>
      </w:rPr>
    </w:lvl>
    <w:lvl w:ilvl="2">
      <w:start w:val="1"/>
      <w:numFmt w:val="decimal"/>
      <w:lvlText w:val="%1.%2.%3"/>
      <w:lvlJc w:val="left"/>
      <w:pPr>
        <w:tabs>
          <w:tab w:val="num" w:pos="720"/>
        </w:tabs>
        <w:ind w:left="720" w:hanging="720"/>
      </w:pPr>
      <w:rPr>
        <w:rFonts w:hint="default"/>
        <w:color w:val="0000FF"/>
      </w:rPr>
    </w:lvl>
    <w:lvl w:ilvl="3">
      <w:start w:val="1"/>
      <w:numFmt w:val="decimal"/>
      <w:lvlText w:val="%1.%2.%3.%4"/>
      <w:lvlJc w:val="left"/>
      <w:pPr>
        <w:tabs>
          <w:tab w:val="num" w:pos="720"/>
        </w:tabs>
        <w:ind w:left="720" w:hanging="720"/>
      </w:pPr>
      <w:rPr>
        <w:rFonts w:hint="default"/>
        <w:color w:val="0000FF"/>
      </w:rPr>
    </w:lvl>
    <w:lvl w:ilvl="4">
      <w:start w:val="1"/>
      <w:numFmt w:val="decimal"/>
      <w:lvlText w:val="%1.%2.%3.%4.%5"/>
      <w:lvlJc w:val="left"/>
      <w:pPr>
        <w:tabs>
          <w:tab w:val="num" w:pos="1080"/>
        </w:tabs>
        <w:ind w:left="1080" w:hanging="1080"/>
      </w:pPr>
      <w:rPr>
        <w:rFonts w:hint="default"/>
        <w:color w:val="0000FF"/>
      </w:rPr>
    </w:lvl>
    <w:lvl w:ilvl="5">
      <w:start w:val="1"/>
      <w:numFmt w:val="decimal"/>
      <w:lvlText w:val="%1.%2.%3.%4.%5.%6"/>
      <w:lvlJc w:val="left"/>
      <w:pPr>
        <w:tabs>
          <w:tab w:val="num" w:pos="1080"/>
        </w:tabs>
        <w:ind w:left="1080" w:hanging="1080"/>
      </w:pPr>
      <w:rPr>
        <w:rFonts w:hint="default"/>
        <w:color w:val="0000FF"/>
      </w:rPr>
    </w:lvl>
    <w:lvl w:ilvl="6">
      <w:start w:val="1"/>
      <w:numFmt w:val="decimal"/>
      <w:lvlText w:val="%1.%2.%3.%4.%5.%6.%7"/>
      <w:lvlJc w:val="left"/>
      <w:pPr>
        <w:tabs>
          <w:tab w:val="num" w:pos="1440"/>
        </w:tabs>
        <w:ind w:left="1440" w:hanging="1440"/>
      </w:pPr>
      <w:rPr>
        <w:rFonts w:hint="default"/>
        <w:color w:val="0000FF"/>
      </w:rPr>
    </w:lvl>
    <w:lvl w:ilvl="7">
      <w:start w:val="1"/>
      <w:numFmt w:val="decimal"/>
      <w:lvlText w:val="%1.%2.%3.%4.%5.%6.%7.%8"/>
      <w:lvlJc w:val="left"/>
      <w:pPr>
        <w:tabs>
          <w:tab w:val="num" w:pos="1440"/>
        </w:tabs>
        <w:ind w:left="1440" w:hanging="1440"/>
      </w:pPr>
      <w:rPr>
        <w:rFonts w:hint="default"/>
        <w:color w:val="0000FF"/>
      </w:rPr>
    </w:lvl>
    <w:lvl w:ilvl="8">
      <w:start w:val="1"/>
      <w:numFmt w:val="decimal"/>
      <w:lvlText w:val="%1.%2.%3.%4.%5.%6.%7.%8.%9"/>
      <w:lvlJc w:val="left"/>
      <w:pPr>
        <w:tabs>
          <w:tab w:val="num" w:pos="1800"/>
        </w:tabs>
        <w:ind w:left="1800" w:hanging="1800"/>
      </w:pPr>
      <w:rPr>
        <w:rFonts w:hint="default"/>
        <w:color w:val="0000FF"/>
      </w:rPr>
    </w:lvl>
  </w:abstractNum>
  <w:abstractNum w:abstractNumId="25" w15:restartNumberingAfterBreak="0">
    <w:nsid w:val="3ACC5C3B"/>
    <w:multiLevelType w:val="multilevel"/>
    <w:tmpl w:val="2A60E7FA"/>
    <w:lvl w:ilvl="0">
      <w:start w:val="16"/>
      <w:numFmt w:val="decimal"/>
      <w:lvlText w:val="%1"/>
      <w:lvlJc w:val="left"/>
      <w:pPr>
        <w:tabs>
          <w:tab w:val="num" w:pos="420"/>
        </w:tabs>
        <w:ind w:left="420" w:hanging="420"/>
      </w:pPr>
      <w:rPr>
        <w:rFonts w:hint="default"/>
        <w:b w:val="0"/>
      </w:rPr>
    </w:lvl>
    <w:lvl w:ilvl="1">
      <w:start w:val="1"/>
      <w:numFmt w:val="decimal"/>
      <w:lvlText w:val="%1.%2"/>
      <w:lvlJc w:val="left"/>
      <w:pPr>
        <w:tabs>
          <w:tab w:val="num" w:pos="780"/>
        </w:tabs>
        <w:ind w:left="780" w:hanging="420"/>
      </w:pPr>
      <w:rPr>
        <w:rFonts w:hint="default"/>
        <w:b w:val="0"/>
      </w:rPr>
    </w:lvl>
    <w:lvl w:ilvl="2">
      <w:start w:val="1"/>
      <w:numFmt w:val="decimal"/>
      <w:lvlText w:val="%1.%2.%3"/>
      <w:lvlJc w:val="left"/>
      <w:pPr>
        <w:tabs>
          <w:tab w:val="num" w:pos="1440"/>
        </w:tabs>
        <w:ind w:left="1440" w:hanging="720"/>
      </w:pPr>
      <w:rPr>
        <w:rFonts w:hint="default"/>
        <w:b w:val="0"/>
      </w:rPr>
    </w:lvl>
    <w:lvl w:ilvl="3">
      <w:start w:val="1"/>
      <w:numFmt w:val="decimal"/>
      <w:lvlText w:val="%1.%2.%3.%4"/>
      <w:lvlJc w:val="left"/>
      <w:pPr>
        <w:tabs>
          <w:tab w:val="num" w:pos="1800"/>
        </w:tabs>
        <w:ind w:left="1800" w:hanging="720"/>
      </w:pPr>
      <w:rPr>
        <w:rFonts w:hint="default"/>
        <w:b w:val="0"/>
      </w:rPr>
    </w:lvl>
    <w:lvl w:ilvl="4">
      <w:start w:val="1"/>
      <w:numFmt w:val="decimal"/>
      <w:lvlText w:val="%1.%2.%3.%4.%5"/>
      <w:lvlJc w:val="left"/>
      <w:pPr>
        <w:tabs>
          <w:tab w:val="num" w:pos="2520"/>
        </w:tabs>
        <w:ind w:left="2520" w:hanging="1080"/>
      </w:pPr>
      <w:rPr>
        <w:rFonts w:hint="default"/>
        <w:b w:val="0"/>
      </w:rPr>
    </w:lvl>
    <w:lvl w:ilvl="5">
      <w:start w:val="1"/>
      <w:numFmt w:val="decimal"/>
      <w:lvlText w:val="%1.%2.%3.%4.%5.%6"/>
      <w:lvlJc w:val="left"/>
      <w:pPr>
        <w:tabs>
          <w:tab w:val="num" w:pos="2880"/>
        </w:tabs>
        <w:ind w:left="2880" w:hanging="1080"/>
      </w:pPr>
      <w:rPr>
        <w:rFonts w:hint="default"/>
        <w:b w:val="0"/>
      </w:rPr>
    </w:lvl>
    <w:lvl w:ilvl="6">
      <w:start w:val="1"/>
      <w:numFmt w:val="decimal"/>
      <w:lvlText w:val="%1.%2.%3.%4.%5.%6.%7"/>
      <w:lvlJc w:val="left"/>
      <w:pPr>
        <w:tabs>
          <w:tab w:val="num" w:pos="3600"/>
        </w:tabs>
        <w:ind w:left="3600" w:hanging="1440"/>
      </w:pPr>
      <w:rPr>
        <w:rFonts w:hint="default"/>
        <w:b w:val="0"/>
      </w:rPr>
    </w:lvl>
    <w:lvl w:ilvl="7">
      <w:start w:val="1"/>
      <w:numFmt w:val="decimal"/>
      <w:lvlText w:val="%1.%2.%3.%4.%5.%6.%7.%8"/>
      <w:lvlJc w:val="left"/>
      <w:pPr>
        <w:tabs>
          <w:tab w:val="num" w:pos="3960"/>
        </w:tabs>
        <w:ind w:left="3960" w:hanging="1440"/>
      </w:pPr>
      <w:rPr>
        <w:rFonts w:hint="default"/>
        <w:b w:val="0"/>
      </w:rPr>
    </w:lvl>
    <w:lvl w:ilvl="8">
      <w:start w:val="1"/>
      <w:numFmt w:val="decimal"/>
      <w:lvlText w:val="%1.%2.%3.%4.%5.%6.%7.%8.%9"/>
      <w:lvlJc w:val="left"/>
      <w:pPr>
        <w:tabs>
          <w:tab w:val="num" w:pos="4680"/>
        </w:tabs>
        <w:ind w:left="4680" w:hanging="1800"/>
      </w:pPr>
      <w:rPr>
        <w:rFonts w:hint="default"/>
        <w:b w:val="0"/>
      </w:rPr>
    </w:lvl>
  </w:abstractNum>
  <w:abstractNum w:abstractNumId="26" w15:restartNumberingAfterBreak="0">
    <w:nsid w:val="3ADA0E35"/>
    <w:multiLevelType w:val="multilevel"/>
    <w:tmpl w:val="0ED6798E"/>
    <w:lvl w:ilvl="0">
      <w:start w:val="16"/>
      <w:numFmt w:val="decimal"/>
      <w:lvlText w:val="%1"/>
      <w:lvlJc w:val="left"/>
      <w:pPr>
        <w:tabs>
          <w:tab w:val="num" w:pos="420"/>
        </w:tabs>
        <w:ind w:left="420" w:hanging="420"/>
      </w:pPr>
      <w:rPr>
        <w:rFonts w:hint="default"/>
      </w:rPr>
    </w:lvl>
    <w:lvl w:ilvl="1">
      <w:start w:val="1"/>
      <w:numFmt w:val="decimal"/>
      <w:lvlText w:val="%1.%2"/>
      <w:lvlJc w:val="left"/>
      <w:pPr>
        <w:tabs>
          <w:tab w:val="num" w:pos="1500"/>
        </w:tabs>
        <w:ind w:left="1500" w:hanging="420"/>
      </w:pPr>
      <w:rPr>
        <w:rFonts w:hint="default"/>
      </w:rPr>
    </w:lvl>
    <w:lvl w:ilvl="2">
      <w:start w:val="1"/>
      <w:numFmt w:val="decimal"/>
      <w:lvlText w:val="%1.%2.%3"/>
      <w:lvlJc w:val="left"/>
      <w:pPr>
        <w:tabs>
          <w:tab w:val="num" w:pos="2880"/>
        </w:tabs>
        <w:ind w:left="2880" w:hanging="720"/>
      </w:pPr>
      <w:rPr>
        <w:rFonts w:hint="default"/>
      </w:rPr>
    </w:lvl>
    <w:lvl w:ilvl="3">
      <w:start w:val="1"/>
      <w:numFmt w:val="decimal"/>
      <w:lvlText w:val="%1.%2.%3.%4"/>
      <w:lvlJc w:val="left"/>
      <w:pPr>
        <w:tabs>
          <w:tab w:val="num" w:pos="3960"/>
        </w:tabs>
        <w:ind w:left="3960" w:hanging="72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27" w15:restartNumberingAfterBreak="0">
    <w:nsid w:val="3B1005AF"/>
    <w:multiLevelType w:val="multilevel"/>
    <w:tmpl w:val="59F0B4F2"/>
    <w:lvl w:ilvl="0">
      <w:start w:val="3"/>
      <w:numFmt w:val="decimal"/>
      <w:lvlText w:val="%1."/>
      <w:lvlJc w:val="left"/>
      <w:pPr>
        <w:ind w:left="384" w:hanging="384"/>
      </w:pPr>
      <w:rPr>
        <w:rFonts w:hint="default"/>
      </w:rPr>
    </w:lvl>
    <w:lvl w:ilvl="1">
      <w:start w:val="1"/>
      <w:numFmt w:val="decimal"/>
      <w:lvlText w:val="%1.%2."/>
      <w:lvlJc w:val="left"/>
      <w:pPr>
        <w:ind w:left="1004" w:hanging="720"/>
      </w:pPr>
      <w:rPr>
        <w:rFonts w:ascii="Arial" w:hAnsi="Arial" w:cs="Arial" w:hint="default"/>
        <w:b w:val="0"/>
        <w:sz w:val="20"/>
        <w:szCs w:val="20"/>
      </w:rPr>
    </w:lvl>
    <w:lvl w:ilvl="2">
      <w:start w:val="1"/>
      <w:numFmt w:val="decimal"/>
      <w:lvlText w:val="%1.%2.%3."/>
      <w:lvlJc w:val="left"/>
      <w:pPr>
        <w:ind w:left="1856" w:hanging="720"/>
      </w:pPr>
      <w:rPr>
        <w:rFonts w:ascii="Arial" w:hAnsi="Arial" w:cs="Arial" w:hint="default"/>
        <w:b w:val="0"/>
        <w:sz w:val="20"/>
        <w:szCs w:val="20"/>
      </w:rPr>
    </w:lvl>
    <w:lvl w:ilvl="3">
      <w:start w:val="1"/>
      <w:numFmt w:val="decimal"/>
      <w:lvlText w:val="%1.%2.%3.%4."/>
      <w:lvlJc w:val="left"/>
      <w:pPr>
        <w:ind w:left="2784" w:hanging="1080"/>
      </w:pPr>
      <w:rPr>
        <w:rFonts w:hint="default"/>
      </w:rPr>
    </w:lvl>
    <w:lvl w:ilvl="4">
      <w:start w:val="1"/>
      <w:numFmt w:val="decimal"/>
      <w:lvlText w:val="%1.%2.%3.%4.%5."/>
      <w:lvlJc w:val="left"/>
      <w:pPr>
        <w:ind w:left="3712" w:hanging="144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5208" w:hanging="1800"/>
      </w:pPr>
      <w:rPr>
        <w:rFonts w:hint="default"/>
      </w:rPr>
    </w:lvl>
    <w:lvl w:ilvl="7">
      <w:start w:val="1"/>
      <w:numFmt w:val="decimal"/>
      <w:lvlText w:val="%1.%2.%3.%4.%5.%6.%7.%8."/>
      <w:lvlJc w:val="left"/>
      <w:pPr>
        <w:ind w:left="6136" w:hanging="2160"/>
      </w:pPr>
      <w:rPr>
        <w:rFonts w:hint="default"/>
      </w:rPr>
    </w:lvl>
    <w:lvl w:ilvl="8">
      <w:start w:val="1"/>
      <w:numFmt w:val="decimal"/>
      <w:lvlText w:val="%1.%2.%3.%4.%5.%6.%7.%8.%9."/>
      <w:lvlJc w:val="left"/>
      <w:pPr>
        <w:ind w:left="6704" w:hanging="2160"/>
      </w:pPr>
      <w:rPr>
        <w:rFonts w:hint="default"/>
      </w:rPr>
    </w:lvl>
  </w:abstractNum>
  <w:abstractNum w:abstractNumId="28" w15:restartNumberingAfterBreak="0">
    <w:nsid w:val="4028039B"/>
    <w:multiLevelType w:val="multilevel"/>
    <w:tmpl w:val="1DAE1992"/>
    <w:lvl w:ilvl="0">
      <w:start w:val="8"/>
      <w:numFmt w:val="decimal"/>
      <w:lvlText w:val="%1"/>
      <w:lvlJc w:val="left"/>
      <w:pPr>
        <w:tabs>
          <w:tab w:val="num" w:pos="360"/>
        </w:tabs>
        <w:ind w:left="360" w:hanging="360"/>
      </w:pPr>
      <w:rPr>
        <w:rFonts w:ascii="Ecofont_Spranq_eco_Sans" w:hAnsi="Ecofont_Spranq_eco_Sans" w:cs="Arial" w:hint="default"/>
        <w:i/>
        <w:color w:val="FF0000"/>
      </w:rPr>
    </w:lvl>
    <w:lvl w:ilvl="1">
      <w:start w:val="2"/>
      <w:numFmt w:val="decimal"/>
      <w:lvlText w:val="%1.%2"/>
      <w:lvlJc w:val="left"/>
      <w:pPr>
        <w:tabs>
          <w:tab w:val="num" w:pos="360"/>
        </w:tabs>
        <w:ind w:left="360" w:hanging="360"/>
      </w:pPr>
      <w:rPr>
        <w:rFonts w:ascii="Ecofont_Spranq_eco_Sans" w:hAnsi="Ecofont_Spranq_eco_Sans" w:cs="Arial" w:hint="default"/>
        <w:i/>
        <w:color w:val="FF0000"/>
      </w:rPr>
    </w:lvl>
    <w:lvl w:ilvl="2">
      <w:start w:val="1"/>
      <w:numFmt w:val="decimal"/>
      <w:lvlText w:val="%1.%2.%3"/>
      <w:lvlJc w:val="left"/>
      <w:pPr>
        <w:tabs>
          <w:tab w:val="num" w:pos="720"/>
        </w:tabs>
        <w:ind w:left="720" w:hanging="720"/>
      </w:pPr>
      <w:rPr>
        <w:rFonts w:ascii="Ecofont_Spranq_eco_Sans" w:hAnsi="Ecofont_Spranq_eco_Sans" w:cs="Arial" w:hint="default"/>
        <w:i/>
        <w:color w:val="FF0000"/>
      </w:rPr>
    </w:lvl>
    <w:lvl w:ilvl="3">
      <w:start w:val="1"/>
      <w:numFmt w:val="decimal"/>
      <w:lvlText w:val="%1.%2.%3.%4"/>
      <w:lvlJc w:val="left"/>
      <w:pPr>
        <w:tabs>
          <w:tab w:val="num" w:pos="720"/>
        </w:tabs>
        <w:ind w:left="720" w:hanging="720"/>
      </w:pPr>
      <w:rPr>
        <w:rFonts w:ascii="Ecofont_Spranq_eco_Sans" w:hAnsi="Ecofont_Spranq_eco_Sans" w:cs="Arial" w:hint="default"/>
        <w:i/>
        <w:color w:val="FF0000"/>
      </w:rPr>
    </w:lvl>
    <w:lvl w:ilvl="4">
      <w:start w:val="1"/>
      <w:numFmt w:val="decimal"/>
      <w:lvlText w:val="%1.%2.%3.%4.%5"/>
      <w:lvlJc w:val="left"/>
      <w:pPr>
        <w:tabs>
          <w:tab w:val="num" w:pos="1080"/>
        </w:tabs>
        <w:ind w:left="1080" w:hanging="1080"/>
      </w:pPr>
      <w:rPr>
        <w:rFonts w:ascii="Ecofont_Spranq_eco_Sans" w:hAnsi="Ecofont_Spranq_eco_Sans" w:cs="Arial" w:hint="default"/>
        <w:i/>
        <w:color w:val="FF0000"/>
      </w:rPr>
    </w:lvl>
    <w:lvl w:ilvl="5">
      <w:start w:val="1"/>
      <w:numFmt w:val="decimal"/>
      <w:lvlText w:val="%1.%2.%3.%4.%5.%6"/>
      <w:lvlJc w:val="left"/>
      <w:pPr>
        <w:tabs>
          <w:tab w:val="num" w:pos="1080"/>
        </w:tabs>
        <w:ind w:left="1080" w:hanging="1080"/>
      </w:pPr>
      <w:rPr>
        <w:rFonts w:ascii="Ecofont_Spranq_eco_Sans" w:hAnsi="Ecofont_Spranq_eco_Sans" w:cs="Arial" w:hint="default"/>
        <w:i/>
        <w:color w:val="FF0000"/>
      </w:rPr>
    </w:lvl>
    <w:lvl w:ilvl="6">
      <w:start w:val="1"/>
      <w:numFmt w:val="decimal"/>
      <w:lvlText w:val="%1.%2.%3.%4.%5.%6.%7"/>
      <w:lvlJc w:val="left"/>
      <w:pPr>
        <w:tabs>
          <w:tab w:val="num" w:pos="1440"/>
        </w:tabs>
        <w:ind w:left="1440" w:hanging="1440"/>
      </w:pPr>
      <w:rPr>
        <w:rFonts w:ascii="Ecofont_Spranq_eco_Sans" w:hAnsi="Ecofont_Spranq_eco_Sans" w:cs="Arial" w:hint="default"/>
        <w:i/>
        <w:color w:val="FF0000"/>
      </w:rPr>
    </w:lvl>
    <w:lvl w:ilvl="7">
      <w:start w:val="1"/>
      <w:numFmt w:val="decimal"/>
      <w:lvlText w:val="%1.%2.%3.%4.%5.%6.%7.%8"/>
      <w:lvlJc w:val="left"/>
      <w:pPr>
        <w:tabs>
          <w:tab w:val="num" w:pos="1440"/>
        </w:tabs>
        <w:ind w:left="1440" w:hanging="1440"/>
      </w:pPr>
      <w:rPr>
        <w:rFonts w:ascii="Ecofont_Spranq_eco_Sans" w:hAnsi="Ecofont_Spranq_eco_Sans" w:cs="Arial" w:hint="default"/>
        <w:i/>
        <w:color w:val="FF0000"/>
      </w:rPr>
    </w:lvl>
    <w:lvl w:ilvl="8">
      <w:start w:val="1"/>
      <w:numFmt w:val="decimal"/>
      <w:lvlText w:val="%1.%2.%3.%4.%5.%6.%7.%8.%9"/>
      <w:lvlJc w:val="left"/>
      <w:pPr>
        <w:tabs>
          <w:tab w:val="num" w:pos="1800"/>
        </w:tabs>
        <w:ind w:left="1800" w:hanging="1800"/>
      </w:pPr>
      <w:rPr>
        <w:rFonts w:ascii="Ecofont_Spranq_eco_Sans" w:hAnsi="Ecofont_Spranq_eco_Sans" w:cs="Arial" w:hint="default"/>
        <w:i/>
        <w:color w:val="FF0000"/>
      </w:rPr>
    </w:lvl>
  </w:abstractNum>
  <w:abstractNum w:abstractNumId="29" w15:restartNumberingAfterBreak="0">
    <w:nsid w:val="482915EB"/>
    <w:multiLevelType w:val="multilevel"/>
    <w:tmpl w:val="898AF6DC"/>
    <w:lvl w:ilvl="0">
      <w:start w:val="15"/>
      <w:numFmt w:val="decimal"/>
      <w:lvlText w:val="%1."/>
      <w:lvlJc w:val="left"/>
      <w:pPr>
        <w:ind w:left="360" w:hanging="360"/>
      </w:pPr>
      <w:rPr>
        <w:rFonts w:hint="default"/>
      </w:rPr>
    </w:lvl>
    <w:lvl w:ilvl="1">
      <w:start w:val="1"/>
      <w:numFmt w:val="decimal"/>
      <w:lvlText w:val="%1.%2."/>
      <w:lvlJc w:val="left"/>
      <w:pPr>
        <w:ind w:left="97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57773561"/>
    <w:multiLevelType w:val="multilevel"/>
    <w:tmpl w:val="332EF26C"/>
    <w:lvl w:ilvl="0">
      <w:start w:val="1"/>
      <w:numFmt w:val="decimal"/>
      <w:lvlText w:val="%1."/>
      <w:lvlJc w:val="left"/>
      <w:pPr>
        <w:ind w:left="360" w:hanging="360"/>
      </w:pPr>
    </w:lvl>
    <w:lvl w:ilvl="1">
      <w:start w:val="1"/>
      <w:numFmt w:val="decimal"/>
      <w:lvlText w:val="%1.%2."/>
      <w:lvlJc w:val="left"/>
      <w:pPr>
        <w:ind w:left="1000" w:hanging="432"/>
      </w:pPr>
      <w:rPr>
        <w:b w:val="0"/>
      </w:rPr>
    </w:lvl>
    <w:lvl w:ilvl="2">
      <w:start w:val="1"/>
      <w:numFmt w:val="decimal"/>
      <w:lvlText w:val="%1.%2.%3."/>
      <w:lvlJc w:val="left"/>
      <w:pPr>
        <w:ind w:left="1224" w:hanging="504"/>
      </w:pPr>
      <w:rPr>
        <w:sz w:val="20"/>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59C823D1"/>
    <w:multiLevelType w:val="multilevel"/>
    <w:tmpl w:val="D66C9C72"/>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5BB0269A"/>
    <w:multiLevelType w:val="multilevel"/>
    <w:tmpl w:val="B462C626"/>
    <w:lvl w:ilvl="0">
      <w:start w:val="1"/>
      <w:numFmt w:val="decimal"/>
      <w:lvlText w:val="%1."/>
      <w:lvlJc w:val="left"/>
      <w:pPr>
        <w:tabs>
          <w:tab w:val="num" w:pos="0"/>
        </w:tabs>
        <w:ind w:left="0" w:firstLine="0"/>
      </w:pPr>
      <w:rPr>
        <w:rFonts w:hint="default"/>
        <w:b/>
        <w:bCs w:val="0"/>
        <w:i w:val="0"/>
        <w:iCs w:val="0"/>
      </w:rPr>
    </w:lvl>
    <w:lvl w:ilvl="1">
      <w:start w:val="1"/>
      <w:numFmt w:val="decimal"/>
      <w:suff w:val="space"/>
      <w:lvlText w:val="%1.%2."/>
      <w:lvlJc w:val="left"/>
      <w:pPr>
        <w:ind w:left="284" w:firstLine="0"/>
      </w:pPr>
      <w:rPr>
        <w:rFonts w:cs="Calibri" w:hint="default"/>
        <w:b w:val="0"/>
        <w:bCs w:val="0"/>
        <w:i w:val="0"/>
        <w:iCs w:val="0"/>
      </w:rPr>
    </w:lvl>
    <w:lvl w:ilvl="2">
      <w:start w:val="1"/>
      <w:numFmt w:val="decimal"/>
      <w:suff w:val="space"/>
      <w:lvlText w:val="%1.%2.%3."/>
      <w:lvlJc w:val="left"/>
      <w:pPr>
        <w:ind w:left="567" w:firstLine="0"/>
      </w:pPr>
      <w:rPr>
        <w:rFonts w:cs="Calibri" w:hint="default"/>
        <w:b w:val="0"/>
        <w:bCs w:val="0"/>
        <w:i w:val="0"/>
        <w:iCs w:val="0"/>
      </w:rPr>
    </w:lvl>
    <w:lvl w:ilvl="3">
      <w:start w:val="1"/>
      <w:numFmt w:val="decimal"/>
      <w:suff w:val="space"/>
      <w:lvlText w:val="%1.%2.%3.%4."/>
      <w:lvlJc w:val="left"/>
      <w:pPr>
        <w:ind w:left="851" w:firstLine="0"/>
      </w:pPr>
      <w:rPr>
        <w:rFonts w:cs="Calibri" w:hint="default"/>
        <w:b w:val="0"/>
        <w:bCs w:val="0"/>
        <w:i w:val="0"/>
        <w:iCs w:val="0"/>
      </w:rPr>
    </w:lvl>
    <w:lvl w:ilvl="4">
      <w:start w:val="1"/>
      <w:numFmt w:val="decimal"/>
      <w:suff w:val="space"/>
      <w:lvlText w:val="%1.%2.%3.%4.%5."/>
      <w:lvlJc w:val="left"/>
      <w:pPr>
        <w:ind w:left="1134" w:firstLine="0"/>
      </w:pPr>
      <w:rPr>
        <w:rFonts w:cs="Calibri" w:hint="default"/>
        <w:b w:val="0"/>
        <w:bCs w:val="0"/>
        <w:i w:val="0"/>
        <w:iCs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3" w15:restartNumberingAfterBreak="0">
    <w:nsid w:val="61DD361E"/>
    <w:multiLevelType w:val="multilevel"/>
    <w:tmpl w:val="5F68A190"/>
    <w:lvl w:ilvl="0">
      <w:start w:val="1"/>
      <w:numFmt w:val="decimal"/>
      <w:suff w:val="space"/>
      <w:lvlText w:val="%1."/>
      <w:lvlJc w:val="left"/>
      <w:pPr>
        <w:ind w:left="0" w:firstLine="0"/>
      </w:pPr>
      <w:rPr>
        <w:rFonts w:hint="default"/>
        <w:b/>
        <w:i w:val="0"/>
      </w:rPr>
    </w:lvl>
    <w:lvl w:ilvl="1">
      <w:start w:val="1"/>
      <w:numFmt w:val="decimal"/>
      <w:suff w:val="space"/>
      <w:lvlText w:val="%1.%2."/>
      <w:lvlJc w:val="left"/>
      <w:pPr>
        <w:ind w:left="284" w:firstLine="0"/>
      </w:pPr>
      <w:rPr>
        <w:rFonts w:hint="default"/>
        <w:b/>
        <w:i w:val="0"/>
        <w:color w:val="auto"/>
      </w:rPr>
    </w:lvl>
    <w:lvl w:ilvl="2">
      <w:start w:val="1"/>
      <w:numFmt w:val="decimal"/>
      <w:suff w:val="space"/>
      <w:lvlText w:val="%1.%2.%3."/>
      <w:lvlJc w:val="left"/>
      <w:pPr>
        <w:ind w:left="567" w:firstLine="0"/>
      </w:pPr>
      <w:rPr>
        <w:rFonts w:hint="default"/>
        <w:b/>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4" w15:restartNumberingAfterBreak="0">
    <w:nsid w:val="6D134879"/>
    <w:multiLevelType w:val="hybridMultilevel"/>
    <w:tmpl w:val="0F8A9ED2"/>
    <w:lvl w:ilvl="0" w:tplc="FFFFFFFF">
      <w:start w:val="1"/>
      <w:numFmt w:val="decimal"/>
      <w:lvlText w:val="%1)"/>
      <w:lvlJc w:val="left"/>
      <w:pPr>
        <w:tabs>
          <w:tab w:val="num" w:pos="720"/>
        </w:tabs>
        <w:ind w:left="720" w:hanging="36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35" w15:restartNumberingAfterBreak="0">
    <w:nsid w:val="6E5E57B4"/>
    <w:multiLevelType w:val="multilevel"/>
    <w:tmpl w:val="C67276DA"/>
    <w:lvl w:ilvl="0">
      <w:start w:val="3"/>
      <w:numFmt w:val="decimal"/>
      <w:lvlText w:val="%1."/>
      <w:lvlJc w:val="left"/>
      <w:pPr>
        <w:ind w:left="375" w:hanging="3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sz w:val="20"/>
        <w:szCs w:val="20"/>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36" w15:restartNumberingAfterBreak="0">
    <w:nsid w:val="7CB15A2A"/>
    <w:multiLevelType w:val="multilevel"/>
    <w:tmpl w:val="9BAEE988"/>
    <w:lvl w:ilvl="0">
      <w:start w:val="1"/>
      <w:numFmt w:val="decimal"/>
      <w:lvlText w:val="%1."/>
      <w:lvlJc w:val="left"/>
      <w:pPr>
        <w:ind w:left="720" w:hanging="360"/>
      </w:pPr>
      <w:rPr>
        <w:rFonts w:hint="default"/>
        <w:b w:val="0"/>
      </w:rPr>
    </w:lvl>
    <w:lvl w:ilvl="1">
      <w:start w:val="1"/>
      <w:numFmt w:val="decimal"/>
      <w:isLgl/>
      <w:lvlText w:val="%1.%2"/>
      <w:lvlJc w:val="left"/>
      <w:pPr>
        <w:ind w:left="644" w:hanging="360"/>
      </w:pPr>
      <w:rPr>
        <w:rFonts w:hint="default"/>
        <w:b/>
        <w:i w:val="0"/>
        <w:u w:val="none"/>
      </w:rPr>
    </w:lvl>
    <w:lvl w:ilvl="2">
      <w:start w:val="1"/>
      <w:numFmt w:val="decimal"/>
      <w:isLgl/>
      <w:lvlText w:val="%1.%2.%3"/>
      <w:lvlJc w:val="left"/>
      <w:pPr>
        <w:ind w:left="1212" w:hanging="720"/>
      </w:pPr>
      <w:rPr>
        <w:rFonts w:hint="default"/>
        <w:b/>
        <w:u w:val="none"/>
      </w:rPr>
    </w:lvl>
    <w:lvl w:ilvl="3">
      <w:start w:val="1"/>
      <w:numFmt w:val="decimal"/>
      <w:isLgl/>
      <w:lvlText w:val="%1.%2.%3.%4"/>
      <w:lvlJc w:val="left"/>
      <w:pPr>
        <w:ind w:left="1278" w:hanging="720"/>
      </w:pPr>
      <w:rPr>
        <w:rFonts w:hint="default"/>
        <w:u w:val="none"/>
      </w:rPr>
    </w:lvl>
    <w:lvl w:ilvl="4">
      <w:start w:val="1"/>
      <w:numFmt w:val="decimal"/>
      <w:isLgl/>
      <w:lvlText w:val="%1.%2.%3.%4.%5"/>
      <w:lvlJc w:val="left"/>
      <w:pPr>
        <w:ind w:left="1704" w:hanging="1080"/>
      </w:pPr>
      <w:rPr>
        <w:rFonts w:hint="default"/>
        <w:u w:val="none"/>
      </w:rPr>
    </w:lvl>
    <w:lvl w:ilvl="5">
      <w:start w:val="1"/>
      <w:numFmt w:val="decimal"/>
      <w:isLgl/>
      <w:lvlText w:val="%1.%2.%3.%4.%5.%6"/>
      <w:lvlJc w:val="left"/>
      <w:pPr>
        <w:ind w:left="1770" w:hanging="1080"/>
      </w:pPr>
      <w:rPr>
        <w:rFonts w:hint="default"/>
        <w:u w:val="none"/>
      </w:rPr>
    </w:lvl>
    <w:lvl w:ilvl="6">
      <w:start w:val="1"/>
      <w:numFmt w:val="decimal"/>
      <w:isLgl/>
      <w:lvlText w:val="%1.%2.%3.%4.%5.%6.%7"/>
      <w:lvlJc w:val="left"/>
      <w:pPr>
        <w:ind w:left="1836" w:hanging="1080"/>
      </w:pPr>
      <w:rPr>
        <w:rFonts w:hint="default"/>
        <w:u w:val="none"/>
      </w:rPr>
    </w:lvl>
    <w:lvl w:ilvl="7">
      <w:start w:val="1"/>
      <w:numFmt w:val="decimal"/>
      <w:isLgl/>
      <w:lvlText w:val="%1.%2.%3.%4.%5.%6.%7.%8"/>
      <w:lvlJc w:val="left"/>
      <w:pPr>
        <w:ind w:left="2262" w:hanging="1440"/>
      </w:pPr>
      <w:rPr>
        <w:rFonts w:hint="default"/>
        <w:u w:val="none"/>
      </w:rPr>
    </w:lvl>
    <w:lvl w:ilvl="8">
      <w:start w:val="1"/>
      <w:numFmt w:val="decimal"/>
      <w:isLgl/>
      <w:lvlText w:val="%1.%2.%3.%4.%5.%6.%7.%8.%9"/>
      <w:lvlJc w:val="left"/>
      <w:pPr>
        <w:ind w:left="2328" w:hanging="1440"/>
      </w:pPr>
      <w:rPr>
        <w:rFonts w:hint="default"/>
        <w:u w:val="none"/>
      </w:rPr>
    </w:lvl>
  </w:abstractNum>
  <w:num w:numId="1">
    <w:abstractNumId w:val="20"/>
  </w:num>
  <w:num w:numId="2">
    <w:abstractNumId w:val="14"/>
  </w:num>
  <w:num w:numId="3">
    <w:abstractNumId w:val="18"/>
  </w:num>
  <w:num w:numId="4">
    <w:abstractNumId w:val="31"/>
  </w:num>
  <w:num w:numId="5">
    <w:abstractNumId w:val="16"/>
  </w:num>
  <w:num w:numId="6">
    <w:abstractNumId w:val="28"/>
  </w:num>
  <w:num w:numId="7">
    <w:abstractNumId w:val="24"/>
  </w:num>
  <w:num w:numId="8">
    <w:abstractNumId w:val="25"/>
  </w:num>
  <w:num w:numId="9">
    <w:abstractNumId w:val="29"/>
  </w:num>
  <w:num w:numId="10">
    <w:abstractNumId w:val="13"/>
  </w:num>
  <w:num w:numId="11">
    <w:abstractNumId w:val="26"/>
  </w:num>
  <w:num w:numId="12">
    <w:abstractNumId w:val="14"/>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3"/>
  </w:num>
  <w:num w:numId="14">
    <w:abstractNumId w:val="21"/>
  </w:num>
  <w:num w:numId="15">
    <w:abstractNumId w:val="22"/>
  </w:num>
  <w:num w:numId="16">
    <w:abstractNumId w:val="4"/>
  </w:num>
  <w:num w:numId="17">
    <w:abstractNumId w:val="8"/>
  </w:num>
  <w:num w:numId="18">
    <w:abstractNumId w:val="3"/>
  </w:num>
  <w:num w:numId="19">
    <w:abstractNumId w:val="2"/>
  </w:num>
  <w:num w:numId="20">
    <w:abstractNumId w:val="1"/>
  </w:num>
  <w:num w:numId="21">
    <w:abstractNumId w:val="0"/>
  </w:num>
  <w:num w:numId="22">
    <w:abstractNumId w:val="5"/>
  </w:num>
  <w:num w:numId="23">
    <w:abstractNumId w:val="6"/>
  </w:num>
  <w:num w:numId="24">
    <w:abstractNumId w:val="7"/>
  </w:num>
  <w:num w:numId="25">
    <w:abstractNumId w:val="9"/>
  </w:num>
  <w:num w:numId="26">
    <w:abstractNumId w:val="23"/>
  </w:num>
  <w:num w:numId="27">
    <w:abstractNumId w:val="15"/>
  </w:num>
  <w:num w:numId="28">
    <w:abstractNumId w:val="35"/>
  </w:num>
  <w:num w:numId="29">
    <w:abstractNumId w:val="30"/>
  </w:num>
  <w:num w:numId="30">
    <w:abstractNumId w:val="17"/>
  </w:num>
  <w:num w:numId="31">
    <w:abstractNumId w:val="27"/>
  </w:num>
  <w:num w:numId="3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2"/>
  </w:num>
  <w:num w:numId="34">
    <w:abstractNumId w:val="10"/>
  </w:num>
  <w:num w:numId="35">
    <w:abstractNumId w:val="11"/>
  </w:num>
  <w:num w:numId="36">
    <w:abstractNumId w:val="12"/>
  </w:num>
  <w:num w:numId="37">
    <w:abstractNumId w:val="19"/>
  </w:num>
  <w:num w:numId="38">
    <w:abstractNumId w:val="36"/>
  </w:num>
  <w:num w:numId="39">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proofState w:spelling="clean" w:grammar="clean"/>
  <w:attachedTemplate r:id="rId1"/>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1B63"/>
    <w:rsid w:val="0000236D"/>
    <w:rsid w:val="00003298"/>
    <w:rsid w:val="0002260C"/>
    <w:rsid w:val="0002306D"/>
    <w:rsid w:val="000242C8"/>
    <w:rsid w:val="00027155"/>
    <w:rsid w:val="000318BA"/>
    <w:rsid w:val="00034A29"/>
    <w:rsid w:val="00040957"/>
    <w:rsid w:val="00047D73"/>
    <w:rsid w:val="0005638D"/>
    <w:rsid w:val="00056433"/>
    <w:rsid w:val="00060414"/>
    <w:rsid w:val="00062853"/>
    <w:rsid w:val="0006537A"/>
    <w:rsid w:val="000670EC"/>
    <w:rsid w:val="000677A2"/>
    <w:rsid w:val="00070EA5"/>
    <w:rsid w:val="00076CBC"/>
    <w:rsid w:val="000779C7"/>
    <w:rsid w:val="00081098"/>
    <w:rsid w:val="00087EF2"/>
    <w:rsid w:val="00090F5D"/>
    <w:rsid w:val="00092759"/>
    <w:rsid w:val="00094321"/>
    <w:rsid w:val="000A0805"/>
    <w:rsid w:val="000A102A"/>
    <w:rsid w:val="000A1A7B"/>
    <w:rsid w:val="000A1B88"/>
    <w:rsid w:val="000A23DA"/>
    <w:rsid w:val="000A674F"/>
    <w:rsid w:val="000B7B55"/>
    <w:rsid w:val="000C123B"/>
    <w:rsid w:val="000C21AD"/>
    <w:rsid w:val="000C2C16"/>
    <w:rsid w:val="000C5B5F"/>
    <w:rsid w:val="000C670A"/>
    <w:rsid w:val="000D2071"/>
    <w:rsid w:val="000D2AC3"/>
    <w:rsid w:val="000D7ACF"/>
    <w:rsid w:val="000E1367"/>
    <w:rsid w:val="000F1C1C"/>
    <w:rsid w:val="000F4088"/>
    <w:rsid w:val="000F4F96"/>
    <w:rsid w:val="000F5A07"/>
    <w:rsid w:val="00100990"/>
    <w:rsid w:val="00105707"/>
    <w:rsid w:val="001103FF"/>
    <w:rsid w:val="00113507"/>
    <w:rsid w:val="00113EEB"/>
    <w:rsid w:val="001219B0"/>
    <w:rsid w:val="00124990"/>
    <w:rsid w:val="001304C0"/>
    <w:rsid w:val="001315F2"/>
    <w:rsid w:val="0014004B"/>
    <w:rsid w:val="00142B06"/>
    <w:rsid w:val="0014325E"/>
    <w:rsid w:val="00146BDF"/>
    <w:rsid w:val="001516EA"/>
    <w:rsid w:val="00153282"/>
    <w:rsid w:val="00153E25"/>
    <w:rsid w:val="0015433F"/>
    <w:rsid w:val="00154505"/>
    <w:rsid w:val="0015684D"/>
    <w:rsid w:val="00160BBD"/>
    <w:rsid w:val="00160DA4"/>
    <w:rsid w:val="0016584A"/>
    <w:rsid w:val="00170CE1"/>
    <w:rsid w:val="00173EC5"/>
    <w:rsid w:val="00174CAA"/>
    <w:rsid w:val="00177CD5"/>
    <w:rsid w:val="00180303"/>
    <w:rsid w:val="001817D2"/>
    <w:rsid w:val="00184086"/>
    <w:rsid w:val="001904A8"/>
    <w:rsid w:val="00191AE8"/>
    <w:rsid w:val="00193BFC"/>
    <w:rsid w:val="001967CB"/>
    <w:rsid w:val="001A1732"/>
    <w:rsid w:val="001A2CE9"/>
    <w:rsid w:val="001A3A05"/>
    <w:rsid w:val="001A3E18"/>
    <w:rsid w:val="001B005B"/>
    <w:rsid w:val="001C0979"/>
    <w:rsid w:val="001C3F32"/>
    <w:rsid w:val="001C48B6"/>
    <w:rsid w:val="001C4C04"/>
    <w:rsid w:val="001C5277"/>
    <w:rsid w:val="001C694F"/>
    <w:rsid w:val="001C721E"/>
    <w:rsid w:val="001D36E5"/>
    <w:rsid w:val="001E3AAF"/>
    <w:rsid w:val="001E420E"/>
    <w:rsid w:val="001F0A6E"/>
    <w:rsid w:val="001F1E4E"/>
    <w:rsid w:val="001F39FA"/>
    <w:rsid w:val="002013BA"/>
    <w:rsid w:val="00201437"/>
    <w:rsid w:val="00202A04"/>
    <w:rsid w:val="002036F4"/>
    <w:rsid w:val="00205197"/>
    <w:rsid w:val="00205584"/>
    <w:rsid w:val="0020593D"/>
    <w:rsid w:val="00207B98"/>
    <w:rsid w:val="00210001"/>
    <w:rsid w:val="0021106D"/>
    <w:rsid w:val="0021208E"/>
    <w:rsid w:val="002150AE"/>
    <w:rsid w:val="00221BA5"/>
    <w:rsid w:val="00222980"/>
    <w:rsid w:val="00222D85"/>
    <w:rsid w:val="002241A2"/>
    <w:rsid w:val="002248C6"/>
    <w:rsid w:val="00231E9C"/>
    <w:rsid w:val="00240B17"/>
    <w:rsid w:val="00241D78"/>
    <w:rsid w:val="00246DAE"/>
    <w:rsid w:val="0025095E"/>
    <w:rsid w:val="002538B4"/>
    <w:rsid w:val="002538E3"/>
    <w:rsid w:val="00255C24"/>
    <w:rsid w:val="00260802"/>
    <w:rsid w:val="0026386A"/>
    <w:rsid w:val="0026481F"/>
    <w:rsid w:val="00267125"/>
    <w:rsid w:val="00267B22"/>
    <w:rsid w:val="00271CB6"/>
    <w:rsid w:val="0027301A"/>
    <w:rsid w:val="00276ECC"/>
    <w:rsid w:val="0028765E"/>
    <w:rsid w:val="0029037D"/>
    <w:rsid w:val="002937D4"/>
    <w:rsid w:val="002C3C58"/>
    <w:rsid w:val="002C54C1"/>
    <w:rsid w:val="002D6D08"/>
    <w:rsid w:val="002D78B4"/>
    <w:rsid w:val="002D7C8E"/>
    <w:rsid w:val="002E160F"/>
    <w:rsid w:val="002E1E70"/>
    <w:rsid w:val="002E3F91"/>
    <w:rsid w:val="002E480D"/>
    <w:rsid w:val="002E5F6B"/>
    <w:rsid w:val="002F084D"/>
    <w:rsid w:val="002F308B"/>
    <w:rsid w:val="00310B4A"/>
    <w:rsid w:val="003238C3"/>
    <w:rsid w:val="00324BCD"/>
    <w:rsid w:val="00324F30"/>
    <w:rsid w:val="00325023"/>
    <w:rsid w:val="00325FD8"/>
    <w:rsid w:val="003265B9"/>
    <w:rsid w:val="00327232"/>
    <w:rsid w:val="00331182"/>
    <w:rsid w:val="00333A8A"/>
    <w:rsid w:val="00340961"/>
    <w:rsid w:val="00340EE0"/>
    <w:rsid w:val="00343032"/>
    <w:rsid w:val="0035658A"/>
    <w:rsid w:val="00364141"/>
    <w:rsid w:val="0036447A"/>
    <w:rsid w:val="00367EF6"/>
    <w:rsid w:val="00371690"/>
    <w:rsid w:val="00373F2A"/>
    <w:rsid w:val="003779A2"/>
    <w:rsid w:val="0038139C"/>
    <w:rsid w:val="00386157"/>
    <w:rsid w:val="00386ADE"/>
    <w:rsid w:val="00391BD4"/>
    <w:rsid w:val="00391E14"/>
    <w:rsid w:val="003959F6"/>
    <w:rsid w:val="003A73C1"/>
    <w:rsid w:val="003B791E"/>
    <w:rsid w:val="003C609E"/>
    <w:rsid w:val="003C6275"/>
    <w:rsid w:val="003C789C"/>
    <w:rsid w:val="003E38E5"/>
    <w:rsid w:val="003E4927"/>
    <w:rsid w:val="003E4D76"/>
    <w:rsid w:val="003E55B1"/>
    <w:rsid w:val="003F004A"/>
    <w:rsid w:val="003F1437"/>
    <w:rsid w:val="003F185C"/>
    <w:rsid w:val="003F36A3"/>
    <w:rsid w:val="00402CCA"/>
    <w:rsid w:val="0040443F"/>
    <w:rsid w:val="004053E1"/>
    <w:rsid w:val="00407F1C"/>
    <w:rsid w:val="00415F27"/>
    <w:rsid w:val="00416A59"/>
    <w:rsid w:val="00417CA8"/>
    <w:rsid w:val="0042190C"/>
    <w:rsid w:val="00425359"/>
    <w:rsid w:val="004316D7"/>
    <w:rsid w:val="00431EDA"/>
    <w:rsid w:val="0043231C"/>
    <w:rsid w:val="00432470"/>
    <w:rsid w:val="00435447"/>
    <w:rsid w:val="00441EA1"/>
    <w:rsid w:val="00445798"/>
    <w:rsid w:val="0044725C"/>
    <w:rsid w:val="00447465"/>
    <w:rsid w:val="004538A9"/>
    <w:rsid w:val="00455CBE"/>
    <w:rsid w:val="00455EB7"/>
    <w:rsid w:val="00455FD5"/>
    <w:rsid w:val="00460E8A"/>
    <w:rsid w:val="0046230A"/>
    <w:rsid w:val="00462C95"/>
    <w:rsid w:val="0046486A"/>
    <w:rsid w:val="004773FC"/>
    <w:rsid w:val="00480328"/>
    <w:rsid w:val="00481159"/>
    <w:rsid w:val="00481312"/>
    <w:rsid w:val="004834FC"/>
    <w:rsid w:val="00483B15"/>
    <w:rsid w:val="00483C07"/>
    <w:rsid w:val="00483FB9"/>
    <w:rsid w:val="00491B63"/>
    <w:rsid w:val="00492383"/>
    <w:rsid w:val="00494AE7"/>
    <w:rsid w:val="004A4FFD"/>
    <w:rsid w:val="004B05B0"/>
    <w:rsid w:val="004B0CAC"/>
    <w:rsid w:val="004B19B5"/>
    <w:rsid w:val="004B1D7D"/>
    <w:rsid w:val="004B460A"/>
    <w:rsid w:val="004C0212"/>
    <w:rsid w:val="004C05F9"/>
    <w:rsid w:val="004D274F"/>
    <w:rsid w:val="004E0194"/>
    <w:rsid w:val="004E31AE"/>
    <w:rsid w:val="004F5DF9"/>
    <w:rsid w:val="004F66B4"/>
    <w:rsid w:val="004F78C6"/>
    <w:rsid w:val="00500334"/>
    <w:rsid w:val="0050224C"/>
    <w:rsid w:val="005037A6"/>
    <w:rsid w:val="00507108"/>
    <w:rsid w:val="00510C4D"/>
    <w:rsid w:val="00512D53"/>
    <w:rsid w:val="00514883"/>
    <w:rsid w:val="00516866"/>
    <w:rsid w:val="0052565C"/>
    <w:rsid w:val="0053090A"/>
    <w:rsid w:val="0053132E"/>
    <w:rsid w:val="00540C5D"/>
    <w:rsid w:val="0055790E"/>
    <w:rsid w:val="00561C04"/>
    <w:rsid w:val="0056213B"/>
    <w:rsid w:val="00562F82"/>
    <w:rsid w:val="00564913"/>
    <w:rsid w:val="00577B09"/>
    <w:rsid w:val="005800D8"/>
    <w:rsid w:val="00582697"/>
    <w:rsid w:val="005846C9"/>
    <w:rsid w:val="005873FC"/>
    <w:rsid w:val="005900FC"/>
    <w:rsid w:val="00590EAF"/>
    <w:rsid w:val="00595DA6"/>
    <w:rsid w:val="005A6A91"/>
    <w:rsid w:val="005B0066"/>
    <w:rsid w:val="005B3ECA"/>
    <w:rsid w:val="005C3930"/>
    <w:rsid w:val="005C76D8"/>
    <w:rsid w:val="005D3877"/>
    <w:rsid w:val="005E1321"/>
    <w:rsid w:val="005E1E81"/>
    <w:rsid w:val="005E2DD4"/>
    <w:rsid w:val="005E6D43"/>
    <w:rsid w:val="005F1C18"/>
    <w:rsid w:val="005F5C05"/>
    <w:rsid w:val="005F6F64"/>
    <w:rsid w:val="005F7B0A"/>
    <w:rsid w:val="00605C11"/>
    <w:rsid w:val="00606440"/>
    <w:rsid w:val="006078C2"/>
    <w:rsid w:val="00615814"/>
    <w:rsid w:val="006171A9"/>
    <w:rsid w:val="00623436"/>
    <w:rsid w:val="006241AF"/>
    <w:rsid w:val="00640F39"/>
    <w:rsid w:val="00655AAF"/>
    <w:rsid w:val="00656A30"/>
    <w:rsid w:val="006673E7"/>
    <w:rsid w:val="00674964"/>
    <w:rsid w:val="006805BD"/>
    <w:rsid w:val="00680B7E"/>
    <w:rsid w:val="00683B94"/>
    <w:rsid w:val="00686692"/>
    <w:rsid w:val="00693033"/>
    <w:rsid w:val="00693321"/>
    <w:rsid w:val="00694893"/>
    <w:rsid w:val="00694DD9"/>
    <w:rsid w:val="006A12B1"/>
    <w:rsid w:val="006A5F42"/>
    <w:rsid w:val="006A6103"/>
    <w:rsid w:val="006B10ED"/>
    <w:rsid w:val="006B156A"/>
    <w:rsid w:val="006B4513"/>
    <w:rsid w:val="006B51B2"/>
    <w:rsid w:val="006B69F8"/>
    <w:rsid w:val="006C17A0"/>
    <w:rsid w:val="006D17D7"/>
    <w:rsid w:val="006D27E3"/>
    <w:rsid w:val="006D2882"/>
    <w:rsid w:val="006D4135"/>
    <w:rsid w:val="006E09F2"/>
    <w:rsid w:val="006E721C"/>
    <w:rsid w:val="006F3EE2"/>
    <w:rsid w:val="00700CBD"/>
    <w:rsid w:val="007028C7"/>
    <w:rsid w:val="00704462"/>
    <w:rsid w:val="00705BE0"/>
    <w:rsid w:val="00710C7E"/>
    <w:rsid w:val="00715B6E"/>
    <w:rsid w:val="00733DE0"/>
    <w:rsid w:val="007357C5"/>
    <w:rsid w:val="0074032D"/>
    <w:rsid w:val="00740D25"/>
    <w:rsid w:val="00741328"/>
    <w:rsid w:val="00745E95"/>
    <w:rsid w:val="0075036D"/>
    <w:rsid w:val="00756F76"/>
    <w:rsid w:val="007679B9"/>
    <w:rsid w:val="00776572"/>
    <w:rsid w:val="00776C89"/>
    <w:rsid w:val="0077738D"/>
    <w:rsid w:val="007774C2"/>
    <w:rsid w:val="00787D28"/>
    <w:rsid w:val="0079000C"/>
    <w:rsid w:val="00790D93"/>
    <w:rsid w:val="00791CD7"/>
    <w:rsid w:val="0079430D"/>
    <w:rsid w:val="0079754C"/>
    <w:rsid w:val="007A1395"/>
    <w:rsid w:val="007B19CE"/>
    <w:rsid w:val="007B7C23"/>
    <w:rsid w:val="007C0255"/>
    <w:rsid w:val="007C09C8"/>
    <w:rsid w:val="007C0C22"/>
    <w:rsid w:val="007C13ED"/>
    <w:rsid w:val="007C2707"/>
    <w:rsid w:val="007D3572"/>
    <w:rsid w:val="007D501A"/>
    <w:rsid w:val="007E1182"/>
    <w:rsid w:val="007E3F65"/>
    <w:rsid w:val="007E5253"/>
    <w:rsid w:val="007E57A5"/>
    <w:rsid w:val="007E68F6"/>
    <w:rsid w:val="007E6EF9"/>
    <w:rsid w:val="007F0511"/>
    <w:rsid w:val="007F2AE5"/>
    <w:rsid w:val="007F6AB0"/>
    <w:rsid w:val="00803805"/>
    <w:rsid w:val="0080582D"/>
    <w:rsid w:val="0080756C"/>
    <w:rsid w:val="008109E4"/>
    <w:rsid w:val="008218E2"/>
    <w:rsid w:val="00831204"/>
    <w:rsid w:val="00831208"/>
    <w:rsid w:val="00835A02"/>
    <w:rsid w:val="008429CF"/>
    <w:rsid w:val="008446E2"/>
    <w:rsid w:val="00847D5F"/>
    <w:rsid w:val="00847E19"/>
    <w:rsid w:val="00850CD3"/>
    <w:rsid w:val="0085112C"/>
    <w:rsid w:val="008601A9"/>
    <w:rsid w:val="00865B0D"/>
    <w:rsid w:val="00871B33"/>
    <w:rsid w:val="00872949"/>
    <w:rsid w:val="00887874"/>
    <w:rsid w:val="008941DB"/>
    <w:rsid w:val="008A16EA"/>
    <w:rsid w:val="008A50B0"/>
    <w:rsid w:val="008A6015"/>
    <w:rsid w:val="008B44C5"/>
    <w:rsid w:val="008B6162"/>
    <w:rsid w:val="008C04DF"/>
    <w:rsid w:val="008C1971"/>
    <w:rsid w:val="008C2B0F"/>
    <w:rsid w:val="008C720D"/>
    <w:rsid w:val="008D2CAF"/>
    <w:rsid w:val="008D3ACE"/>
    <w:rsid w:val="008D3EBC"/>
    <w:rsid w:val="008D51CC"/>
    <w:rsid w:val="008E4F95"/>
    <w:rsid w:val="008F1523"/>
    <w:rsid w:val="008F4D52"/>
    <w:rsid w:val="008F4E41"/>
    <w:rsid w:val="008F5F42"/>
    <w:rsid w:val="0090408D"/>
    <w:rsid w:val="00904E6B"/>
    <w:rsid w:val="00906EEC"/>
    <w:rsid w:val="00914204"/>
    <w:rsid w:val="00915C7E"/>
    <w:rsid w:val="00922606"/>
    <w:rsid w:val="00922D31"/>
    <w:rsid w:val="0092559F"/>
    <w:rsid w:val="0092690B"/>
    <w:rsid w:val="00931141"/>
    <w:rsid w:val="00935665"/>
    <w:rsid w:val="00935B30"/>
    <w:rsid w:val="00936A4E"/>
    <w:rsid w:val="00941580"/>
    <w:rsid w:val="00944E0C"/>
    <w:rsid w:val="00950D81"/>
    <w:rsid w:val="00953213"/>
    <w:rsid w:val="009543EB"/>
    <w:rsid w:val="009556DF"/>
    <w:rsid w:val="009623AB"/>
    <w:rsid w:val="00970A6B"/>
    <w:rsid w:val="00971DE0"/>
    <w:rsid w:val="009763C4"/>
    <w:rsid w:val="009803F1"/>
    <w:rsid w:val="009844F7"/>
    <w:rsid w:val="0099079E"/>
    <w:rsid w:val="00995FFD"/>
    <w:rsid w:val="00996E70"/>
    <w:rsid w:val="009A45B0"/>
    <w:rsid w:val="009A6A6F"/>
    <w:rsid w:val="009B1B69"/>
    <w:rsid w:val="009C470D"/>
    <w:rsid w:val="009C638B"/>
    <w:rsid w:val="009D098D"/>
    <w:rsid w:val="009D3626"/>
    <w:rsid w:val="009D68FB"/>
    <w:rsid w:val="009E04B3"/>
    <w:rsid w:val="009E0DFC"/>
    <w:rsid w:val="009E5B74"/>
    <w:rsid w:val="009E7C14"/>
    <w:rsid w:val="009F419C"/>
    <w:rsid w:val="009F43E0"/>
    <w:rsid w:val="009F60E2"/>
    <w:rsid w:val="00A055A5"/>
    <w:rsid w:val="00A12A7C"/>
    <w:rsid w:val="00A1330E"/>
    <w:rsid w:val="00A136BF"/>
    <w:rsid w:val="00A402A1"/>
    <w:rsid w:val="00A44175"/>
    <w:rsid w:val="00A50D22"/>
    <w:rsid w:val="00A512C3"/>
    <w:rsid w:val="00A571FE"/>
    <w:rsid w:val="00A60395"/>
    <w:rsid w:val="00A608B8"/>
    <w:rsid w:val="00A60CD1"/>
    <w:rsid w:val="00A6287E"/>
    <w:rsid w:val="00A630F6"/>
    <w:rsid w:val="00A71406"/>
    <w:rsid w:val="00A77C2C"/>
    <w:rsid w:val="00A80062"/>
    <w:rsid w:val="00A856EB"/>
    <w:rsid w:val="00A86165"/>
    <w:rsid w:val="00A87FEA"/>
    <w:rsid w:val="00A9022E"/>
    <w:rsid w:val="00A92195"/>
    <w:rsid w:val="00AA1165"/>
    <w:rsid w:val="00AA3F31"/>
    <w:rsid w:val="00AA4625"/>
    <w:rsid w:val="00AB1F1A"/>
    <w:rsid w:val="00AB3788"/>
    <w:rsid w:val="00AB614F"/>
    <w:rsid w:val="00AC4F34"/>
    <w:rsid w:val="00AC6C39"/>
    <w:rsid w:val="00AC6EC2"/>
    <w:rsid w:val="00AC72F5"/>
    <w:rsid w:val="00AE3A63"/>
    <w:rsid w:val="00AE5435"/>
    <w:rsid w:val="00AE6846"/>
    <w:rsid w:val="00AF3A51"/>
    <w:rsid w:val="00AF3ABE"/>
    <w:rsid w:val="00AF6959"/>
    <w:rsid w:val="00B00520"/>
    <w:rsid w:val="00B00F8E"/>
    <w:rsid w:val="00B014D0"/>
    <w:rsid w:val="00B021F8"/>
    <w:rsid w:val="00B03CB0"/>
    <w:rsid w:val="00B041A9"/>
    <w:rsid w:val="00B0465E"/>
    <w:rsid w:val="00B064D9"/>
    <w:rsid w:val="00B06523"/>
    <w:rsid w:val="00B1218F"/>
    <w:rsid w:val="00B12D77"/>
    <w:rsid w:val="00B13262"/>
    <w:rsid w:val="00B14C20"/>
    <w:rsid w:val="00B16238"/>
    <w:rsid w:val="00B23F8B"/>
    <w:rsid w:val="00B27724"/>
    <w:rsid w:val="00B30F3D"/>
    <w:rsid w:val="00B432A0"/>
    <w:rsid w:val="00B4738B"/>
    <w:rsid w:val="00B517F7"/>
    <w:rsid w:val="00B52AFC"/>
    <w:rsid w:val="00B52EFE"/>
    <w:rsid w:val="00B5718C"/>
    <w:rsid w:val="00B60DCA"/>
    <w:rsid w:val="00B63C73"/>
    <w:rsid w:val="00B672B3"/>
    <w:rsid w:val="00B74C8A"/>
    <w:rsid w:val="00B76DB6"/>
    <w:rsid w:val="00B76E64"/>
    <w:rsid w:val="00B77DBF"/>
    <w:rsid w:val="00B810DF"/>
    <w:rsid w:val="00B81FBB"/>
    <w:rsid w:val="00B86300"/>
    <w:rsid w:val="00B902B9"/>
    <w:rsid w:val="00B92C59"/>
    <w:rsid w:val="00B95BFE"/>
    <w:rsid w:val="00B96C22"/>
    <w:rsid w:val="00B972D3"/>
    <w:rsid w:val="00BA0103"/>
    <w:rsid w:val="00BA1705"/>
    <w:rsid w:val="00BA2132"/>
    <w:rsid w:val="00BA41C6"/>
    <w:rsid w:val="00BB4389"/>
    <w:rsid w:val="00BB61BE"/>
    <w:rsid w:val="00BC2797"/>
    <w:rsid w:val="00BC4227"/>
    <w:rsid w:val="00BD1366"/>
    <w:rsid w:val="00BD3419"/>
    <w:rsid w:val="00BD43E5"/>
    <w:rsid w:val="00BD59E3"/>
    <w:rsid w:val="00BD7FD7"/>
    <w:rsid w:val="00BE0315"/>
    <w:rsid w:val="00BE05F0"/>
    <w:rsid w:val="00BE1772"/>
    <w:rsid w:val="00BE1DEB"/>
    <w:rsid w:val="00BE5F35"/>
    <w:rsid w:val="00BF0C24"/>
    <w:rsid w:val="00BF0E8E"/>
    <w:rsid w:val="00BF1A7F"/>
    <w:rsid w:val="00BF2587"/>
    <w:rsid w:val="00BF71E0"/>
    <w:rsid w:val="00C003AC"/>
    <w:rsid w:val="00C00F37"/>
    <w:rsid w:val="00C019DF"/>
    <w:rsid w:val="00C03F51"/>
    <w:rsid w:val="00C10CC7"/>
    <w:rsid w:val="00C13225"/>
    <w:rsid w:val="00C13F53"/>
    <w:rsid w:val="00C14C86"/>
    <w:rsid w:val="00C229F8"/>
    <w:rsid w:val="00C322F1"/>
    <w:rsid w:val="00C33284"/>
    <w:rsid w:val="00C371FA"/>
    <w:rsid w:val="00C443DD"/>
    <w:rsid w:val="00C46F61"/>
    <w:rsid w:val="00C47BB2"/>
    <w:rsid w:val="00C51C28"/>
    <w:rsid w:val="00C53456"/>
    <w:rsid w:val="00C60C2D"/>
    <w:rsid w:val="00C60D1B"/>
    <w:rsid w:val="00C61AFC"/>
    <w:rsid w:val="00C70043"/>
    <w:rsid w:val="00C71F4E"/>
    <w:rsid w:val="00C73861"/>
    <w:rsid w:val="00C7432C"/>
    <w:rsid w:val="00C75791"/>
    <w:rsid w:val="00C76304"/>
    <w:rsid w:val="00C84955"/>
    <w:rsid w:val="00C86467"/>
    <w:rsid w:val="00C947E4"/>
    <w:rsid w:val="00C959AE"/>
    <w:rsid w:val="00C95C72"/>
    <w:rsid w:val="00C96B86"/>
    <w:rsid w:val="00C97DF7"/>
    <w:rsid w:val="00CA1A6A"/>
    <w:rsid w:val="00CA6108"/>
    <w:rsid w:val="00CB766B"/>
    <w:rsid w:val="00CC356D"/>
    <w:rsid w:val="00CC6182"/>
    <w:rsid w:val="00CD109D"/>
    <w:rsid w:val="00CD1E9D"/>
    <w:rsid w:val="00CD66A5"/>
    <w:rsid w:val="00CD6ABB"/>
    <w:rsid w:val="00CD7D62"/>
    <w:rsid w:val="00CE57F1"/>
    <w:rsid w:val="00CE5CF2"/>
    <w:rsid w:val="00CF1650"/>
    <w:rsid w:val="00D00A5D"/>
    <w:rsid w:val="00D00A87"/>
    <w:rsid w:val="00D02F2F"/>
    <w:rsid w:val="00D13087"/>
    <w:rsid w:val="00D16FA0"/>
    <w:rsid w:val="00D26DCE"/>
    <w:rsid w:val="00D45E76"/>
    <w:rsid w:val="00D5130A"/>
    <w:rsid w:val="00D51769"/>
    <w:rsid w:val="00D522D8"/>
    <w:rsid w:val="00D5491C"/>
    <w:rsid w:val="00D554E8"/>
    <w:rsid w:val="00D5748E"/>
    <w:rsid w:val="00D57C10"/>
    <w:rsid w:val="00D612A9"/>
    <w:rsid w:val="00D638C8"/>
    <w:rsid w:val="00D66935"/>
    <w:rsid w:val="00D678A8"/>
    <w:rsid w:val="00D80021"/>
    <w:rsid w:val="00D8724C"/>
    <w:rsid w:val="00D92510"/>
    <w:rsid w:val="00D938C1"/>
    <w:rsid w:val="00DA47A8"/>
    <w:rsid w:val="00DB3592"/>
    <w:rsid w:val="00DB4C93"/>
    <w:rsid w:val="00DC3F8A"/>
    <w:rsid w:val="00DC7604"/>
    <w:rsid w:val="00DD46E9"/>
    <w:rsid w:val="00DD4982"/>
    <w:rsid w:val="00DE0D00"/>
    <w:rsid w:val="00DE16CD"/>
    <w:rsid w:val="00DE6492"/>
    <w:rsid w:val="00DF280B"/>
    <w:rsid w:val="00DF28B7"/>
    <w:rsid w:val="00DF68C0"/>
    <w:rsid w:val="00DF6A5F"/>
    <w:rsid w:val="00DF7F5A"/>
    <w:rsid w:val="00E00FFD"/>
    <w:rsid w:val="00E04C02"/>
    <w:rsid w:val="00E053B2"/>
    <w:rsid w:val="00E139D5"/>
    <w:rsid w:val="00E14CA5"/>
    <w:rsid w:val="00E152DF"/>
    <w:rsid w:val="00E22D1B"/>
    <w:rsid w:val="00E235F5"/>
    <w:rsid w:val="00E23783"/>
    <w:rsid w:val="00E26411"/>
    <w:rsid w:val="00E307B6"/>
    <w:rsid w:val="00E41AD6"/>
    <w:rsid w:val="00E42017"/>
    <w:rsid w:val="00E42730"/>
    <w:rsid w:val="00E44296"/>
    <w:rsid w:val="00E46268"/>
    <w:rsid w:val="00E5562E"/>
    <w:rsid w:val="00E55854"/>
    <w:rsid w:val="00E55FEB"/>
    <w:rsid w:val="00E628AD"/>
    <w:rsid w:val="00E64339"/>
    <w:rsid w:val="00E677BD"/>
    <w:rsid w:val="00E70C44"/>
    <w:rsid w:val="00E72B6E"/>
    <w:rsid w:val="00E768EE"/>
    <w:rsid w:val="00E872A7"/>
    <w:rsid w:val="00EA19E9"/>
    <w:rsid w:val="00EA369D"/>
    <w:rsid w:val="00EA411E"/>
    <w:rsid w:val="00EA640C"/>
    <w:rsid w:val="00EA641F"/>
    <w:rsid w:val="00EA6A5A"/>
    <w:rsid w:val="00EB0148"/>
    <w:rsid w:val="00EB19E0"/>
    <w:rsid w:val="00EB5A80"/>
    <w:rsid w:val="00EC07DD"/>
    <w:rsid w:val="00EC0D7C"/>
    <w:rsid w:val="00EC3652"/>
    <w:rsid w:val="00EC3ED9"/>
    <w:rsid w:val="00EC5B1B"/>
    <w:rsid w:val="00EC7F14"/>
    <w:rsid w:val="00ED753E"/>
    <w:rsid w:val="00EE220A"/>
    <w:rsid w:val="00EE2853"/>
    <w:rsid w:val="00EE703C"/>
    <w:rsid w:val="00EF5D36"/>
    <w:rsid w:val="00EF66FC"/>
    <w:rsid w:val="00F0135B"/>
    <w:rsid w:val="00F02E73"/>
    <w:rsid w:val="00F05C1B"/>
    <w:rsid w:val="00F10140"/>
    <w:rsid w:val="00F116F4"/>
    <w:rsid w:val="00F11BAF"/>
    <w:rsid w:val="00F11CE3"/>
    <w:rsid w:val="00F16FDF"/>
    <w:rsid w:val="00F17DCE"/>
    <w:rsid w:val="00F22750"/>
    <w:rsid w:val="00F23CA1"/>
    <w:rsid w:val="00F2401A"/>
    <w:rsid w:val="00F2646F"/>
    <w:rsid w:val="00F27E65"/>
    <w:rsid w:val="00F405C9"/>
    <w:rsid w:val="00F40A19"/>
    <w:rsid w:val="00F414CD"/>
    <w:rsid w:val="00F414F8"/>
    <w:rsid w:val="00F44FA1"/>
    <w:rsid w:val="00F47626"/>
    <w:rsid w:val="00F47CAB"/>
    <w:rsid w:val="00F50275"/>
    <w:rsid w:val="00F505C7"/>
    <w:rsid w:val="00F51366"/>
    <w:rsid w:val="00F53CB1"/>
    <w:rsid w:val="00F54824"/>
    <w:rsid w:val="00F566F6"/>
    <w:rsid w:val="00F56CE1"/>
    <w:rsid w:val="00F62D01"/>
    <w:rsid w:val="00F62EE5"/>
    <w:rsid w:val="00F669C5"/>
    <w:rsid w:val="00F704A3"/>
    <w:rsid w:val="00F72DEA"/>
    <w:rsid w:val="00F7373F"/>
    <w:rsid w:val="00F803B0"/>
    <w:rsid w:val="00F80E14"/>
    <w:rsid w:val="00F80E25"/>
    <w:rsid w:val="00F869B7"/>
    <w:rsid w:val="00F9005C"/>
    <w:rsid w:val="00F904AE"/>
    <w:rsid w:val="00FA0966"/>
    <w:rsid w:val="00FA6905"/>
    <w:rsid w:val="00FA7A01"/>
    <w:rsid w:val="00FB03E9"/>
    <w:rsid w:val="00FB230F"/>
    <w:rsid w:val="00FB4456"/>
    <w:rsid w:val="00FB54F0"/>
    <w:rsid w:val="00FB5D74"/>
    <w:rsid w:val="00FC1923"/>
    <w:rsid w:val="00FC3A0E"/>
    <w:rsid w:val="00FC4329"/>
    <w:rsid w:val="00FD0A3A"/>
    <w:rsid w:val="00FD16AF"/>
    <w:rsid w:val="00FD1F4D"/>
    <w:rsid w:val="00FD22E1"/>
    <w:rsid w:val="00FD2A3E"/>
    <w:rsid w:val="00FD7077"/>
    <w:rsid w:val="00FE5BBC"/>
    <w:rsid w:val="00FE752F"/>
    <w:rsid w:val="00FF507F"/>
    <w:rsid w:val="00FF649E"/>
    <w:rsid w:val="00FF6FE3"/>
  </w:rsids>
  <m:mathPr>
    <m:mathFont m:val="Cambria Math"/>
    <m:brkBin m:val="before"/>
    <m:brkBinSub m:val="--"/>
    <m:smallFrac m:val="0"/>
    <m:dispDef/>
    <m:lMargin m:val="0"/>
    <m:rMargin m:val="0"/>
    <m:defJc m:val="centerGroup"/>
    <m:wrapIndent m:val="1440"/>
    <m:intLim m:val="subSup"/>
    <m:naryLim m:val="undOvr"/>
  </m:mathPr>
  <w:themeFontLang w:val="pt-BR"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289"/>
    <o:shapelayout v:ext="edit">
      <o:idmap v:ext="edit" data="1"/>
    </o:shapelayout>
  </w:shapeDefaults>
  <w:decimalSymbol w:val=","/>
  <w:listSeparator w:val=";"/>
  <w14:docId w14:val="51250153"/>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3A05"/>
    <w:rPr>
      <w:rFonts w:ascii="Ecofont_Spranq_eco_Sans" w:hAnsi="Ecofont_Spranq_eco_Sans" w:cs="Tahoma"/>
      <w:sz w:val="24"/>
      <w:szCs w:val="24"/>
    </w:rPr>
  </w:style>
  <w:style w:type="paragraph" w:styleId="Ttulo1">
    <w:name w:val="heading 1"/>
    <w:basedOn w:val="Normal"/>
    <w:next w:val="Normal"/>
    <w:link w:val="Ttulo1Char"/>
    <w:qFormat/>
    <w:rsid w:val="0025095E"/>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rsid w:val="003A73C1"/>
    <w:rPr>
      <w:rFonts w:ascii="Tahoma" w:hAnsi="Tahoma"/>
      <w:sz w:val="16"/>
      <w:szCs w:val="16"/>
    </w:rPr>
  </w:style>
  <w:style w:type="character" w:customStyle="1" w:styleId="TextodebaloChar">
    <w:name w:val="Texto de balão Char"/>
    <w:link w:val="Textodebalo"/>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4B460A"/>
    <w:pPr>
      <w:spacing w:after="120"/>
      <w:jc w:val="both"/>
    </w:pPr>
    <w:rPr>
      <w:rFonts w:ascii="Arial" w:hAnsi="Arial"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styleId="Citao">
    <w:name w:val="Quote"/>
    <w:basedOn w:val="Normal"/>
    <w:next w:val="Normal"/>
    <w:link w:val="CitaoChar"/>
    <w:uiPriority w:val="29"/>
    <w:qFormat/>
    <w:rsid w:val="00715B6E"/>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i/>
      <w:iCs/>
      <w:color w:val="000000"/>
      <w:sz w:val="20"/>
      <w:lang w:eastAsia="en-US"/>
    </w:rPr>
  </w:style>
  <w:style w:type="character" w:customStyle="1" w:styleId="CitaoChar">
    <w:name w:val="Citação Char"/>
    <w:link w:val="Citao"/>
    <w:uiPriority w:val="29"/>
    <w:rsid w:val="00715B6E"/>
    <w:rPr>
      <w:rFonts w:ascii="Arial" w:eastAsia="Calibri" w:hAnsi="Arial" w:cs="Tahoma"/>
      <w:i/>
      <w:iCs/>
      <w:color w:val="000000"/>
      <w:szCs w:val="24"/>
      <w:shd w:val="clear" w:color="auto" w:fill="FFFFCC"/>
      <w:lang w:eastAsia="en-US"/>
    </w:rPr>
  </w:style>
  <w:style w:type="paragraph" w:styleId="Commarcadores5">
    <w:name w:val="List Bullet 5"/>
    <w:basedOn w:val="Normal"/>
    <w:rsid w:val="001A3A05"/>
    <w:pPr>
      <w:numPr>
        <w:numId w:val="16"/>
      </w:numPr>
      <w:contextualSpacing/>
    </w:pPr>
  </w:style>
  <w:style w:type="paragraph" w:customStyle="1" w:styleId="citao2">
    <w:name w:val="citação 2"/>
    <w:basedOn w:val="Citao"/>
    <w:link w:val="citao2Char"/>
    <w:qFormat/>
    <w:rsid w:val="00715B6E"/>
    <w:rPr>
      <w:szCs w:val="20"/>
    </w:rPr>
  </w:style>
  <w:style w:type="character" w:customStyle="1" w:styleId="citao2Char">
    <w:name w:val="citação 2 Char"/>
    <w:basedOn w:val="CitaoChar"/>
    <w:link w:val="citao2"/>
    <w:rsid w:val="00715B6E"/>
    <w:rPr>
      <w:rFonts w:ascii="Arial" w:eastAsia="Calibri" w:hAnsi="Arial" w:cs="Tahoma"/>
      <w:i/>
      <w:iCs/>
      <w:color w:val="000000"/>
      <w:szCs w:val="24"/>
      <w:shd w:val="clear" w:color="auto" w:fill="FFFFCC"/>
      <w:lang w:eastAsia="en-US"/>
    </w:rPr>
  </w:style>
  <w:style w:type="paragraph" w:styleId="Cabealho">
    <w:name w:val="header"/>
    <w:basedOn w:val="Normal"/>
    <w:link w:val="CabealhoChar"/>
    <w:rsid w:val="00DD4982"/>
    <w:pPr>
      <w:tabs>
        <w:tab w:val="center" w:pos="4252"/>
        <w:tab w:val="right" w:pos="8504"/>
      </w:tabs>
    </w:pPr>
  </w:style>
  <w:style w:type="character" w:customStyle="1" w:styleId="CabealhoChar">
    <w:name w:val="Cabeçalho Char"/>
    <w:link w:val="Cabealho"/>
    <w:rsid w:val="00DD4982"/>
    <w:rPr>
      <w:rFonts w:ascii="Ecofont_Spranq_eco_Sans" w:hAnsi="Ecofont_Spranq_eco_Sans" w:cs="Tahoma"/>
      <w:sz w:val="24"/>
      <w:szCs w:val="24"/>
    </w:rPr>
  </w:style>
  <w:style w:type="paragraph" w:styleId="Rodap">
    <w:name w:val="footer"/>
    <w:basedOn w:val="Normal"/>
    <w:link w:val="RodapChar"/>
    <w:uiPriority w:val="99"/>
    <w:rsid w:val="00DD4982"/>
    <w:pPr>
      <w:tabs>
        <w:tab w:val="center" w:pos="4252"/>
        <w:tab w:val="right" w:pos="8504"/>
      </w:tabs>
    </w:pPr>
  </w:style>
  <w:style w:type="character" w:customStyle="1" w:styleId="RodapChar">
    <w:name w:val="Rodapé Char"/>
    <w:link w:val="Rodap"/>
    <w:uiPriority w:val="99"/>
    <w:rsid w:val="00DD4982"/>
    <w:rPr>
      <w:rFonts w:ascii="Ecofont_Spranq_eco_Sans" w:hAnsi="Ecofont_Spranq_eco_Sans" w:cs="Tahoma"/>
      <w:sz w:val="24"/>
      <w:szCs w:val="24"/>
    </w:rPr>
  </w:style>
  <w:style w:type="character" w:styleId="nfase">
    <w:name w:val="Emphasis"/>
    <w:qFormat/>
    <w:rsid w:val="00DD4982"/>
    <w:rPr>
      <w:i/>
      <w:iCs/>
    </w:rPr>
  </w:style>
  <w:style w:type="table" w:styleId="Tabelacomgrade">
    <w:name w:val="Table Grid"/>
    <w:basedOn w:val="Tabelanormal"/>
    <w:rsid w:val="00715B6E"/>
    <w:rPr>
      <w:rFonts w:eastAsiaTheme="minorEastAsia"/>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ivel01">
    <w:name w:val="Nivel 01"/>
    <w:basedOn w:val="Ttulo1"/>
    <w:next w:val="Normal"/>
    <w:link w:val="Nivel01Char"/>
    <w:qFormat/>
    <w:rsid w:val="0025095E"/>
    <w:pPr>
      <w:tabs>
        <w:tab w:val="left" w:pos="567"/>
      </w:tabs>
      <w:jc w:val="both"/>
    </w:pPr>
    <w:rPr>
      <w:rFonts w:ascii="Ecofont_Spranq_eco_Sans" w:hAnsi="Ecofont_Spranq_eco_Sans" w:cs="Times New Roman"/>
      <w:b/>
      <w:bCs/>
      <w:color w:val="000000"/>
      <w:sz w:val="20"/>
      <w:szCs w:val="20"/>
    </w:rPr>
  </w:style>
  <w:style w:type="paragraph" w:customStyle="1" w:styleId="Nivel1">
    <w:name w:val="Nivel1"/>
    <w:basedOn w:val="Ttulo1"/>
    <w:next w:val="Normal"/>
    <w:qFormat/>
    <w:rsid w:val="0025095E"/>
    <w:pPr>
      <w:spacing w:before="480" w:after="120" w:line="276" w:lineRule="auto"/>
      <w:ind w:left="357" w:hanging="357"/>
      <w:jc w:val="both"/>
    </w:pPr>
    <w:rPr>
      <w:rFonts w:ascii="Arial" w:hAnsi="Arial" w:cs="Arial"/>
      <w:b/>
      <w:color w:val="000000"/>
      <w:sz w:val="20"/>
      <w:szCs w:val="20"/>
    </w:rPr>
  </w:style>
  <w:style w:type="character" w:customStyle="1" w:styleId="Nivel01Char">
    <w:name w:val="Nivel 01 Char"/>
    <w:basedOn w:val="Fontepargpadro"/>
    <w:link w:val="Nivel01"/>
    <w:rsid w:val="0025095E"/>
    <w:rPr>
      <w:rFonts w:ascii="Ecofont_Spranq_eco_Sans" w:eastAsiaTheme="majorEastAsia" w:hAnsi="Ecofont_Spranq_eco_Sans"/>
      <w:b/>
      <w:bCs/>
      <w:color w:val="000000"/>
    </w:rPr>
  </w:style>
  <w:style w:type="character" w:customStyle="1" w:styleId="Ttulo1Char">
    <w:name w:val="Título 1 Char"/>
    <w:basedOn w:val="Fontepargpadro"/>
    <w:link w:val="Ttulo1"/>
    <w:rsid w:val="0025095E"/>
    <w:rPr>
      <w:rFonts w:asciiTheme="majorHAnsi" w:eastAsiaTheme="majorEastAsia" w:hAnsiTheme="majorHAnsi" w:cstheme="majorBidi"/>
      <w:color w:val="365F91" w:themeColor="accent1" w:themeShade="BF"/>
      <w:sz w:val="32"/>
      <w:szCs w:val="32"/>
    </w:rPr>
  </w:style>
  <w:style w:type="character" w:customStyle="1" w:styleId="NormalLatimArialNarrowChar">
    <w:name w:val="Normal + (Latim) Arial Narrow Char"/>
    <w:rsid w:val="00153282"/>
    <w:rPr>
      <w:rFonts w:ascii="Arial Narrow" w:hAnsi="Arial Narrow" w:cs="Arial Narrow"/>
      <w:color w:val="000000"/>
      <w:sz w:val="23"/>
      <w:szCs w:val="23"/>
      <w:lang w:val="pt-BR" w:bidi="ar-SA"/>
    </w:rPr>
  </w:style>
  <w:style w:type="paragraph" w:customStyle="1" w:styleId="Saudao1">
    <w:name w:val="Saudação1"/>
    <w:basedOn w:val="Normal"/>
    <w:rsid w:val="00153282"/>
    <w:pPr>
      <w:widowControl w:val="0"/>
      <w:suppressAutoHyphens/>
      <w:jc w:val="both"/>
    </w:pPr>
    <w:rPr>
      <w:rFonts w:ascii="Arial" w:eastAsia="Arial Unicode MS" w:hAnsi="Arial" w:cs="Arial"/>
      <w:szCs w:val="20"/>
      <w:lang w:eastAsia="zh-CN"/>
    </w:rPr>
  </w:style>
  <w:style w:type="paragraph" w:customStyle="1" w:styleId="western">
    <w:name w:val="western"/>
    <w:basedOn w:val="Normal"/>
    <w:rsid w:val="00153282"/>
    <w:pPr>
      <w:spacing w:before="280" w:after="142" w:line="288" w:lineRule="auto"/>
      <w:ind w:left="1985"/>
      <w:jc w:val="both"/>
    </w:pPr>
    <w:rPr>
      <w:rFonts w:ascii="Times New Roman" w:hAnsi="Times New Roman" w:cs="Times New Roman"/>
      <w:color w:val="000000"/>
      <w:lang w:eastAsia="zh-CN"/>
    </w:rPr>
  </w:style>
  <w:style w:type="paragraph" w:customStyle="1" w:styleId="NormalLatimArialNarrow">
    <w:name w:val="Normal + (Latim) Arial Narrow"/>
    <w:basedOn w:val="western"/>
    <w:rsid w:val="00153282"/>
    <w:pPr>
      <w:spacing w:after="363" w:line="240" w:lineRule="auto"/>
      <w:ind w:left="568"/>
    </w:pPr>
    <w:rPr>
      <w:rFonts w:ascii="Arial Narrow" w:hAnsi="Arial Narrow" w:cs="Arial Narrow"/>
      <w:sz w:val="23"/>
      <w:szCs w:val="23"/>
    </w:rPr>
  </w:style>
  <w:style w:type="paragraph" w:styleId="Corpodetexto2">
    <w:name w:val="Body Text 2"/>
    <w:basedOn w:val="Normal"/>
    <w:link w:val="Corpodetexto2Char"/>
    <w:semiHidden/>
    <w:unhideWhenUsed/>
    <w:rsid w:val="00B12D77"/>
    <w:pPr>
      <w:spacing w:after="120" w:line="480" w:lineRule="auto"/>
    </w:pPr>
    <w:rPr>
      <w:rFonts w:ascii="Times New Roman" w:hAnsi="Times New Roman" w:cs="Times New Roman"/>
      <w:sz w:val="20"/>
      <w:szCs w:val="20"/>
    </w:rPr>
  </w:style>
  <w:style w:type="character" w:customStyle="1" w:styleId="Corpodetexto2Char">
    <w:name w:val="Corpo de texto 2 Char"/>
    <w:basedOn w:val="Fontepargpadro"/>
    <w:link w:val="Corpodetexto2"/>
    <w:semiHidden/>
    <w:rsid w:val="00B12D7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604071833">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357999456">
      <w:bodyDiv w:val="1"/>
      <w:marLeft w:val="0"/>
      <w:marRight w:val="0"/>
      <w:marTop w:val="0"/>
      <w:marBottom w:val="0"/>
      <w:divBdr>
        <w:top w:val="none" w:sz="0" w:space="0" w:color="auto"/>
        <w:left w:val="none" w:sz="0" w:space="0" w:color="auto"/>
        <w:bottom w:val="none" w:sz="0" w:space="0" w:color="auto"/>
        <w:right w:val="none" w:sz="0" w:space="0" w:color="auto"/>
      </w:divBdr>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ortaldatransparencia.gov.br/ceis" TargetMode="External"/><Relationship Id="rId13" Type="http://schemas.openxmlformats.org/officeDocument/2006/relationships/hyperlink" Target="http://www.comprasgovernamentais.gov.b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pregoeiro4@ufba.br"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cbamorim@ufba.br"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xxxxx@xxxxxx.gov.br" TargetMode="External"/><Relationship Id="rId4" Type="http://schemas.openxmlformats.org/officeDocument/2006/relationships/settings" Target="settings.xml"/><Relationship Id="rId9" Type="http://schemas.openxmlformats.org/officeDocument/2006/relationships/hyperlink" Target="http://www.cnj.jus.br/improbidade_adm/consultar_requerido.php"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adriano.carrijo\AppData\Roaming\Microsoft\Modelos\modelo%20de%20modelo%20de%20minuta.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681E73-06E5-45E7-B335-806CA38F2C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modelo de modelo de minuta</Template>
  <TotalTime>55</TotalTime>
  <Pages>47</Pages>
  <Words>14135</Words>
  <Characters>77878</Characters>
  <Application>Microsoft Office Word</Application>
  <DocSecurity>0</DocSecurity>
  <Lines>648</Lines>
  <Paragraphs>183</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NOTAS EXPLICATIVAS</vt:lpstr>
      <vt:lpstr>NOTAS EXPLICATIVAS</vt:lpstr>
    </vt:vector>
  </TitlesOfParts>
  <Company>EDUARDO DOTTI</Company>
  <LinksUpToDate>false</LinksUpToDate>
  <CharactersWithSpaces>91830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NOTAS EXPLICATIVAS</dc:title>
  <dc:creator>Adriano</dc:creator>
  <cp:lastModifiedBy>Marco Antonio Souza Costa</cp:lastModifiedBy>
  <cp:revision>21</cp:revision>
  <cp:lastPrinted>2010-11-03T18:07:00Z</cp:lastPrinted>
  <dcterms:created xsi:type="dcterms:W3CDTF">2016-07-25T16:27:00Z</dcterms:created>
  <dcterms:modified xsi:type="dcterms:W3CDTF">2016-07-28T15:07:00Z</dcterms:modified>
</cp:coreProperties>
</file>